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77" w:rsidRPr="00CA1C04" w:rsidRDefault="00096877" w:rsidP="00096877">
      <w:pPr>
        <w:jc w:val="right"/>
        <w:rPr>
          <w:sz w:val="26"/>
          <w:szCs w:val="26"/>
        </w:rPr>
      </w:pPr>
      <w:r w:rsidRPr="00CA1C04">
        <w:rPr>
          <w:sz w:val="26"/>
          <w:szCs w:val="26"/>
        </w:rPr>
        <w:t xml:space="preserve">                      Приложение 1</w:t>
      </w:r>
    </w:p>
    <w:p w:rsidR="00096877" w:rsidRPr="00CA1C04" w:rsidRDefault="00096877" w:rsidP="00096877">
      <w:pPr>
        <w:jc w:val="right"/>
        <w:rPr>
          <w:sz w:val="26"/>
          <w:szCs w:val="26"/>
        </w:rPr>
      </w:pPr>
      <w:r w:rsidRPr="00CA1C04">
        <w:rPr>
          <w:sz w:val="26"/>
          <w:szCs w:val="26"/>
        </w:rPr>
        <w:t xml:space="preserve">к постановлению </w:t>
      </w:r>
    </w:p>
    <w:p w:rsidR="00526555" w:rsidRPr="00CA1C04" w:rsidRDefault="00096877" w:rsidP="00096877">
      <w:pPr>
        <w:jc w:val="right"/>
        <w:rPr>
          <w:sz w:val="26"/>
          <w:szCs w:val="26"/>
        </w:rPr>
      </w:pPr>
      <w:r w:rsidRPr="00CA1C04">
        <w:rPr>
          <w:sz w:val="26"/>
          <w:szCs w:val="26"/>
        </w:rPr>
        <w:t xml:space="preserve">от </w:t>
      </w:r>
      <w:r w:rsidR="000445DF">
        <w:rPr>
          <w:sz w:val="26"/>
          <w:szCs w:val="26"/>
        </w:rPr>
        <w:t>_______</w:t>
      </w:r>
      <w:r w:rsidRPr="00CA1C04">
        <w:rPr>
          <w:sz w:val="26"/>
          <w:szCs w:val="26"/>
        </w:rPr>
        <w:t xml:space="preserve"> №</w:t>
      </w:r>
      <w:r w:rsidR="00CA1C04" w:rsidRPr="00CA1C04">
        <w:rPr>
          <w:sz w:val="26"/>
          <w:szCs w:val="26"/>
        </w:rPr>
        <w:t xml:space="preserve"> </w:t>
      </w:r>
      <w:r w:rsidR="000445DF">
        <w:rPr>
          <w:sz w:val="26"/>
          <w:szCs w:val="26"/>
        </w:rPr>
        <w:t>___</w:t>
      </w:r>
    </w:p>
    <w:p w:rsidR="00526555" w:rsidRPr="00CA1C04" w:rsidRDefault="00526555" w:rsidP="00526555">
      <w:pPr>
        <w:ind w:left="4860"/>
        <w:rPr>
          <w:sz w:val="26"/>
          <w:szCs w:val="26"/>
        </w:rPr>
      </w:pPr>
    </w:p>
    <w:p w:rsidR="00526555" w:rsidRPr="00CA1C04" w:rsidRDefault="00526555" w:rsidP="00526555">
      <w:pPr>
        <w:ind w:left="4860"/>
        <w:rPr>
          <w:sz w:val="26"/>
          <w:szCs w:val="26"/>
        </w:rPr>
      </w:pPr>
    </w:p>
    <w:p w:rsidR="00526555" w:rsidRPr="00CA1C04" w:rsidRDefault="00526555" w:rsidP="00526555">
      <w:pPr>
        <w:ind w:left="4860"/>
        <w:jc w:val="right"/>
        <w:rPr>
          <w:sz w:val="26"/>
          <w:szCs w:val="26"/>
        </w:rPr>
      </w:pPr>
    </w:p>
    <w:p w:rsidR="00526555" w:rsidRPr="00CA1C04" w:rsidRDefault="00526555" w:rsidP="00526555">
      <w:pPr>
        <w:jc w:val="center"/>
        <w:rPr>
          <w:sz w:val="26"/>
          <w:szCs w:val="26"/>
        </w:rPr>
      </w:pPr>
    </w:p>
    <w:p w:rsidR="00526555" w:rsidRPr="00CA1C04" w:rsidRDefault="00526555" w:rsidP="00526555">
      <w:pPr>
        <w:jc w:val="center"/>
        <w:rPr>
          <w:sz w:val="26"/>
          <w:szCs w:val="26"/>
        </w:rPr>
      </w:pPr>
    </w:p>
    <w:p w:rsidR="00526555" w:rsidRPr="00CA1C04" w:rsidRDefault="00526555" w:rsidP="00526555">
      <w:pPr>
        <w:jc w:val="center"/>
        <w:rPr>
          <w:sz w:val="26"/>
          <w:szCs w:val="26"/>
        </w:rPr>
      </w:pPr>
    </w:p>
    <w:p w:rsidR="00526555" w:rsidRPr="00CA1C04" w:rsidRDefault="00526555" w:rsidP="00526555">
      <w:pPr>
        <w:jc w:val="center"/>
        <w:rPr>
          <w:sz w:val="26"/>
          <w:szCs w:val="26"/>
        </w:rPr>
      </w:pPr>
    </w:p>
    <w:p w:rsidR="00526555" w:rsidRPr="00CA1C04" w:rsidRDefault="00526555" w:rsidP="00526555">
      <w:pPr>
        <w:jc w:val="center"/>
        <w:rPr>
          <w:sz w:val="26"/>
          <w:szCs w:val="26"/>
        </w:rPr>
      </w:pPr>
    </w:p>
    <w:p w:rsidR="00526555" w:rsidRPr="00CA1C04" w:rsidRDefault="00526555" w:rsidP="00526555">
      <w:pPr>
        <w:pStyle w:val="a4"/>
        <w:ind w:firstLine="0"/>
        <w:jc w:val="center"/>
        <w:rPr>
          <w:b/>
          <w:bCs/>
          <w:sz w:val="26"/>
          <w:szCs w:val="26"/>
        </w:rPr>
      </w:pPr>
      <w:r w:rsidRPr="00CA1C04">
        <w:rPr>
          <w:b/>
          <w:bCs/>
          <w:sz w:val="26"/>
          <w:szCs w:val="26"/>
        </w:rPr>
        <w:t xml:space="preserve">КОНКУРСНАЯ ДОКУМЕНТАЦИЯ </w:t>
      </w:r>
    </w:p>
    <w:p w:rsidR="00526555" w:rsidRPr="00CA1C04" w:rsidRDefault="00526555" w:rsidP="00526555">
      <w:pPr>
        <w:pStyle w:val="a4"/>
        <w:ind w:firstLine="0"/>
        <w:jc w:val="center"/>
        <w:rPr>
          <w:bCs/>
          <w:sz w:val="26"/>
          <w:szCs w:val="26"/>
        </w:rPr>
      </w:pPr>
    </w:p>
    <w:p w:rsidR="00526555" w:rsidRPr="00CA1C04" w:rsidRDefault="00526555" w:rsidP="00526555">
      <w:pPr>
        <w:jc w:val="center"/>
        <w:rPr>
          <w:b/>
          <w:sz w:val="26"/>
          <w:szCs w:val="26"/>
        </w:rPr>
      </w:pPr>
      <w:r w:rsidRPr="00CA1C04">
        <w:rPr>
          <w:b/>
          <w:sz w:val="26"/>
          <w:szCs w:val="26"/>
        </w:rPr>
        <w:t xml:space="preserve">открытого конкурса по отбору хозяйствующих субъектов </w:t>
      </w:r>
    </w:p>
    <w:p w:rsidR="00526555" w:rsidRPr="00CA1C04" w:rsidRDefault="00526555" w:rsidP="00526555">
      <w:pPr>
        <w:jc w:val="center"/>
        <w:rPr>
          <w:b/>
          <w:sz w:val="26"/>
          <w:szCs w:val="26"/>
        </w:rPr>
      </w:pPr>
      <w:r w:rsidRPr="00CA1C04">
        <w:rPr>
          <w:b/>
          <w:sz w:val="26"/>
          <w:szCs w:val="26"/>
        </w:rPr>
        <w:t xml:space="preserve">на право заключения </w:t>
      </w:r>
      <w:proofErr w:type="spellStart"/>
      <w:r w:rsidRPr="00CA1C04">
        <w:rPr>
          <w:b/>
          <w:sz w:val="26"/>
          <w:szCs w:val="26"/>
        </w:rPr>
        <w:t>договор</w:t>
      </w:r>
      <w:r w:rsidR="00E76C40" w:rsidRPr="00CA1C04">
        <w:rPr>
          <w:b/>
          <w:sz w:val="26"/>
          <w:szCs w:val="26"/>
        </w:rPr>
        <w:t>оваренды</w:t>
      </w:r>
      <w:proofErr w:type="spellEnd"/>
      <w:r w:rsidR="003B19FB" w:rsidRPr="00CA1C04">
        <w:rPr>
          <w:b/>
          <w:sz w:val="26"/>
          <w:szCs w:val="26"/>
        </w:rPr>
        <w:t xml:space="preserve"> муниципальн</w:t>
      </w:r>
      <w:r w:rsidR="00E76C40" w:rsidRPr="00CA1C04">
        <w:rPr>
          <w:b/>
          <w:sz w:val="26"/>
          <w:szCs w:val="26"/>
        </w:rPr>
        <w:t>ого</w:t>
      </w:r>
      <w:r w:rsidRPr="00CA1C04">
        <w:rPr>
          <w:b/>
          <w:sz w:val="26"/>
          <w:szCs w:val="26"/>
        </w:rPr>
        <w:t xml:space="preserve"> имущественн</w:t>
      </w:r>
      <w:r w:rsidR="00E76C40" w:rsidRPr="00CA1C04">
        <w:rPr>
          <w:b/>
          <w:sz w:val="26"/>
          <w:szCs w:val="26"/>
        </w:rPr>
        <w:t>ого</w:t>
      </w:r>
      <w:r w:rsidRPr="00CA1C04">
        <w:rPr>
          <w:b/>
          <w:sz w:val="26"/>
          <w:szCs w:val="26"/>
        </w:rPr>
        <w:t xml:space="preserve"> ком</w:t>
      </w:r>
      <w:r w:rsidR="003B19FB" w:rsidRPr="00CA1C04">
        <w:rPr>
          <w:b/>
          <w:sz w:val="26"/>
          <w:szCs w:val="26"/>
        </w:rPr>
        <w:t>плекс</w:t>
      </w:r>
      <w:r w:rsidR="00E76C40" w:rsidRPr="00CA1C04">
        <w:rPr>
          <w:b/>
          <w:sz w:val="26"/>
          <w:szCs w:val="26"/>
        </w:rPr>
        <w:t>а</w:t>
      </w:r>
      <w:r w:rsidR="00AF69E0" w:rsidRPr="00CA1C04">
        <w:rPr>
          <w:b/>
          <w:sz w:val="26"/>
          <w:szCs w:val="26"/>
        </w:rPr>
        <w:t xml:space="preserve"> объектов теплоснабжения</w:t>
      </w:r>
      <w:r w:rsidR="00DD45B0" w:rsidRPr="00CA1C04">
        <w:rPr>
          <w:b/>
          <w:sz w:val="26"/>
          <w:szCs w:val="26"/>
        </w:rPr>
        <w:t>, водоснабжения</w:t>
      </w:r>
      <w:r w:rsidR="00096877" w:rsidRPr="00CA1C04">
        <w:rPr>
          <w:b/>
          <w:sz w:val="26"/>
          <w:szCs w:val="26"/>
        </w:rPr>
        <w:t xml:space="preserve"> и </w:t>
      </w:r>
      <w:proofErr w:type="spellStart"/>
      <w:r w:rsidR="00096877" w:rsidRPr="00CA1C04">
        <w:rPr>
          <w:b/>
          <w:sz w:val="26"/>
          <w:szCs w:val="26"/>
        </w:rPr>
        <w:t>водоотведениям</w:t>
      </w:r>
      <w:r w:rsidRPr="00CA1C04">
        <w:rPr>
          <w:b/>
          <w:sz w:val="26"/>
          <w:szCs w:val="26"/>
        </w:rPr>
        <w:t>униципального</w:t>
      </w:r>
      <w:proofErr w:type="spellEnd"/>
      <w:r w:rsidRPr="00CA1C04">
        <w:rPr>
          <w:b/>
          <w:sz w:val="26"/>
          <w:szCs w:val="26"/>
        </w:rPr>
        <w:t xml:space="preserve"> о</w:t>
      </w:r>
      <w:r w:rsidR="00096877" w:rsidRPr="00CA1C04">
        <w:rPr>
          <w:b/>
          <w:sz w:val="26"/>
          <w:szCs w:val="26"/>
        </w:rPr>
        <w:t xml:space="preserve">бразования </w:t>
      </w:r>
      <w:proofErr w:type="spellStart"/>
      <w:r w:rsidR="00096877" w:rsidRPr="00CA1C04">
        <w:rPr>
          <w:b/>
          <w:sz w:val="26"/>
          <w:szCs w:val="26"/>
        </w:rPr>
        <w:t>Жемчужненский</w:t>
      </w:r>
      <w:proofErr w:type="spellEnd"/>
      <w:r w:rsidRPr="00CA1C04">
        <w:rPr>
          <w:b/>
          <w:sz w:val="26"/>
          <w:szCs w:val="26"/>
        </w:rPr>
        <w:t xml:space="preserve"> сельсовет </w:t>
      </w:r>
      <w:proofErr w:type="spellStart"/>
      <w:r w:rsidRPr="00CA1C04">
        <w:rPr>
          <w:b/>
          <w:sz w:val="26"/>
          <w:szCs w:val="26"/>
        </w:rPr>
        <w:t>Ширинского</w:t>
      </w:r>
      <w:proofErr w:type="spellEnd"/>
      <w:r w:rsidRPr="00CA1C04">
        <w:rPr>
          <w:b/>
          <w:sz w:val="26"/>
          <w:szCs w:val="26"/>
        </w:rPr>
        <w:t xml:space="preserve"> района  Республики Хакасия.</w:t>
      </w:r>
    </w:p>
    <w:p w:rsidR="00526555" w:rsidRPr="00CA1C04" w:rsidRDefault="00526555" w:rsidP="00526555">
      <w:pPr>
        <w:pStyle w:val="21"/>
        <w:ind w:firstLine="0"/>
        <w:jc w:val="both"/>
        <w:rPr>
          <w:b w:val="0"/>
          <w:sz w:val="26"/>
          <w:szCs w:val="26"/>
        </w:rPr>
      </w:pPr>
    </w:p>
    <w:p w:rsidR="00526555" w:rsidRPr="00CA1C04" w:rsidRDefault="00526555" w:rsidP="00526555">
      <w:pPr>
        <w:pStyle w:val="21"/>
        <w:ind w:firstLine="0"/>
        <w:jc w:val="both"/>
        <w:rPr>
          <w:b w:val="0"/>
          <w:sz w:val="26"/>
          <w:szCs w:val="26"/>
        </w:rPr>
      </w:pPr>
    </w:p>
    <w:p w:rsidR="00526555" w:rsidRPr="00CA1C04" w:rsidRDefault="00526555" w:rsidP="00526555">
      <w:pPr>
        <w:ind w:left="1080"/>
        <w:rPr>
          <w:b/>
          <w:sz w:val="26"/>
          <w:szCs w:val="26"/>
        </w:rPr>
      </w:pPr>
    </w:p>
    <w:p w:rsidR="00526555" w:rsidRPr="00CA1C04" w:rsidRDefault="00526555" w:rsidP="00526555">
      <w:pPr>
        <w:ind w:left="1080"/>
        <w:rPr>
          <w:b/>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096877" w:rsidP="00096877">
      <w:pPr>
        <w:jc w:val="center"/>
        <w:rPr>
          <w:sz w:val="26"/>
          <w:szCs w:val="26"/>
        </w:rPr>
      </w:pPr>
      <w:r w:rsidRPr="00CA1C04">
        <w:rPr>
          <w:sz w:val="26"/>
          <w:szCs w:val="26"/>
        </w:rPr>
        <w:t>п. ЖЕМЧУЖНЫЙ</w:t>
      </w:r>
    </w:p>
    <w:p w:rsidR="00526555" w:rsidRPr="00CA1C04" w:rsidRDefault="00526555" w:rsidP="00526555">
      <w:pPr>
        <w:jc w:val="center"/>
        <w:rPr>
          <w:sz w:val="26"/>
          <w:szCs w:val="26"/>
        </w:rPr>
      </w:pPr>
      <w:smartTag w:uri="urn:schemas-microsoft-com:office:smarttags" w:element="metricconverter">
        <w:smartTagPr>
          <w:attr w:name="ProductID" w:val="2013 г"/>
        </w:smartTagPr>
        <w:r w:rsidRPr="00CA1C04">
          <w:rPr>
            <w:sz w:val="26"/>
            <w:szCs w:val="26"/>
          </w:rPr>
          <w:t>201</w:t>
        </w:r>
        <w:r w:rsidR="00944524" w:rsidRPr="00CA1C04">
          <w:rPr>
            <w:sz w:val="26"/>
            <w:szCs w:val="26"/>
          </w:rPr>
          <w:t>3</w:t>
        </w:r>
        <w:r w:rsidRPr="00CA1C04">
          <w:rPr>
            <w:sz w:val="26"/>
            <w:szCs w:val="26"/>
          </w:rPr>
          <w:t xml:space="preserve"> г</w:t>
        </w:r>
      </w:smartTag>
      <w:r w:rsidRPr="00CA1C04">
        <w:rPr>
          <w:sz w:val="26"/>
          <w:szCs w:val="26"/>
        </w:rPr>
        <w:t>.</w:t>
      </w:r>
    </w:p>
    <w:p w:rsidR="00526555" w:rsidRPr="00CA1C04" w:rsidRDefault="00526555" w:rsidP="00526555">
      <w:pPr>
        <w:jc w:val="center"/>
        <w:rPr>
          <w:sz w:val="26"/>
          <w:szCs w:val="26"/>
        </w:rPr>
      </w:pPr>
    </w:p>
    <w:p w:rsidR="00CA1C04" w:rsidRDefault="00CA1C04" w:rsidP="00CA1C04">
      <w:pPr>
        <w:pStyle w:val="2"/>
        <w:tabs>
          <w:tab w:val="right" w:leader="dot" w:pos="9919"/>
          <w:tab w:val="right" w:leader="dot" w:pos="10243"/>
        </w:tabs>
        <w:rPr>
          <w:rFonts w:ascii="Times New Roman" w:hAnsi="Times New Roman" w:cs="Times New Roman"/>
          <w:b w:val="0"/>
          <w:bCs w:val="0"/>
          <w:i w:val="0"/>
          <w:iCs w:val="0"/>
          <w:sz w:val="26"/>
          <w:szCs w:val="26"/>
        </w:rPr>
      </w:pPr>
    </w:p>
    <w:p w:rsidR="00E46EF5" w:rsidRPr="00CA1C04" w:rsidRDefault="00E46EF5" w:rsidP="00CA1C04">
      <w:pPr>
        <w:pStyle w:val="2"/>
        <w:tabs>
          <w:tab w:val="right" w:leader="dot" w:pos="9919"/>
          <w:tab w:val="right" w:leader="dot" w:pos="10243"/>
        </w:tabs>
        <w:jc w:val="center"/>
        <w:rPr>
          <w:rFonts w:ascii="Times New Roman" w:hAnsi="Times New Roman" w:cs="Times New Roman"/>
          <w:sz w:val="26"/>
          <w:szCs w:val="26"/>
        </w:rPr>
      </w:pPr>
      <w:r w:rsidRPr="00CA1C04">
        <w:rPr>
          <w:rFonts w:ascii="Times New Roman" w:hAnsi="Times New Roman" w:cs="Times New Roman"/>
          <w:sz w:val="26"/>
          <w:szCs w:val="26"/>
        </w:rPr>
        <w:t>ОГЛАВЛЕНИЕ</w:t>
      </w:r>
    </w:p>
    <w:p w:rsidR="00E46EF5" w:rsidRPr="00CA1C04" w:rsidRDefault="00E46EF5" w:rsidP="00E46EF5">
      <w:pP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7"/>
        <w:gridCol w:w="8666"/>
      </w:tblGrid>
      <w:tr w:rsidR="00F23C99" w:rsidRPr="00CA1C04">
        <w:tc>
          <w:tcPr>
            <w:tcW w:w="982" w:type="dxa"/>
          </w:tcPr>
          <w:p w:rsidR="00F23C99" w:rsidRPr="00CA1C04" w:rsidRDefault="00F23C99" w:rsidP="000C0709">
            <w:pPr>
              <w:jc w:val="center"/>
              <w:rPr>
                <w:sz w:val="26"/>
                <w:szCs w:val="26"/>
              </w:rPr>
            </w:pPr>
            <w:r w:rsidRPr="00CA1C04">
              <w:rPr>
                <w:sz w:val="26"/>
                <w:szCs w:val="26"/>
              </w:rPr>
              <w:t>№ раздела</w:t>
            </w:r>
          </w:p>
        </w:tc>
        <w:tc>
          <w:tcPr>
            <w:tcW w:w="8666" w:type="dxa"/>
          </w:tcPr>
          <w:p w:rsidR="00F23C99" w:rsidRPr="00CA1C04" w:rsidRDefault="00F23C99" w:rsidP="000C0709">
            <w:pPr>
              <w:jc w:val="center"/>
              <w:rPr>
                <w:b/>
                <w:sz w:val="26"/>
                <w:szCs w:val="26"/>
              </w:rPr>
            </w:pPr>
            <w:r w:rsidRPr="00CA1C04">
              <w:rPr>
                <w:b/>
                <w:sz w:val="26"/>
                <w:szCs w:val="26"/>
              </w:rPr>
              <w:t>Конкурсная документация</w:t>
            </w:r>
          </w:p>
        </w:tc>
      </w:tr>
      <w:tr w:rsidR="00F23C99" w:rsidRPr="00CA1C04">
        <w:tc>
          <w:tcPr>
            <w:tcW w:w="982" w:type="dxa"/>
          </w:tcPr>
          <w:p w:rsidR="00F23C99" w:rsidRPr="00CA1C04" w:rsidRDefault="00F23C99" w:rsidP="000C0709">
            <w:pPr>
              <w:jc w:val="center"/>
              <w:rPr>
                <w:sz w:val="26"/>
                <w:szCs w:val="26"/>
              </w:rPr>
            </w:pPr>
            <w:r w:rsidRPr="00CA1C04">
              <w:rPr>
                <w:sz w:val="26"/>
                <w:szCs w:val="26"/>
              </w:rPr>
              <w:t>Ι</w:t>
            </w:r>
          </w:p>
        </w:tc>
        <w:tc>
          <w:tcPr>
            <w:tcW w:w="8666" w:type="dxa"/>
          </w:tcPr>
          <w:p w:rsidR="00F23C99" w:rsidRPr="00CA1C04" w:rsidRDefault="00F23C99" w:rsidP="000C0709">
            <w:pPr>
              <w:rPr>
                <w:b/>
                <w:sz w:val="26"/>
                <w:szCs w:val="26"/>
              </w:rPr>
            </w:pPr>
            <w:r w:rsidRPr="00CA1C04">
              <w:rPr>
                <w:b/>
                <w:sz w:val="26"/>
                <w:szCs w:val="26"/>
              </w:rPr>
              <w:t>Извещение</w:t>
            </w:r>
          </w:p>
        </w:tc>
      </w:tr>
      <w:tr w:rsidR="00F23C99" w:rsidRPr="00CA1C04">
        <w:tc>
          <w:tcPr>
            <w:tcW w:w="982" w:type="dxa"/>
          </w:tcPr>
          <w:p w:rsidR="00F23C99" w:rsidRPr="00CA1C04" w:rsidRDefault="00B33F20" w:rsidP="000C0709">
            <w:pPr>
              <w:jc w:val="center"/>
              <w:rPr>
                <w:sz w:val="26"/>
                <w:szCs w:val="26"/>
                <w:lang w:val="en-US"/>
              </w:rPr>
            </w:pPr>
            <w:r w:rsidRPr="00CA1C04">
              <w:rPr>
                <w:sz w:val="26"/>
                <w:szCs w:val="26"/>
                <w:lang w:val="en-US"/>
              </w:rPr>
              <w:t>II</w:t>
            </w:r>
          </w:p>
        </w:tc>
        <w:tc>
          <w:tcPr>
            <w:tcW w:w="8666" w:type="dxa"/>
          </w:tcPr>
          <w:p w:rsidR="00F23C99" w:rsidRPr="00CA1C04" w:rsidRDefault="00F23C99" w:rsidP="000C0709">
            <w:pPr>
              <w:rPr>
                <w:b/>
                <w:sz w:val="26"/>
                <w:szCs w:val="26"/>
              </w:rPr>
            </w:pPr>
            <w:r w:rsidRPr="00CA1C04">
              <w:rPr>
                <w:b/>
                <w:sz w:val="26"/>
                <w:szCs w:val="26"/>
              </w:rPr>
              <w:t>Конкурсная документация</w:t>
            </w:r>
          </w:p>
          <w:p w:rsidR="00F23C99" w:rsidRPr="00CA1C04" w:rsidRDefault="00F23C99" w:rsidP="000C0709">
            <w:pPr>
              <w:rPr>
                <w:sz w:val="26"/>
                <w:szCs w:val="26"/>
              </w:rPr>
            </w:pPr>
            <w:r w:rsidRPr="00CA1C04">
              <w:rPr>
                <w:sz w:val="26"/>
                <w:szCs w:val="26"/>
              </w:rPr>
              <w:t>в том числе:</w:t>
            </w:r>
          </w:p>
        </w:tc>
      </w:tr>
      <w:tr w:rsidR="00F23C99" w:rsidRPr="00CA1C04">
        <w:tc>
          <w:tcPr>
            <w:tcW w:w="982" w:type="dxa"/>
          </w:tcPr>
          <w:p w:rsidR="00F23C99" w:rsidRPr="00CA1C04" w:rsidRDefault="00F23C99" w:rsidP="000C0709">
            <w:pPr>
              <w:jc w:val="center"/>
              <w:rPr>
                <w:sz w:val="26"/>
                <w:szCs w:val="26"/>
              </w:rPr>
            </w:pPr>
            <w:r w:rsidRPr="00CA1C04">
              <w:rPr>
                <w:sz w:val="26"/>
                <w:szCs w:val="26"/>
              </w:rPr>
              <w:t>1.</w:t>
            </w:r>
          </w:p>
        </w:tc>
        <w:tc>
          <w:tcPr>
            <w:tcW w:w="8666" w:type="dxa"/>
          </w:tcPr>
          <w:p w:rsidR="00F23C99" w:rsidRPr="00CA1C04" w:rsidRDefault="00F23C99" w:rsidP="000C0709">
            <w:pPr>
              <w:rPr>
                <w:sz w:val="26"/>
                <w:szCs w:val="26"/>
              </w:rPr>
            </w:pPr>
            <w:r w:rsidRPr="00CA1C04">
              <w:rPr>
                <w:sz w:val="26"/>
                <w:szCs w:val="26"/>
              </w:rPr>
              <w:t>Законодательное регулирование</w:t>
            </w:r>
          </w:p>
        </w:tc>
      </w:tr>
      <w:tr w:rsidR="00F23C99" w:rsidRPr="00CA1C04">
        <w:tc>
          <w:tcPr>
            <w:tcW w:w="982" w:type="dxa"/>
          </w:tcPr>
          <w:p w:rsidR="00F23C99" w:rsidRPr="00CA1C04" w:rsidRDefault="00F23C99" w:rsidP="000C0709">
            <w:pPr>
              <w:jc w:val="center"/>
              <w:rPr>
                <w:sz w:val="26"/>
                <w:szCs w:val="26"/>
              </w:rPr>
            </w:pPr>
            <w:r w:rsidRPr="00CA1C04">
              <w:rPr>
                <w:sz w:val="26"/>
                <w:szCs w:val="26"/>
              </w:rPr>
              <w:t>2.</w:t>
            </w:r>
          </w:p>
        </w:tc>
        <w:tc>
          <w:tcPr>
            <w:tcW w:w="8666" w:type="dxa"/>
          </w:tcPr>
          <w:p w:rsidR="00F23C99" w:rsidRPr="00CA1C04" w:rsidRDefault="00F23C99" w:rsidP="000C0709">
            <w:pPr>
              <w:rPr>
                <w:sz w:val="26"/>
                <w:szCs w:val="26"/>
              </w:rPr>
            </w:pPr>
            <w:r w:rsidRPr="00CA1C04">
              <w:rPr>
                <w:sz w:val="26"/>
                <w:szCs w:val="26"/>
              </w:rPr>
              <w:t>Организатор конкурса</w:t>
            </w:r>
          </w:p>
        </w:tc>
      </w:tr>
      <w:tr w:rsidR="00F23C99" w:rsidRPr="00CA1C04">
        <w:tc>
          <w:tcPr>
            <w:tcW w:w="982" w:type="dxa"/>
          </w:tcPr>
          <w:p w:rsidR="00F23C99" w:rsidRPr="00CA1C04" w:rsidRDefault="00F23C99" w:rsidP="000C0709">
            <w:pPr>
              <w:jc w:val="center"/>
              <w:rPr>
                <w:sz w:val="26"/>
                <w:szCs w:val="26"/>
              </w:rPr>
            </w:pPr>
            <w:r w:rsidRPr="00CA1C04">
              <w:rPr>
                <w:sz w:val="26"/>
                <w:szCs w:val="26"/>
              </w:rPr>
              <w:t>3.</w:t>
            </w:r>
          </w:p>
        </w:tc>
        <w:tc>
          <w:tcPr>
            <w:tcW w:w="8666" w:type="dxa"/>
          </w:tcPr>
          <w:p w:rsidR="00F23C99" w:rsidRPr="00CA1C04" w:rsidRDefault="00F23C99" w:rsidP="000C0709">
            <w:pPr>
              <w:rPr>
                <w:sz w:val="26"/>
                <w:szCs w:val="26"/>
              </w:rPr>
            </w:pPr>
            <w:r w:rsidRPr="00CA1C04">
              <w:rPr>
                <w:sz w:val="26"/>
                <w:szCs w:val="26"/>
              </w:rPr>
              <w:t>Конкурсная комиссия</w:t>
            </w:r>
          </w:p>
        </w:tc>
      </w:tr>
      <w:tr w:rsidR="00F23C99" w:rsidRPr="00CA1C04">
        <w:tc>
          <w:tcPr>
            <w:tcW w:w="982" w:type="dxa"/>
          </w:tcPr>
          <w:p w:rsidR="00F23C99" w:rsidRPr="00CA1C04" w:rsidRDefault="00F23C99" w:rsidP="000C0709">
            <w:pPr>
              <w:jc w:val="center"/>
              <w:rPr>
                <w:sz w:val="26"/>
                <w:szCs w:val="26"/>
              </w:rPr>
            </w:pPr>
            <w:r w:rsidRPr="00CA1C04">
              <w:rPr>
                <w:sz w:val="26"/>
                <w:szCs w:val="26"/>
              </w:rPr>
              <w:t>4.</w:t>
            </w:r>
          </w:p>
        </w:tc>
        <w:tc>
          <w:tcPr>
            <w:tcW w:w="8666" w:type="dxa"/>
          </w:tcPr>
          <w:p w:rsidR="00F23C99" w:rsidRPr="00CA1C04" w:rsidRDefault="00F23C99" w:rsidP="000C0709">
            <w:pPr>
              <w:rPr>
                <w:sz w:val="26"/>
                <w:szCs w:val="26"/>
              </w:rPr>
            </w:pPr>
            <w:r w:rsidRPr="00CA1C04">
              <w:rPr>
                <w:sz w:val="26"/>
                <w:szCs w:val="26"/>
              </w:rPr>
              <w:t xml:space="preserve">Требования к участникам конкурса  </w:t>
            </w:r>
          </w:p>
        </w:tc>
      </w:tr>
      <w:tr w:rsidR="00F23C99" w:rsidRPr="00CA1C04">
        <w:tc>
          <w:tcPr>
            <w:tcW w:w="982" w:type="dxa"/>
          </w:tcPr>
          <w:p w:rsidR="00F23C99" w:rsidRPr="00CA1C04" w:rsidRDefault="00F23C99" w:rsidP="000C0709">
            <w:pPr>
              <w:jc w:val="center"/>
              <w:rPr>
                <w:sz w:val="26"/>
                <w:szCs w:val="26"/>
              </w:rPr>
            </w:pPr>
            <w:r w:rsidRPr="00CA1C04">
              <w:rPr>
                <w:sz w:val="26"/>
                <w:szCs w:val="26"/>
              </w:rPr>
              <w:t>5.</w:t>
            </w:r>
          </w:p>
        </w:tc>
        <w:tc>
          <w:tcPr>
            <w:tcW w:w="8666" w:type="dxa"/>
          </w:tcPr>
          <w:p w:rsidR="00F23C99" w:rsidRPr="00CA1C04" w:rsidRDefault="00F23C99" w:rsidP="000C0709">
            <w:pPr>
              <w:rPr>
                <w:sz w:val="26"/>
                <w:szCs w:val="26"/>
              </w:rPr>
            </w:pPr>
            <w:r w:rsidRPr="00CA1C04">
              <w:rPr>
                <w:bCs/>
                <w:sz w:val="26"/>
                <w:szCs w:val="26"/>
              </w:rPr>
              <w:t>Условия допуска к участию в конкурсе</w:t>
            </w:r>
          </w:p>
        </w:tc>
      </w:tr>
      <w:tr w:rsidR="00F23C99" w:rsidRPr="00CA1C04">
        <w:tc>
          <w:tcPr>
            <w:tcW w:w="982" w:type="dxa"/>
          </w:tcPr>
          <w:p w:rsidR="00F23C99" w:rsidRPr="00CA1C04" w:rsidRDefault="00F23C99" w:rsidP="000C0709">
            <w:pPr>
              <w:jc w:val="center"/>
              <w:rPr>
                <w:sz w:val="26"/>
                <w:szCs w:val="26"/>
              </w:rPr>
            </w:pPr>
            <w:r w:rsidRPr="00CA1C04">
              <w:rPr>
                <w:sz w:val="26"/>
                <w:szCs w:val="26"/>
              </w:rPr>
              <w:t>6.</w:t>
            </w:r>
          </w:p>
        </w:tc>
        <w:tc>
          <w:tcPr>
            <w:tcW w:w="8666" w:type="dxa"/>
          </w:tcPr>
          <w:p w:rsidR="00F23C99" w:rsidRPr="00CA1C04" w:rsidRDefault="00F23C99" w:rsidP="000C0709">
            <w:pPr>
              <w:rPr>
                <w:sz w:val="26"/>
                <w:szCs w:val="26"/>
              </w:rPr>
            </w:pPr>
            <w:r w:rsidRPr="00CA1C04">
              <w:rPr>
                <w:bCs/>
                <w:sz w:val="26"/>
                <w:szCs w:val="26"/>
              </w:rPr>
              <w:t>Информационное обеспечение конкурсов или аукционов</w:t>
            </w:r>
          </w:p>
        </w:tc>
      </w:tr>
      <w:tr w:rsidR="00F23C99" w:rsidRPr="00CA1C04">
        <w:tc>
          <w:tcPr>
            <w:tcW w:w="982" w:type="dxa"/>
          </w:tcPr>
          <w:p w:rsidR="00F23C99" w:rsidRPr="00CA1C04" w:rsidRDefault="00860C8F" w:rsidP="000C0709">
            <w:pPr>
              <w:jc w:val="center"/>
              <w:rPr>
                <w:sz w:val="26"/>
                <w:szCs w:val="26"/>
              </w:rPr>
            </w:pPr>
            <w:r w:rsidRPr="00CA1C04">
              <w:rPr>
                <w:sz w:val="26"/>
                <w:szCs w:val="26"/>
              </w:rPr>
              <w:t>7</w:t>
            </w:r>
            <w:r w:rsidR="00F23C99" w:rsidRPr="00CA1C04">
              <w:rPr>
                <w:sz w:val="26"/>
                <w:szCs w:val="26"/>
              </w:rPr>
              <w:t>.</w:t>
            </w:r>
          </w:p>
        </w:tc>
        <w:tc>
          <w:tcPr>
            <w:tcW w:w="8666" w:type="dxa"/>
          </w:tcPr>
          <w:p w:rsidR="00F23C99" w:rsidRPr="00CA1C04" w:rsidRDefault="00F23C99" w:rsidP="000C0709">
            <w:pPr>
              <w:rPr>
                <w:sz w:val="26"/>
                <w:szCs w:val="26"/>
              </w:rPr>
            </w:pPr>
            <w:r w:rsidRPr="00CA1C04">
              <w:rPr>
                <w:bCs/>
                <w:sz w:val="26"/>
                <w:szCs w:val="26"/>
              </w:rPr>
              <w:t xml:space="preserve">Порядок предоставления конкурсной документации   </w:t>
            </w:r>
          </w:p>
        </w:tc>
      </w:tr>
      <w:tr w:rsidR="00F23C99" w:rsidRPr="00CA1C04">
        <w:tc>
          <w:tcPr>
            <w:tcW w:w="982" w:type="dxa"/>
          </w:tcPr>
          <w:p w:rsidR="00F23C99" w:rsidRPr="00CA1C04" w:rsidRDefault="00860C8F" w:rsidP="000C0709">
            <w:pPr>
              <w:jc w:val="center"/>
              <w:rPr>
                <w:sz w:val="26"/>
                <w:szCs w:val="26"/>
              </w:rPr>
            </w:pPr>
            <w:r w:rsidRPr="00CA1C04">
              <w:rPr>
                <w:sz w:val="26"/>
                <w:szCs w:val="26"/>
              </w:rPr>
              <w:t>8</w:t>
            </w:r>
            <w:r w:rsidR="00F23C99" w:rsidRPr="00CA1C04">
              <w:rPr>
                <w:sz w:val="26"/>
                <w:szCs w:val="26"/>
              </w:rPr>
              <w:t>.</w:t>
            </w:r>
          </w:p>
        </w:tc>
        <w:tc>
          <w:tcPr>
            <w:tcW w:w="8666" w:type="dxa"/>
          </w:tcPr>
          <w:p w:rsidR="00F23C99" w:rsidRPr="00CA1C04" w:rsidRDefault="00F23C99" w:rsidP="000C0709">
            <w:pPr>
              <w:rPr>
                <w:sz w:val="26"/>
                <w:szCs w:val="26"/>
              </w:rPr>
            </w:pPr>
            <w:r w:rsidRPr="00CA1C04">
              <w:rPr>
                <w:bCs/>
                <w:sz w:val="26"/>
                <w:szCs w:val="26"/>
              </w:rPr>
              <w:t xml:space="preserve">Разъяснение положений конкурсной документации и внесение в нее изменений </w:t>
            </w:r>
          </w:p>
        </w:tc>
      </w:tr>
      <w:tr w:rsidR="00F23C99" w:rsidRPr="00CA1C04">
        <w:tc>
          <w:tcPr>
            <w:tcW w:w="982" w:type="dxa"/>
          </w:tcPr>
          <w:p w:rsidR="00F23C99" w:rsidRPr="00CA1C04" w:rsidRDefault="00860C8F" w:rsidP="000C0709">
            <w:pPr>
              <w:jc w:val="center"/>
              <w:rPr>
                <w:sz w:val="26"/>
                <w:szCs w:val="26"/>
              </w:rPr>
            </w:pPr>
            <w:r w:rsidRPr="00CA1C04">
              <w:rPr>
                <w:sz w:val="26"/>
                <w:szCs w:val="26"/>
              </w:rPr>
              <w:t>9</w:t>
            </w:r>
            <w:r w:rsidR="00F23C99" w:rsidRPr="00CA1C04">
              <w:rPr>
                <w:sz w:val="26"/>
                <w:szCs w:val="26"/>
              </w:rPr>
              <w:t>.</w:t>
            </w:r>
          </w:p>
        </w:tc>
        <w:tc>
          <w:tcPr>
            <w:tcW w:w="8666" w:type="dxa"/>
          </w:tcPr>
          <w:p w:rsidR="00F23C99" w:rsidRPr="00CA1C04" w:rsidRDefault="00F23C99" w:rsidP="000C0709">
            <w:pPr>
              <w:rPr>
                <w:sz w:val="26"/>
                <w:szCs w:val="26"/>
              </w:rPr>
            </w:pPr>
            <w:r w:rsidRPr="00CA1C04">
              <w:rPr>
                <w:bCs/>
                <w:sz w:val="26"/>
                <w:szCs w:val="26"/>
              </w:rPr>
              <w:t>Порядок подачи заявок на участие в конкурсе</w:t>
            </w:r>
          </w:p>
        </w:tc>
      </w:tr>
      <w:tr w:rsidR="00F23C99" w:rsidRPr="00CA1C04">
        <w:tc>
          <w:tcPr>
            <w:tcW w:w="982" w:type="dxa"/>
          </w:tcPr>
          <w:p w:rsidR="00F23C99" w:rsidRPr="00CA1C04" w:rsidRDefault="00F23C99" w:rsidP="000C0709">
            <w:pPr>
              <w:jc w:val="center"/>
              <w:rPr>
                <w:sz w:val="26"/>
                <w:szCs w:val="26"/>
              </w:rPr>
            </w:pPr>
            <w:r w:rsidRPr="00CA1C04">
              <w:rPr>
                <w:sz w:val="26"/>
                <w:szCs w:val="26"/>
              </w:rPr>
              <w:t>1</w:t>
            </w:r>
            <w:r w:rsidR="00860C8F" w:rsidRPr="00CA1C04">
              <w:rPr>
                <w:sz w:val="26"/>
                <w:szCs w:val="26"/>
              </w:rPr>
              <w:t>0</w:t>
            </w:r>
            <w:r w:rsidRPr="00CA1C04">
              <w:rPr>
                <w:sz w:val="26"/>
                <w:szCs w:val="26"/>
              </w:rPr>
              <w:t>.</w:t>
            </w:r>
          </w:p>
        </w:tc>
        <w:tc>
          <w:tcPr>
            <w:tcW w:w="8666" w:type="dxa"/>
          </w:tcPr>
          <w:p w:rsidR="00F23C99" w:rsidRPr="00CA1C04" w:rsidRDefault="00F23C99" w:rsidP="000C0709">
            <w:pPr>
              <w:rPr>
                <w:bCs/>
                <w:sz w:val="26"/>
                <w:szCs w:val="26"/>
              </w:rPr>
            </w:pPr>
            <w:r w:rsidRPr="00CA1C04">
              <w:rPr>
                <w:bCs/>
                <w:sz w:val="26"/>
                <w:szCs w:val="26"/>
              </w:rPr>
              <w:t>Порядок вскрытия конвертов с заявками на участие в конкурсе и открытия доступа поданных в форме электронных документов заявкам на участие в конкурсе</w:t>
            </w:r>
          </w:p>
        </w:tc>
      </w:tr>
      <w:tr w:rsidR="00F23C99" w:rsidRPr="00CA1C04">
        <w:tc>
          <w:tcPr>
            <w:tcW w:w="982" w:type="dxa"/>
          </w:tcPr>
          <w:p w:rsidR="00F23C99" w:rsidRPr="00CA1C04" w:rsidRDefault="00F23C99" w:rsidP="000C0709">
            <w:pPr>
              <w:jc w:val="center"/>
              <w:rPr>
                <w:sz w:val="26"/>
                <w:szCs w:val="26"/>
              </w:rPr>
            </w:pPr>
            <w:r w:rsidRPr="00CA1C04">
              <w:rPr>
                <w:sz w:val="26"/>
                <w:szCs w:val="26"/>
              </w:rPr>
              <w:t>1</w:t>
            </w:r>
            <w:r w:rsidR="00860C8F" w:rsidRPr="00CA1C04">
              <w:rPr>
                <w:sz w:val="26"/>
                <w:szCs w:val="26"/>
              </w:rPr>
              <w:t>1</w:t>
            </w:r>
            <w:r w:rsidRPr="00CA1C04">
              <w:rPr>
                <w:sz w:val="26"/>
                <w:szCs w:val="26"/>
              </w:rPr>
              <w:t>.</w:t>
            </w:r>
          </w:p>
        </w:tc>
        <w:tc>
          <w:tcPr>
            <w:tcW w:w="8666" w:type="dxa"/>
          </w:tcPr>
          <w:p w:rsidR="00F23C99" w:rsidRPr="00CA1C04" w:rsidRDefault="00F23C99" w:rsidP="000C0709">
            <w:pPr>
              <w:rPr>
                <w:sz w:val="26"/>
                <w:szCs w:val="26"/>
              </w:rPr>
            </w:pPr>
            <w:r w:rsidRPr="00CA1C04">
              <w:rPr>
                <w:bCs/>
                <w:sz w:val="26"/>
                <w:szCs w:val="26"/>
              </w:rPr>
              <w:t>Порядок рассмотрения заявок на участие в конкурсе</w:t>
            </w:r>
          </w:p>
        </w:tc>
      </w:tr>
      <w:tr w:rsidR="00F23C99" w:rsidRPr="00CA1C04">
        <w:tc>
          <w:tcPr>
            <w:tcW w:w="982" w:type="dxa"/>
          </w:tcPr>
          <w:p w:rsidR="00F23C99" w:rsidRPr="00CA1C04" w:rsidRDefault="00F23C99" w:rsidP="000C0709">
            <w:pPr>
              <w:jc w:val="center"/>
              <w:rPr>
                <w:sz w:val="26"/>
                <w:szCs w:val="26"/>
              </w:rPr>
            </w:pPr>
            <w:r w:rsidRPr="00CA1C04">
              <w:rPr>
                <w:sz w:val="26"/>
                <w:szCs w:val="26"/>
              </w:rPr>
              <w:t>1</w:t>
            </w:r>
            <w:r w:rsidR="00860C8F" w:rsidRPr="00CA1C04">
              <w:rPr>
                <w:sz w:val="26"/>
                <w:szCs w:val="26"/>
              </w:rPr>
              <w:t>2</w:t>
            </w:r>
            <w:r w:rsidRPr="00CA1C04">
              <w:rPr>
                <w:sz w:val="26"/>
                <w:szCs w:val="26"/>
              </w:rPr>
              <w:t>.</w:t>
            </w:r>
          </w:p>
        </w:tc>
        <w:tc>
          <w:tcPr>
            <w:tcW w:w="8666" w:type="dxa"/>
          </w:tcPr>
          <w:p w:rsidR="00F23C99" w:rsidRPr="00CA1C04" w:rsidRDefault="00F23C99" w:rsidP="000C0709">
            <w:pPr>
              <w:rPr>
                <w:sz w:val="26"/>
                <w:szCs w:val="26"/>
              </w:rPr>
            </w:pPr>
            <w:r w:rsidRPr="00CA1C04">
              <w:rPr>
                <w:bCs/>
                <w:sz w:val="26"/>
                <w:szCs w:val="26"/>
              </w:rPr>
              <w:t>Оценка и сопоставление заявок на участие в конкурсе</w:t>
            </w:r>
          </w:p>
        </w:tc>
      </w:tr>
      <w:tr w:rsidR="00F23C99" w:rsidRPr="00CA1C04">
        <w:tc>
          <w:tcPr>
            <w:tcW w:w="982" w:type="dxa"/>
          </w:tcPr>
          <w:p w:rsidR="00F23C99" w:rsidRPr="00CA1C04" w:rsidRDefault="00F23C99" w:rsidP="000C0709">
            <w:pPr>
              <w:jc w:val="center"/>
              <w:rPr>
                <w:sz w:val="26"/>
                <w:szCs w:val="26"/>
              </w:rPr>
            </w:pPr>
            <w:r w:rsidRPr="00CA1C04">
              <w:rPr>
                <w:sz w:val="26"/>
                <w:szCs w:val="26"/>
              </w:rPr>
              <w:t>1</w:t>
            </w:r>
            <w:r w:rsidR="00860C8F" w:rsidRPr="00CA1C04">
              <w:rPr>
                <w:sz w:val="26"/>
                <w:szCs w:val="26"/>
              </w:rPr>
              <w:t>3</w:t>
            </w:r>
            <w:r w:rsidRPr="00CA1C04">
              <w:rPr>
                <w:sz w:val="26"/>
                <w:szCs w:val="26"/>
              </w:rPr>
              <w:t>.</w:t>
            </w:r>
          </w:p>
        </w:tc>
        <w:tc>
          <w:tcPr>
            <w:tcW w:w="8666" w:type="dxa"/>
          </w:tcPr>
          <w:p w:rsidR="00F23C99" w:rsidRPr="00CA1C04" w:rsidRDefault="00F23C99" w:rsidP="000C0709">
            <w:pPr>
              <w:rPr>
                <w:sz w:val="26"/>
                <w:szCs w:val="26"/>
              </w:rPr>
            </w:pPr>
            <w:r w:rsidRPr="00CA1C04">
              <w:rPr>
                <w:bCs/>
                <w:sz w:val="26"/>
                <w:szCs w:val="26"/>
              </w:rPr>
              <w:t>Заключение договора по результатам проведения конкурса</w:t>
            </w:r>
          </w:p>
        </w:tc>
      </w:tr>
      <w:tr w:rsidR="00F23C99" w:rsidRPr="00CA1C04">
        <w:tc>
          <w:tcPr>
            <w:tcW w:w="982" w:type="dxa"/>
          </w:tcPr>
          <w:p w:rsidR="00F23C99" w:rsidRPr="00CA1C04" w:rsidRDefault="00F23C99" w:rsidP="000C0709">
            <w:pPr>
              <w:jc w:val="center"/>
              <w:rPr>
                <w:sz w:val="26"/>
                <w:szCs w:val="26"/>
              </w:rPr>
            </w:pPr>
          </w:p>
        </w:tc>
        <w:tc>
          <w:tcPr>
            <w:tcW w:w="8666" w:type="dxa"/>
          </w:tcPr>
          <w:p w:rsidR="00F23C99" w:rsidRPr="00CA1C04" w:rsidRDefault="00F23C99" w:rsidP="000C0709">
            <w:pPr>
              <w:rPr>
                <w:bCs/>
                <w:sz w:val="26"/>
                <w:szCs w:val="26"/>
                <w:lang w:eastAsia="ru-RU"/>
              </w:rPr>
            </w:pPr>
            <w:r w:rsidRPr="00CA1C04">
              <w:rPr>
                <w:sz w:val="26"/>
                <w:szCs w:val="26"/>
              </w:rPr>
              <w:t xml:space="preserve">- (приложение № </w:t>
            </w:r>
            <w:r w:rsidR="00860C8F" w:rsidRPr="00CA1C04">
              <w:rPr>
                <w:sz w:val="26"/>
                <w:szCs w:val="26"/>
              </w:rPr>
              <w:t>3</w:t>
            </w:r>
            <w:r w:rsidRPr="00CA1C04">
              <w:rPr>
                <w:sz w:val="26"/>
                <w:szCs w:val="26"/>
              </w:rPr>
              <w:t xml:space="preserve">)  Порядок проведения осмотров </w:t>
            </w:r>
            <w:r w:rsidR="00860C8F" w:rsidRPr="00CA1C04">
              <w:rPr>
                <w:sz w:val="26"/>
                <w:szCs w:val="26"/>
              </w:rPr>
              <w:t xml:space="preserve">объектов </w:t>
            </w:r>
            <w:r w:rsidRPr="00CA1C04">
              <w:rPr>
                <w:sz w:val="26"/>
                <w:szCs w:val="26"/>
              </w:rPr>
              <w:t>муниципального имущества</w:t>
            </w:r>
            <w:r w:rsidR="00860C8F" w:rsidRPr="00CA1C04">
              <w:rPr>
                <w:sz w:val="26"/>
                <w:szCs w:val="26"/>
              </w:rPr>
              <w:t>.</w:t>
            </w:r>
          </w:p>
        </w:tc>
      </w:tr>
      <w:tr w:rsidR="00F23C99" w:rsidRPr="00CA1C04">
        <w:tc>
          <w:tcPr>
            <w:tcW w:w="982" w:type="dxa"/>
          </w:tcPr>
          <w:p w:rsidR="00F23C99" w:rsidRPr="00CA1C04" w:rsidRDefault="009A7A71" w:rsidP="000C0709">
            <w:pPr>
              <w:jc w:val="center"/>
              <w:rPr>
                <w:b/>
                <w:sz w:val="26"/>
                <w:szCs w:val="26"/>
              </w:rPr>
            </w:pPr>
            <w:r w:rsidRPr="00CA1C04">
              <w:rPr>
                <w:b/>
                <w:sz w:val="26"/>
                <w:szCs w:val="26"/>
                <w:lang w:val="en-US"/>
              </w:rPr>
              <w:t>III</w:t>
            </w:r>
          </w:p>
        </w:tc>
        <w:tc>
          <w:tcPr>
            <w:tcW w:w="8666" w:type="dxa"/>
          </w:tcPr>
          <w:p w:rsidR="00F23C99" w:rsidRPr="00CA1C04" w:rsidRDefault="00F23C99" w:rsidP="000C0709">
            <w:pPr>
              <w:jc w:val="both"/>
              <w:rPr>
                <w:sz w:val="26"/>
                <w:szCs w:val="26"/>
              </w:rPr>
            </w:pPr>
            <w:r w:rsidRPr="00CA1C04">
              <w:rPr>
                <w:b/>
                <w:sz w:val="26"/>
                <w:szCs w:val="26"/>
              </w:rPr>
              <w:t>Образцы форм и документов для заполнения участниками конкурса</w:t>
            </w:r>
          </w:p>
        </w:tc>
      </w:tr>
      <w:tr w:rsidR="00F23C99" w:rsidRPr="00CA1C04">
        <w:tc>
          <w:tcPr>
            <w:tcW w:w="982" w:type="dxa"/>
          </w:tcPr>
          <w:p w:rsidR="00F23C99" w:rsidRPr="00CA1C04" w:rsidRDefault="00F23C99" w:rsidP="000C0709">
            <w:pPr>
              <w:jc w:val="center"/>
              <w:rPr>
                <w:sz w:val="26"/>
                <w:szCs w:val="26"/>
              </w:rPr>
            </w:pPr>
          </w:p>
        </w:tc>
        <w:tc>
          <w:tcPr>
            <w:tcW w:w="8666" w:type="dxa"/>
          </w:tcPr>
          <w:p w:rsidR="00F23C99" w:rsidRPr="00CA1C04" w:rsidRDefault="00F23C99" w:rsidP="000C0709">
            <w:pPr>
              <w:jc w:val="both"/>
              <w:rPr>
                <w:sz w:val="26"/>
                <w:szCs w:val="26"/>
              </w:rPr>
            </w:pPr>
            <w:r w:rsidRPr="00CA1C04">
              <w:rPr>
                <w:sz w:val="26"/>
                <w:szCs w:val="26"/>
              </w:rPr>
              <w:t xml:space="preserve">Форма </w:t>
            </w:r>
            <w:r w:rsidR="00905E1E" w:rsidRPr="00CA1C04">
              <w:rPr>
                <w:sz w:val="26"/>
                <w:szCs w:val="26"/>
              </w:rPr>
              <w:t xml:space="preserve">конкурсной </w:t>
            </w:r>
            <w:proofErr w:type="spellStart"/>
            <w:r w:rsidRPr="00CA1C04">
              <w:rPr>
                <w:sz w:val="26"/>
                <w:szCs w:val="26"/>
              </w:rPr>
              <w:t>заявк</w:t>
            </w:r>
            <w:r w:rsidR="00905E1E" w:rsidRPr="00CA1C04">
              <w:rPr>
                <w:sz w:val="26"/>
                <w:szCs w:val="26"/>
              </w:rPr>
              <w:t>ипо</w:t>
            </w:r>
            <w:proofErr w:type="spellEnd"/>
            <w:r w:rsidR="00905E1E" w:rsidRPr="00CA1C04">
              <w:rPr>
                <w:sz w:val="26"/>
                <w:szCs w:val="26"/>
              </w:rPr>
              <w:t xml:space="preserve"> лоту №</w:t>
            </w:r>
          </w:p>
        </w:tc>
      </w:tr>
      <w:tr w:rsidR="00F23C99" w:rsidRPr="00CA1C04">
        <w:tc>
          <w:tcPr>
            <w:tcW w:w="982" w:type="dxa"/>
          </w:tcPr>
          <w:p w:rsidR="00F23C99" w:rsidRPr="00CA1C04" w:rsidRDefault="00F23C99" w:rsidP="000C0709">
            <w:pPr>
              <w:jc w:val="center"/>
              <w:rPr>
                <w:sz w:val="26"/>
                <w:szCs w:val="26"/>
              </w:rPr>
            </w:pPr>
          </w:p>
        </w:tc>
        <w:tc>
          <w:tcPr>
            <w:tcW w:w="8666" w:type="dxa"/>
          </w:tcPr>
          <w:p w:rsidR="00F23C99" w:rsidRPr="00CA1C04" w:rsidRDefault="00F23C99" w:rsidP="000C0709">
            <w:pPr>
              <w:jc w:val="both"/>
              <w:rPr>
                <w:sz w:val="26"/>
                <w:szCs w:val="26"/>
              </w:rPr>
            </w:pPr>
            <w:r w:rsidRPr="00CA1C04">
              <w:rPr>
                <w:sz w:val="26"/>
                <w:szCs w:val="26"/>
              </w:rPr>
              <w:t>ОПИСЬ документов представляемых вместе с заявкой на участие в открытом конкурсе</w:t>
            </w:r>
          </w:p>
        </w:tc>
      </w:tr>
      <w:tr w:rsidR="00F23C99" w:rsidRPr="00CA1C04">
        <w:tc>
          <w:tcPr>
            <w:tcW w:w="982" w:type="dxa"/>
          </w:tcPr>
          <w:p w:rsidR="00F23C99" w:rsidRPr="00CA1C04" w:rsidRDefault="00F23C99" w:rsidP="000C0709">
            <w:pPr>
              <w:jc w:val="center"/>
              <w:rPr>
                <w:sz w:val="26"/>
                <w:szCs w:val="26"/>
              </w:rPr>
            </w:pPr>
          </w:p>
        </w:tc>
        <w:tc>
          <w:tcPr>
            <w:tcW w:w="8666" w:type="dxa"/>
          </w:tcPr>
          <w:p w:rsidR="00F23C99" w:rsidRPr="00CA1C04" w:rsidRDefault="00905E1E" w:rsidP="000C0709">
            <w:pPr>
              <w:jc w:val="both"/>
              <w:rPr>
                <w:sz w:val="26"/>
                <w:szCs w:val="26"/>
              </w:rPr>
            </w:pPr>
            <w:r w:rsidRPr="00CA1C04">
              <w:rPr>
                <w:sz w:val="26"/>
                <w:szCs w:val="26"/>
              </w:rPr>
              <w:t>Форма к</w:t>
            </w:r>
            <w:r w:rsidR="00F23C99" w:rsidRPr="00CA1C04">
              <w:rPr>
                <w:sz w:val="26"/>
                <w:szCs w:val="26"/>
              </w:rPr>
              <w:t>онкурсно</w:t>
            </w:r>
            <w:r w:rsidRPr="00CA1C04">
              <w:rPr>
                <w:sz w:val="26"/>
                <w:szCs w:val="26"/>
              </w:rPr>
              <w:t>го</w:t>
            </w:r>
            <w:r w:rsidR="00F23C99" w:rsidRPr="00CA1C04">
              <w:rPr>
                <w:sz w:val="26"/>
                <w:szCs w:val="26"/>
              </w:rPr>
              <w:t xml:space="preserve"> предложени</w:t>
            </w:r>
            <w:r w:rsidRPr="00CA1C04">
              <w:rPr>
                <w:sz w:val="26"/>
                <w:szCs w:val="26"/>
              </w:rPr>
              <w:t>я</w:t>
            </w:r>
            <w:r w:rsidR="00F23C99" w:rsidRPr="00CA1C04">
              <w:rPr>
                <w:sz w:val="26"/>
                <w:szCs w:val="26"/>
              </w:rPr>
              <w:t xml:space="preserve"> участника открытого конкурса</w:t>
            </w:r>
          </w:p>
        </w:tc>
      </w:tr>
      <w:tr w:rsidR="00F23C99" w:rsidRPr="00CA1C04">
        <w:trPr>
          <w:trHeight w:val="189"/>
        </w:trPr>
        <w:tc>
          <w:tcPr>
            <w:tcW w:w="982" w:type="dxa"/>
            <w:tcBorders>
              <w:right w:val="single" w:sz="2" w:space="0" w:color="auto"/>
            </w:tcBorders>
          </w:tcPr>
          <w:p w:rsidR="00F23C99" w:rsidRPr="00CA1C04" w:rsidRDefault="00F23C99" w:rsidP="000C0709">
            <w:pPr>
              <w:jc w:val="center"/>
              <w:rPr>
                <w:sz w:val="26"/>
                <w:szCs w:val="26"/>
              </w:rPr>
            </w:pPr>
          </w:p>
        </w:tc>
        <w:tc>
          <w:tcPr>
            <w:tcW w:w="8666" w:type="dxa"/>
            <w:tcBorders>
              <w:left w:val="single" w:sz="2" w:space="0" w:color="auto"/>
              <w:right w:val="single" w:sz="2" w:space="0" w:color="auto"/>
            </w:tcBorders>
          </w:tcPr>
          <w:p w:rsidR="00F23C99" w:rsidRPr="00CA1C04" w:rsidRDefault="00905E1E" w:rsidP="000C0709">
            <w:pPr>
              <w:rPr>
                <w:sz w:val="26"/>
                <w:szCs w:val="26"/>
              </w:rPr>
            </w:pPr>
            <w:r w:rsidRPr="00CA1C04">
              <w:rPr>
                <w:sz w:val="26"/>
                <w:szCs w:val="26"/>
              </w:rPr>
              <w:t>Форма анкеты участника для юридического лица</w:t>
            </w:r>
          </w:p>
        </w:tc>
      </w:tr>
      <w:tr w:rsidR="00F23C99" w:rsidRPr="00CA1C04">
        <w:tc>
          <w:tcPr>
            <w:tcW w:w="982" w:type="dxa"/>
            <w:tcBorders>
              <w:right w:val="single" w:sz="2" w:space="0" w:color="auto"/>
            </w:tcBorders>
          </w:tcPr>
          <w:p w:rsidR="00F23C99" w:rsidRPr="00CA1C04" w:rsidRDefault="00F23C99" w:rsidP="000C0709">
            <w:pPr>
              <w:jc w:val="center"/>
              <w:rPr>
                <w:sz w:val="26"/>
                <w:szCs w:val="26"/>
              </w:rPr>
            </w:pPr>
          </w:p>
        </w:tc>
        <w:tc>
          <w:tcPr>
            <w:tcW w:w="8666" w:type="dxa"/>
            <w:tcBorders>
              <w:left w:val="single" w:sz="2" w:space="0" w:color="auto"/>
              <w:right w:val="single" w:sz="2" w:space="0" w:color="auto"/>
            </w:tcBorders>
          </w:tcPr>
          <w:p w:rsidR="00F23C99" w:rsidRPr="00CA1C04" w:rsidRDefault="00905E1E" w:rsidP="000C0709">
            <w:pPr>
              <w:rPr>
                <w:sz w:val="26"/>
                <w:szCs w:val="26"/>
              </w:rPr>
            </w:pPr>
            <w:r w:rsidRPr="00CA1C04">
              <w:rPr>
                <w:sz w:val="26"/>
                <w:szCs w:val="26"/>
              </w:rPr>
              <w:t>Форма анкеты участника для физического лица</w:t>
            </w:r>
          </w:p>
        </w:tc>
      </w:tr>
      <w:tr w:rsidR="00F23C99" w:rsidRPr="00CA1C04">
        <w:tc>
          <w:tcPr>
            <w:tcW w:w="982" w:type="dxa"/>
            <w:tcBorders>
              <w:right w:val="single" w:sz="2" w:space="0" w:color="auto"/>
            </w:tcBorders>
          </w:tcPr>
          <w:p w:rsidR="00F23C99" w:rsidRPr="00CA1C04" w:rsidRDefault="00F23C99" w:rsidP="000C0709">
            <w:pPr>
              <w:jc w:val="center"/>
              <w:rPr>
                <w:sz w:val="26"/>
                <w:szCs w:val="26"/>
              </w:rPr>
            </w:pPr>
          </w:p>
        </w:tc>
        <w:tc>
          <w:tcPr>
            <w:tcW w:w="8666" w:type="dxa"/>
            <w:tcBorders>
              <w:left w:val="single" w:sz="2" w:space="0" w:color="auto"/>
              <w:right w:val="single" w:sz="2" w:space="0" w:color="auto"/>
            </w:tcBorders>
          </w:tcPr>
          <w:p w:rsidR="00F23C99" w:rsidRPr="00CA1C04" w:rsidRDefault="00F23C99" w:rsidP="000C0709">
            <w:pPr>
              <w:rPr>
                <w:sz w:val="26"/>
                <w:szCs w:val="26"/>
              </w:rPr>
            </w:pPr>
            <w:r w:rsidRPr="00CA1C04">
              <w:rPr>
                <w:sz w:val="26"/>
                <w:szCs w:val="26"/>
              </w:rPr>
              <w:t>Форма запроса на разъяснение конкурсной документации</w:t>
            </w:r>
          </w:p>
        </w:tc>
      </w:tr>
      <w:tr w:rsidR="00F23C99" w:rsidRPr="00CA1C04">
        <w:tc>
          <w:tcPr>
            <w:tcW w:w="982" w:type="dxa"/>
            <w:tcBorders>
              <w:right w:val="single" w:sz="2" w:space="0" w:color="auto"/>
            </w:tcBorders>
          </w:tcPr>
          <w:p w:rsidR="00F23C99" w:rsidRPr="00CA1C04" w:rsidRDefault="00F23C99" w:rsidP="000C0709">
            <w:pPr>
              <w:jc w:val="center"/>
              <w:rPr>
                <w:sz w:val="26"/>
                <w:szCs w:val="26"/>
              </w:rPr>
            </w:pPr>
          </w:p>
        </w:tc>
        <w:tc>
          <w:tcPr>
            <w:tcW w:w="8666" w:type="dxa"/>
            <w:tcBorders>
              <w:left w:val="single" w:sz="2" w:space="0" w:color="auto"/>
              <w:right w:val="single" w:sz="2" w:space="0" w:color="auto"/>
            </w:tcBorders>
          </w:tcPr>
          <w:p w:rsidR="00F23C99" w:rsidRPr="00CA1C04" w:rsidRDefault="00F23C99" w:rsidP="000C0709">
            <w:pPr>
              <w:rPr>
                <w:sz w:val="26"/>
                <w:szCs w:val="26"/>
              </w:rPr>
            </w:pPr>
            <w:r w:rsidRPr="00CA1C04">
              <w:rPr>
                <w:sz w:val="26"/>
                <w:szCs w:val="26"/>
              </w:rPr>
              <w:t>Форма уведомления об изменении заявки</w:t>
            </w:r>
          </w:p>
        </w:tc>
      </w:tr>
      <w:tr w:rsidR="00F23C99" w:rsidRPr="00CA1C04">
        <w:tc>
          <w:tcPr>
            <w:tcW w:w="982" w:type="dxa"/>
            <w:tcBorders>
              <w:right w:val="single" w:sz="2" w:space="0" w:color="auto"/>
            </w:tcBorders>
          </w:tcPr>
          <w:p w:rsidR="00F23C99" w:rsidRPr="00CA1C04" w:rsidRDefault="00F23C99" w:rsidP="000C0709">
            <w:pPr>
              <w:jc w:val="center"/>
              <w:rPr>
                <w:sz w:val="26"/>
                <w:szCs w:val="26"/>
              </w:rPr>
            </w:pPr>
          </w:p>
        </w:tc>
        <w:tc>
          <w:tcPr>
            <w:tcW w:w="8666" w:type="dxa"/>
            <w:tcBorders>
              <w:left w:val="single" w:sz="2" w:space="0" w:color="auto"/>
              <w:right w:val="single" w:sz="2" w:space="0" w:color="auto"/>
            </w:tcBorders>
          </w:tcPr>
          <w:p w:rsidR="00F23C99" w:rsidRPr="00CA1C04" w:rsidRDefault="00F23C99" w:rsidP="000C0709">
            <w:pPr>
              <w:rPr>
                <w:sz w:val="26"/>
                <w:szCs w:val="26"/>
              </w:rPr>
            </w:pPr>
            <w:r w:rsidRPr="00CA1C04">
              <w:rPr>
                <w:sz w:val="26"/>
                <w:szCs w:val="26"/>
              </w:rPr>
              <w:t>Форма уведомления об отзыве заявки</w:t>
            </w:r>
          </w:p>
        </w:tc>
      </w:tr>
    </w:tbl>
    <w:p w:rsidR="00B33F20" w:rsidRPr="00CA1C04" w:rsidRDefault="003B19FB" w:rsidP="00B33F20">
      <w:pPr>
        <w:rPr>
          <w:bCs/>
          <w:sz w:val="26"/>
          <w:szCs w:val="26"/>
          <w:lang w:eastAsia="ru-RU"/>
        </w:rPr>
      </w:pPr>
      <w:r w:rsidRPr="00CA1C04">
        <w:rPr>
          <w:bCs/>
          <w:sz w:val="26"/>
          <w:szCs w:val="26"/>
          <w:lang w:eastAsia="ru-RU"/>
        </w:rPr>
        <w:t xml:space="preserve">ПРОЕКТ </w:t>
      </w:r>
      <w:r w:rsidR="00B33F20" w:rsidRPr="00CA1C04">
        <w:rPr>
          <w:bCs/>
          <w:sz w:val="26"/>
          <w:szCs w:val="26"/>
          <w:lang w:eastAsia="ru-RU"/>
        </w:rPr>
        <w:t>ДОГОВОР</w:t>
      </w:r>
      <w:r w:rsidRPr="00CA1C04">
        <w:rPr>
          <w:bCs/>
          <w:sz w:val="26"/>
          <w:szCs w:val="26"/>
          <w:lang w:eastAsia="ru-RU"/>
        </w:rPr>
        <w:t>А</w:t>
      </w:r>
      <w:r w:rsidR="00B33F20" w:rsidRPr="00CA1C04">
        <w:rPr>
          <w:bCs/>
          <w:sz w:val="26"/>
          <w:szCs w:val="26"/>
          <w:lang w:eastAsia="ru-RU"/>
        </w:rPr>
        <w:t xml:space="preserve">  АРЕНДЫ  ИМУЩЕСТВА </w:t>
      </w:r>
      <w:r w:rsidRPr="00CA1C04">
        <w:rPr>
          <w:bCs/>
          <w:sz w:val="26"/>
          <w:szCs w:val="26"/>
          <w:lang w:eastAsia="ru-RU"/>
        </w:rPr>
        <w:t>(ЛОТ № 1, ЛОТ № 2</w:t>
      </w:r>
      <w:r w:rsidR="00096877" w:rsidRPr="00CA1C04">
        <w:rPr>
          <w:bCs/>
          <w:sz w:val="26"/>
          <w:szCs w:val="26"/>
          <w:lang w:eastAsia="ru-RU"/>
        </w:rPr>
        <w:t>, ЛОТ №3</w:t>
      </w:r>
      <w:r w:rsidRPr="00CA1C04">
        <w:rPr>
          <w:bCs/>
          <w:sz w:val="26"/>
          <w:szCs w:val="26"/>
          <w:lang w:eastAsia="ru-RU"/>
        </w:rPr>
        <w:t>)</w:t>
      </w:r>
    </w:p>
    <w:p w:rsidR="00E46EF5" w:rsidRPr="00CA1C04" w:rsidRDefault="00E46EF5" w:rsidP="00E46EF5">
      <w:pPr>
        <w:jc w:val="center"/>
        <w:rPr>
          <w:b/>
          <w:color w:val="000000"/>
          <w:sz w:val="26"/>
          <w:szCs w:val="26"/>
        </w:rPr>
      </w:pPr>
    </w:p>
    <w:p w:rsidR="00E46EF5" w:rsidRPr="00CA1C04" w:rsidRDefault="00E46EF5" w:rsidP="00526555">
      <w:pPr>
        <w:pStyle w:val="ConsNormal"/>
        <w:widowControl/>
        <w:ind w:right="0" w:firstLine="540"/>
        <w:jc w:val="center"/>
        <w:rPr>
          <w:rFonts w:ascii="Times New Roman" w:hAnsi="Times New Roman" w:cs="Times New Roman"/>
          <w:b/>
          <w:bCs/>
          <w:sz w:val="26"/>
          <w:szCs w:val="26"/>
        </w:rPr>
      </w:pPr>
    </w:p>
    <w:p w:rsidR="00F23C99" w:rsidRPr="00CA1C04" w:rsidRDefault="00F23C99" w:rsidP="00526555">
      <w:pPr>
        <w:pStyle w:val="ConsNormal"/>
        <w:widowControl/>
        <w:ind w:right="0" w:firstLine="540"/>
        <w:jc w:val="center"/>
        <w:rPr>
          <w:rFonts w:ascii="Times New Roman" w:hAnsi="Times New Roman" w:cs="Times New Roman"/>
          <w:b/>
          <w:bCs/>
          <w:sz w:val="26"/>
          <w:szCs w:val="26"/>
        </w:rPr>
      </w:pPr>
    </w:p>
    <w:p w:rsidR="00F23C99" w:rsidRPr="00CA1C04" w:rsidRDefault="00F23C99" w:rsidP="00526555">
      <w:pPr>
        <w:pStyle w:val="ConsNormal"/>
        <w:widowControl/>
        <w:ind w:right="0" w:firstLine="540"/>
        <w:jc w:val="center"/>
        <w:rPr>
          <w:rFonts w:ascii="Times New Roman" w:hAnsi="Times New Roman" w:cs="Times New Roman"/>
          <w:b/>
          <w:bCs/>
          <w:sz w:val="26"/>
          <w:szCs w:val="26"/>
        </w:rPr>
      </w:pPr>
    </w:p>
    <w:p w:rsidR="00F23C99" w:rsidRPr="00CA1C04" w:rsidRDefault="00F23C99" w:rsidP="00526555">
      <w:pPr>
        <w:pStyle w:val="ConsNormal"/>
        <w:widowControl/>
        <w:ind w:right="0" w:firstLine="540"/>
        <w:jc w:val="center"/>
        <w:rPr>
          <w:rFonts w:ascii="Times New Roman" w:hAnsi="Times New Roman" w:cs="Times New Roman"/>
          <w:b/>
          <w:bCs/>
          <w:sz w:val="26"/>
          <w:szCs w:val="26"/>
        </w:rPr>
      </w:pPr>
    </w:p>
    <w:p w:rsidR="003B19FB" w:rsidRPr="00CA1C04" w:rsidRDefault="003B19FB" w:rsidP="00526555">
      <w:pPr>
        <w:pStyle w:val="ConsNormal"/>
        <w:widowControl/>
        <w:ind w:right="0" w:firstLine="540"/>
        <w:jc w:val="center"/>
        <w:rPr>
          <w:rFonts w:ascii="Times New Roman" w:hAnsi="Times New Roman" w:cs="Times New Roman"/>
          <w:b/>
          <w:bCs/>
          <w:sz w:val="26"/>
          <w:szCs w:val="26"/>
        </w:rPr>
      </w:pPr>
    </w:p>
    <w:p w:rsidR="008E71E2" w:rsidRDefault="008E71E2" w:rsidP="00CA1C04">
      <w:pPr>
        <w:pStyle w:val="ConsNormal"/>
        <w:widowControl/>
        <w:ind w:right="0" w:firstLine="0"/>
        <w:rPr>
          <w:rFonts w:ascii="Times New Roman" w:hAnsi="Times New Roman" w:cs="Times New Roman"/>
          <w:b/>
          <w:bCs/>
          <w:sz w:val="26"/>
          <w:szCs w:val="26"/>
        </w:rPr>
      </w:pPr>
    </w:p>
    <w:p w:rsidR="00CA1C04" w:rsidRPr="00CA1C04" w:rsidRDefault="00CA1C04" w:rsidP="00CA1C04">
      <w:pPr>
        <w:pStyle w:val="ConsNormal"/>
        <w:widowControl/>
        <w:ind w:right="0" w:firstLine="0"/>
        <w:rPr>
          <w:rFonts w:ascii="Times New Roman" w:hAnsi="Times New Roman" w:cs="Times New Roman"/>
          <w:b/>
          <w:bCs/>
          <w:sz w:val="26"/>
          <w:szCs w:val="26"/>
        </w:rPr>
      </w:pPr>
    </w:p>
    <w:p w:rsidR="008E71E2" w:rsidRPr="00CA1C04" w:rsidRDefault="008E71E2" w:rsidP="00526555">
      <w:pPr>
        <w:pStyle w:val="ConsNormal"/>
        <w:widowControl/>
        <w:ind w:right="0" w:firstLine="540"/>
        <w:jc w:val="center"/>
        <w:rPr>
          <w:rFonts w:ascii="Times New Roman" w:hAnsi="Times New Roman" w:cs="Times New Roman"/>
          <w:b/>
          <w:bCs/>
          <w:sz w:val="26"/>
          <w:szCs w:val="26"/>
        </w:rPr>
      </w:pPr>
    </w:p>
    <w:p w:rsidR="008E71E2" w:rsidRPr="00CA1C04" w:rsidRDefault="008E71E2" w:rsidP="00526555">
      <w:pPr>
        <w:pStyle w:val="ConsNormal"/>
        <w:widowControl/>
        <w:ind w:right="0" w:firstLine="540"/>
        <w:jc w:val="center"/>
        <w:rPr>
          <w:rFonts w:ascii="Times New Roman" w:hAnsi="Times New Roman" w:cs="Times New Roman"/>
          <w:b/>
          <w:bCs/>
          <w:sz w:val="26"/>
          <w:szCs w:val="26"/>
        </w:rPr>
      </w:pPr>
    </w:p>
    <w:p w:rsidR="00F23C99" w:rsidRPr="00CA1C04" w:rsidRDefault="00F23C99" w:rsidP="003B19FB">
      <w:pPr>
        <w:pStyle w:val="ConsNormal"/>
        <w:widowControl/>
        <w:ind w:right="0" w:firstLine="0"/>
        <w:jc w:val="center"/>
        <w:rPr>
          <w:rFonts w:ascii="Times New Roman" w:hAnsi="Times New Roman" w:cs="Times New Roman"/>
          <w:b/>
          <w:bCs/>
          <w:sz w:val="26"/>
          <w:szCs w:val="26"/>
        </w:rPr>
      </w:pPr>
      <w:r w:rsidRPr="00CA1C04">
        <w:rPr>
          <w:rFonts w:ascii="Times New Roman" w:hAnsi="Times New Roman" w:cs="Times New Roman"/>
          <w:b/>
          <w:bCs/>
          <w:sz w:val="26"/>
          <w:szCs w:val="26"/>
        </w:rPr>
        <w:lastRenderedPageBreak/>
        <w:t>РАЗДЕЛ I</w:t>
      </w:r>
    </w:p>
    <w:p w:rsidR="00F23C99" w:rsidRPr="00CA1C04" w:rsidRDefault="00F23C99" w:rsidP="003B19FB">
      <w:pPr>
        <w:jc w:val="center"/>
        <w:rPr>
          <w:b/>
          <w:color w:val="000000"/>
          <w:sz w:val="26"/>
          <w:szCs w:val="26"/>
        </w:rPr>
      </w:pPr>
    </w:p>
    <w:p w:rsidR="00E76C40" w:rsidRPr="00CA1C04" w:rsidRDefault="00E76C40" w:rsidP="00E76C40">
      <w:pPr>
        <w:jc w:val="center"/>
        <w:rPr>
          <w:b/>
          <w:color w:val="000000"/>
          <w:sz w:val="26"/>
          <w:szCs w:val="26"/>
        </w:rPr>
      </w:pPr>
      <w:r w:rsidRPr="00CA1C04">
        <w:rPr>
          <w:b/>
          <w:color w:val="000000"/>
          <w:sz w:val="26"/>
          <w:szCs w:val="26"/>
        </w:rPr>
        <w:t>ИЗВЕЩЕНИЕ</w:t>
      </w:r>
    </w:p>
    <w:p w:rsidR="00E76C40" w:rsidRPr="00CA1C04" w:rsidRDefault="00E76C40" w:rsidP="00E76C40">
      <w:pPr>
        <w:jc w:val="center"/>
        <w:rPr>
          <w:b/>
          <w:color w:val="000000"/>
          <w:sz w:val="26"/>
          <w:szCs w:val="26"/>
        </w:rPr>
      </w:pPr>
    </w:p>
    <w:p w:rsidR="00E76C40" w:rsidRPr="00CA1C04" w:rsidRDefault="00E76C40" w:rsidP="00E76C40">
      <w:pPr>
        <w:shd w:val="clear" w:color="auto" w:fill="FFFFFF"/>
        <w:ind w:left="283" w:firstLine="504"/>
        <w:jc w:val="center"/>
        <w:rPr>
          <w:sz w:val="26"/>
          <w:szCs w:val="26"/>
        </w:rPr>
      </w:pPr>
      <w:r w:rsidRPr="00CA1C04">
        <w:rPr>
          <w:sz w:val="26"/>
          <w:szCs w:val="26"/>
        </w:rPr>
        <w:t xml:space="preserve">о проведении открытого конкурса на право заключения договоров аренды муниципального имущественного комплекса </w:t>
      </w:r>
      <w:r w:rsidR="00096877" w:rsidRPr="00CA1C04">
        <w:rPr>
          <w:sz w:val="26"/>
          <w:szCs w:val="26"/>
        </w:rPr>
        <w:t>м</w:t>
      </w:r>
      <w:r w:rsidRPr="00CA1C04">
        <w:rPr>
          <w:sz w:val="26"/>
          <w:szCs w:val="26"/>
        </w:rPr>
        <w:t xml:space="preserve">униципального образования </w:t>
      </w:r>
      <w:proofErr w:type="spellStart"/>
      <w:r w:rsidR="00096877" w:rsidRPr="00CA1C04">
        <w:rPr>
          <w:sz w:val="26"/>
          <w:szCs w:val="26"/>
        </w:rPr>
        <w:t>Жемчужненский</w:t>
      </w:r>
      <w:proofErr w:type="spellEnd"/>
      <w:r w:rsidRPr="00CA1C04">
        <w:rPr>
          <w:sz w:val="26"/>
          <w:szCs w:val="26"/>
        </w:rPr>
        <w:t xml:space="preserve"> сельсовет (теплоснабжения, водоснабжения</w:t>
      </w:r>
      <w:r w:rsidR="00096877" w:rsidRPr="00CA1C04">
        <w:rPr>
          <w:sz w:val="26"/>
          <w:szCs w:val="26"/>
        </w:rPr>
        <w:t>, водоотведения</w:t>
      </w:r>
      <w:r w:rsidRPr="00CA1C04">
        <w:rPr>
          <w:sz w:val="26"/>
          <w:szCs w:val="26"/>
        </w:rPr>
        <w:t>)</w:t>
      </w:r>
    </w:p>
    <w:p w:rsidR="00E76C40" w:rsidRPr="00CA1C04" w:rsidRDefault="00E76C40" w:rsidP="00E76C40">
      <w:pPr>
        <w:shd w:val="clear" w:color="auto" w:fill="FFFFFF"/>
        <w:ind w:left="283" w:firstLine="504"/>
        <w:jc w:val="center"/>
        <w:rPr>
          <w:sz w:val="26"/>
          <w:szCs w:val="26"/>
        </w:rPr>
      </w:pPr>
    </w:p>
    <w:p w:rsidR="00E76C40" w:rsidRPr="00CA1C04" w:rsidRDefault="00096877" w:rsidP="00E76C40">
      <w:pPr>
        <w:shd w:val="clear" w:color="auto" w:fill="FFFFFF"/>
        <w:tabs>
          <w:tab w:val="left" w:pos="8667"/>
        </w:tabs>
        <w:ind w:left="283" w:firstLine="504"/>
        <w:rPr>
          <w:sz w:val="26"/>
          <w:szCs w:val="26"/>
        </w:rPr>
      </w:pPr>
      <w:r w:rsidRPr="00CA1C04">
        <w:rPr>
          <w:sz w:val="26"/>
          <w:szCs w:val="26"/>
        </w:rPr>
        <w:t xml:space="preserve">п. Жемчужный                      </w:t>
      </w:r>
      <w:r w:rsidR="008747F6" w:rsidRPr="00CA1C04">
        <w:rPr>
          <w:sz w:val="26"/>
          <w:szCs w:val="26"/>
        </w:rPr>
        <w:t xml:space="preserve">               </w:t>
      </w:r>
      <w:r w:rsidR="000445DF">
        <w:rPr>
          <w:sz w:val="26"/>
          <w:szCs w:val="26"/>
        </w:rPr>
        <w:t xml:space="preserve">                         </w:t>
      </w:r>
      <w:r w:rsidR="008747F6" w:rsidRPr="00CA1C04">
        <w:rPr>
          <w:sz w:val="26"/>
          <w:szCs w:val="26"/>
        </w:rPr>
        <w:t xml:space="preserve">      </w:t>
      </w:r>
      <w:r w:rsidRPr="00CA1C04">
        <w:rPr>
          <w:sz w:val="26"/>
          <w:szCs w:val="26"/>
        </w:rPr>
        <w:t xml:space="preserve">        31</w:t>
      </w:r>
      <w:r w:rsidR="00E76C40" w:rsidRPr="00CA1C04">
        <w:rPr>
          <w:sz w:val="26"/>
          <w:szCs w:val="26"/>
        </w:rPr>
        <w:t xml:space="preserve"> октября </w:t>
      </w:r>
      <w:smartTag w:uri="urn:schemas-microsoft-com:office:smarttags" w:element="metricconverter">
        <w:smartTagPr>
          <w:attr w:name="ProductID" w:val="2013 г"/>
        </w:smartTagPr>
        <w:r w:rsidR="00E76C40" w:rsidRPr="00CA1C04">
          <w:rPr>
            <w:sz w:val="26"/>
            <w:szCs w:val="26"/>
          </w:rPr>
          <w:t>2013 г</w:t>
        </w:r>
      </w:smartTag>
      <w:r w:rsidR="00E76C40" w:rsidRPr="00CA1C04">
        <w:rPr>
          <w:sz w:val="26"/>
          <w:szCs w:val="26"/>
        </w:rPr>
        <w:t>.</w:t>
      </w:r>
    </w:p>
    <w:p w:rsidR="00E76C40" w:rsidRPr="00CA1C04" w:rsidRDefault="00E76C40" w:rsidP="00E76C40">
      <w:pPr>
        <w:jc w:val="center"/>
        <w:rPr>
          <w:b/>
          <w:sz w:val="26"/>
          <w:szCs w:val="26"/>
        </w:rPr>
      </w:pPr>
    </w:p>
    <w:p w:rsidR="00E76C40" w:rsidRPr="00CA1C04" w:rsidRDefault="00E76C40" w:rsidP="00E76C40">
      <w:pPr>
        <w:jc w:val="center"/>
        <w:rPr>
          <w:b/>
          <w:sz w:val="26"/>
          <w:szCs w:val="26"/>
        </w:rPr>
      </w:pPr>
      <w:r w:rsidRPr="00CA1C04">
        <w:rPr>
          <w:b/>
          <w:sz w:val="26"/>
          <w:szCs w:val="26"/>
        </w:rPr>
        <w:t>Основание проведения открытого конкурса</w:t>
      </w:r>
    </w:p>
    <w:p w:rsidR="00E76C40" w:rsidRPr="00CA1C04" w:rsidRDefault="00E76C40" w:rsidP="00E76C40">
      <w:pPr>
        <w:shd w:val="clear" w:color="auto" w:fill="FFFFFF"/>
        <w:jc w:val="both"/>
        <w:rPr>
          <w:bCs/>
          <w:sz w:val="26"/>
          <w:szCs w:val="26"/>
        </w:rPr>
      </w:pPr>
      <w:r w:rsidRPr="00CA1C04">
        <w:rPr>
          <w:sz w:val="26"/>
          <w:szCs w:val="26"/>
        </w:rPr>
        <w:t xml:space="preserve">              В соответствии с Гражданским кодексом Российской Федерации, Федеральным законом от 26 июля 2006 года № 135-ФЗ «О защите конкуренции», Приказом Федеральной Антимонопольной Службы России  от 10 февраля 2010 года № 67 </w:t>
      </w:r>
      <w:r w:rsidRPr="00CA1C04">
        <w:rPr>
          <w:bCs/>
          <w:sz w:val="26"/>
          <w:szCs w:val="26"/>
        </w:rPr>
        <w:t xml:space="preserve">«О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уставом МО </w:t>
      </w:r>
      <w:proofErr w:type="spellStart"/>
      <w:r w:rsidR="00096877" w:rsidRPr="00CA1C04">
        <w:rPr>
          <w:bCs/>
          <w:sz w:val="26"/>
          <w:szCs w:val="26"/>
        </w:rPr>
        <w:t>Жемчежненский</w:t>
      </w:r>
      <w:proofErr w:type="spellEnd"/>
      <w:r w:rsidR="00096877" w:rsidRPr="00CA1C04">
        <w:rPr>
          <w:bCs/>
          <w:sz w:val="26"/>
          <w:szCs w:val="26"/>
        </w:rPr>
        <w:t xml:space="preserve"> </w:t>
      </w:r>
      <w:r w:rsidRPr="00CA1C04">
        <w:rPr>
          <w:bCs/>
          <w:sz w:val="26"/>
          <w:szCs w:val="26"/>
        </w:rPr>
        <w:t xml:space="preserve"> сельсовет</w:t>
      </w:r>
    </w:p>
    <w:p w:rsidR="00096877" w:rsidRPr="00CA1C04" w:rsidRDefault="00096877" w:rsidP="00E76C40">
      <w:pPr>
        <w:shd w:val="clear" w:color="auto" w:fill="FFFFFF"/>
        <w:jc w:val="both"/>
        <w:rPr>
          <w:sz w:val="26"/>
          <w:szCs w:val="2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877"/>
        <w:gridCol w:w="6417"/>
      </w:tblGrid>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 п/п</w:t>
            </w:r>
          </w:p>
        </w:tc>
        <w:tc>
          <w:tcPr>
            <w:tcW w:w="2877" w:type="dxa"/>
          </w:tcPr>
          <w:p w:rsidR="00E76C40" w:rsidRPr="00CA1C04" w:rsidRDefault="00E76C40" w:rsidP="00E76C40">
            <w:pPr>
              <w:pStyle w:val="20"/>
              <w:spacing w:after="0" w:line="240" w:lineRule="auto"/>
              <w:jc w:val="both"/>
              <w:rPr>
                <w:sz w:val="26"/>
                <w:szCs w:val="26"/>
              </w:rPr>
            </w:pPr>
            <w:r w:rsidRPr="00CA1C04">
              <w:rPr>
                <w:sz w:val="26"/>
                <w:szCs w:val="26"/>
              </w:rPr>
              <w:t>Наименование</w:t>
            </w:r>
          </w:p>
        </w:tc>
        <w:tc>
          <w:tcPr>
            <w:tcW w:w="6417" w:type="dxa"/>
          </w:tcPr>
          <w:p w:rsidR="00E76C40" w:rsidRPr="00CA1C04" w:rsidRDefault="00E76C40" w:rsidP="00E76C40">
            <w:pPr>
              <w:pStyle w:val="20"/>
              <w:spacing w:after="0" w:line="240" w:lineRule="auto"/>
              <w:jc w:val="both"/>
              <w:rPr>
                <w:sz w:val="26"/>
                <w:szCs w:val="26"/>
              </w:rPr>
            </w:pPr>
            <w:r w:rsidRPr="00CA1C04">
              <w:rPr>
                <w:sz w:val="26"/>
                <w:szCs w:val="26"/>
              </w:rPr>
              <w:t>Общие сведения об открытом конкурсе</w:t>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1.</w:t>
            </w:r>
          </w:p>
        </w:tc>
        <w:tc>
          <w:tcPr>
            <w:tcW w:w="2877" w:type="dxa"/>
          </w:tcPr>
          <w:p w:rsidR="00E76C40" w:rsidRPr="00CA1C04" w:rsidRDefault="00E76C40" w:rsidP="00E76C40">
            <w:pPr>
              <w:pStyle w:val="20"/>
              <w:spacing w:after="0" w:line="240" w:lineRule="auto"/>
              <w:jc w:val="both"/>
              <w:rPr>
                <w:sz w:val="26"/>
                <w:szCs w:val="26"/>
              </w:rPr>
            </w:pPr>
            <w:r w:rsidRPr="00CA1C04">
              <w:rPr>
                <w:sz w:val="26"/>
                <w:szCs w:val="26"/>
              </w:rPr>
              <w:t>Форма торгов</w:t>
            </w:r>
          </w:p>
        </w:tc>
        <w:tc>
          <w:tcPr>
            <w:tcW w:w="6417" w:type="dxa"/>
          </w:tcPr>
          <w:p w:rsidR="00E76C40" w:rsidRPr="00CA1C04" w:rsidRDefault="00E76C40" w:rsidP="00E76C40">
            <w:pPr>
              <w:pStyle w:val="20"/>
              <w:spacing w:after="0" w:line="240" w:lineRule="auto"/>
              <w:jc w:val="both"/>
              <w:rPr>
                <w:sz w:val="26"/>
                <w:szCs w:val="26"/>
              </w:rPr>
            </w:pPr>
            <w:r w:rsidRPr="00CA1C04">
              <w:rPr>
                <w:sz w:val="26"/>
                <w:szCs w:val="26"/>
              </w:rPr>
              <w:t>Открытый конкурс</w:t>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2.</w:t>
            </w:r>
          </w:p>
        </w:tc>
        <w:tc>
          <w:tcPr>
            <w:tcW w:w="2877" w:type="dxa"/>
          </w:tcPr>
          <w:p w:rsidR="00E76C40" w:rsidRPr="00CA1C04" w:rsidRDefault="00E76C40" w:rsidP="00E76C40">
            <w:pPr>
              <w:pStyle w:val="20"/>
              <w:spacing w:after="0" w:line="240" w:lineRule="auto"/>
              <w:jc w:val="both"/>
              <w:rPr>
                <w:sz w:val="26"/>
                <w:szCs w:val="26"/>
              </w:rPr>
            </w:pPr>
            <w:r w:rsidRPr="00CA1C04">
              <w:rPr>
                <w:sz w:val="26"/>
                <w:szCs w:val="26"/>
              </w:rPr>
              <w:t>Наименование, место нахождения, почтовый адрес, адрес электронной почты и номер контактного телефона организатора конкурса:</w:t>
            </w:r>
          </w:p>
        </w:tc>
        <w:tc>
          <w:tcPr>
            <w:tcW w:w="6417" w:type="dxa"/>
          </w:tcPr>
          <w:p w:rsidR="00E76C40" w:rsidRPr="00CA1C04" w:rsidRDefault="00E76C40" w:rsidP="00E76C40">
            <w:pPr>
              <w:tabs>
                <w:tab w:val="num" w:pos="-180"/>
              </w:tabs>
              <w:rPr>
                <w:sz w:val="26"/>
                <w:szCs w:val="26"/>
              </w:rPr>
            </w:pPr>
            <w:r w:rsidRPr="00CA1C04">
              <w:rPr>
                <w:sz w:val="26"/>
                <w:szCs w:val="26"/>
              </w:rPr>
              <w:t xml:space="preserve">Администрация </w:t>
            </w:r>
            <w:proofErr w:type="spellStart"/>
            <w:r w:rsidR="00096877" w:rsidRPr="00CA1C04">
              <w:rPr>
                <w:sz w:val="26"/>
                <w:szCs w:val="26"/>
              </w:rPr>
              <w:t>Жемчужненского</w:t>
            </w:r>
            <w:proofErr w:type="spellEnd"/>
            <w:r w:rsidRPr="00CA1C04">
              <w:rPr>
                <w:sz w:val="26"/>
                <w:szCs w:val="26"/>
              </w:rPr>
              <w:t xml:space="preserve"> сельсовета </w:t>
            </w:r>
            <w:proofErr w:type="spellStart"/>
            <w:r w:rsidRPr="00CA1C04">
              <w:rPr>
                <w:sz w:val="26"/>
                <w:szCs w:val="26"/>
              </w:rPr>
              <w:t>Ширинского</w:t>
            </w:r>
            <w:proofErr w:type="spellEnd"/>
            <w:r w:rsidRPr="00CA1C04">
              <w:rPr>
                <w:sz w:val="26"/>
                <w:szCs w:val="26"/>
              </w:rPr>
              <w:t xml:space="preserve"> района Республики Хакасия.</w:t>
            </w:r>
          </w:p>
          <w:p w:rsidR="00E76C40" w:rsidRPr="00CA1C04" w:rsidRDefault="00E76C40" w:rsidP="00E76C40">
            <w:pPr>
              <w:jc w:val="both"/>
              <w:rPr>
                <w:sz w:val="26"/>
                <w:szCs w:val="26"/>
              </w:rPr>
            </w:pPr>
            <w:r w:rsidRPr="00CA1C04">
              <w:rPr>
                <w:sz w:val="26"/>
                <w:szCs w:val="26"/>
              </w:rPr>
              <w:t xml:space="preserve">Место </w:t>
            </w:r>
            <w:r w:rsidR="00096877" w:rsidRPr="00CA1C04">
              <w:rPr>
                <w:sz w:val="26"/>
                <w:szCs w:val="26"/>
              </w:rPr>
              <w:t>нахождение: 65522</w:t>
            </w:r>
            <w:r w:rsidRPr="00CA1C04">
              <w:rPr>
                <w:sz w:val="26"/>
                <w:szCs w:val="26"/>
              </w:rPr>
              <w:t xml:space="preserve">0, Республика Хакасия, </w:t>
            </w:r>
            <w:proofErr w:type="spellStart"/>
            <w:r w:rsidRPr="00CA1C04">
              <w:rPr>
                <w:sz w:val="26"/>
                <w:szCs w:val="26"/>
              </w:rPr>
              <w:t>Ширинский</w:t>
            </w:r>
            <w:proofErr w:type="spellEnd"/>
            <w:r w:rsidR="00096877" w:rsidRPr="00CA1C04">
              <w:rPr>
                <w:sz w:val="26"/>
                <w:szCs w:val="26"/>
              </w:rPr>
              <w:t xml:space="preserve"> район, п. Жемчужный, ул. Аптечная,1</w:t>
            </w:r>
          </w:p>
          <w:p w:rsidR="00E76C40" w:rsidRPr="00CA1C04" w:rsidRDefault="00E76C40" w:rsidP="00E76C40">
            <w:pPr>
              <w:jc w:val="both"/>
              <w:rPr>
                <w:sz w:val="26"/>
                <w:szCs w:val="26"/>
              </w:rPr>
            </w:pPr>
            <w:r w:rsidRPr="00CA1C04">
              <w:rPr>
                <w:color w:val="000000"/>
                <w:sz w:val="26"/>
                <w:szCs w:val="26"/>
              </w:rPr>
              <w:t>Почтовый адрес</w:t>
            </w:r>
            <w:r w:rsidRPr="00CA1C04">
              <w:rPr>
                <w:b/>
                <w:sz w:val="26"/>
                <w:szCs w:val="26"/>
              </w:rPr>
              <w:t>:</w:t>
            </w:r>
            <w:r w:rsidR="00096877" w:rsidRPr="00CA1C04">
              <w:rPr>
                <w:sz w:val="26"/>
                <w:szCs w:val="26"/>
              </w:rPr>
              <w:t xml:space="preserve">655220, Республика Хакасия, </w:t>
            </w:r>
            <w:proofErr w:type="spellStart"/>
            <w:r w:rsidR="00096877" w:rsidRPr="00CA1C04">
              <w:rPr>
                <w:sz w:val="26"/>
                <w:szCs w:val="26"/>
              </w:rPr>
              <w:t>Ширинский</w:t>
            </w:r>
            <w:proofErr w:type="spellEnd"/>
            <w:r w:rsidR="00096877" w:rsidRPr="00CA1C04">
              <w:rPr>
                <w:sz w:val="26"/>
                <w:szCs w:val="26"/>
              </w:rPr>
              <w:t xml:space="preserve"> район, п. Жемчужный, ул. Аптечная,1</w:t>
            </w:r>
          </w:p>
          <w:p w:rsidR="00E76C40" w:rsidRPr="00CA1C04" w:rsidRDefault="00E76C40" w:rsidP="00E76C40">
            <w:pPr>
              <w:pStyle w:val="13"/>
              <w:widowControl w:val="0"/>
              <w:rPr>
                <w:rFonts w:ascii="Times New Roman" w:hAnsi="Times New Roman"/>
                <w:sz w:val="26"/>
                <w:szCs w:val="26"/>
              </w:rPr>
            </w:pPr>
            <w:r w:rsidRPr="00CA1C04">
              <w:rPr>
                <w:rFonts w:ascii="Times New Roman" w:hAnsi="Times New Roman"/>
                <w:sz w:val="26"/>
                <w:szCs w:val="26"/>
              </w:rPr>
              <w:t>Е-</w:t>
            </w:r>
            <w:r w:rsidRPr="00CA1C04">
              <w:rPr>
                <w:rFonts w:ascii="Times New Roman" w:hAnsi="Times New Roman"/>
                <w:sz w:val="26"/>
                <w:szCs w:val="26"/>
                <w:lang w:val="en-US"/>
              </w:rPr>
              <w:t>mail</w:t>
            </w:r>
            <w:r w:rsidRPr="00CA1C04">
              <w:rPr>
                <w:rFonts w:ascii="Times New Roman" w:hAnsi="Times New Roman"/>
                <w:b/>
                <w:sz w:val="26"/>
                <w:szCs w:val="26"/>
              </w:rPr>
              <w:t>:</w:t>
            </w:r>
            <w:proofErr w:type="spellStart"/>
            <w:r w:rsidR="00096877" w:rsidRPr="00CA1C04">
              <w:rPr>
                <w:rFonts w:ascii="Times New Roman" w:hAnsi="Times New Roman"/>
                <w:sz w:val="26"/>
                <w:szCs w:val="26"/>
                <w:lang w:val="en-US"/>
              </w:rPr>
              <w:t>zgemchugin</w:t>
            </w:r>
            <w:proofErr w:type="spellEnd"/>
            <w:r w:rsidR="00096877" w:rsidRPr="00CA1C04">
              <w:rPr>
                <w:rFonts w:ascii="Times New Roman" w:hAnsi="Times New Roman"/>
                <w:sz w:val="26"/>
                <w:szCs w:val="26"/>
              </w:rPr>
              <w:t>@</w:t>
            </w:r>
            <w:r w:rsidR="00096877" w:rsidRPr="00CA1C04">
              <w:rPr>
                <w:rFonts w:ascii="Times New Roman" w:hAnsi="Times New Roman"/>
                <w:sz w:val="26"/>
                <w:szCs w:val="26"/>
                <w:lang w:val="en-US"/>
              </w:rPr>
              <w:t>mail</w:t>
            </w:r>
            <w:r w:rsidR="00096877" w:rsidRPr="00CA1C04">
              <w:rPr>
                <w:rFonts w:ascii="Times New Roman" w:hAnsi="Times New Roman"/>
                <w:sz w:val="26"/>
                <w:szCs w:val="26"/>
              </w:rPr>
              <w:t>.</w:t>
            </w:r>
            <w:proofErr w:type="spellStart"/>
            <w:r w:rsidR="00096877" w:rsidRPr="00CA1C04">
              <w:rPr>
                <w:rFonts w:ascii="Times New Roman" w:hAnsi="Times New Roman"/>
                <w:sz w:val="26"/>
                <w:szCs w:val="26"/>
                <w:lang w:val="en-US"/>
              </w:rPr>
              <w:t>ru</w:t>
            </w:r>
            <w:proofErr w:type="spellEnd"/>
          </w:p>
          <w:p w:rsidR="00E76C40" w:rsidRPr="00CA1C04" w:rsidRDefault="00E76C40" w:rsidP="00E76C40">
            <w:pPr>
              <w:pStyle w:val="13"/>
              <w:widowControl w:val="0"/>
              <w:rPr>
                <w:rFonts w:ascii="Times New Roman" w:hAnsi="Times New Roman"/>
                <w:sz w:val="26"/>
                <w:szCs w:val="26"/>
              </w:rPr>
            </w:pPr>
            <w:r w:rsidRPr="00CA1C04">
              <w:rPr>
                <w:rFonts w:ascii="Times New Roman" w:hAnsi="Times New Roman"/>
                <w:sz w:val="26"/>
                <w:szCs w:val="26"/>
              </w:rPr>
              <w:t>Тел./факс</w:t>
            </w:r>
            <w:r w:rsidRPr="00CA1C04">
              <w:rPr>
                <w:rFonts w:ascii="Times New Roman" w:hAnsi="Times New Roman"/>
                <w:b/>
                <w:sz w:val="26"/>
                <w:szCs w:val="26"/>
              </w:rPr>
              <w:t>:</w:t>
            </w:r>
            <w:r w:rsidRPr="00CA1C04">
              <w:rPr>
                <w:rFonts w:ascii="Times New Roman" w:hAnsi="Times New Roman"/>
                <w:sz w:val="26"/>
                <w:szCs w:val="26"/>
              </w:rPr>
              <w:t xml:space="preserve"> 8 (39035</w:t>
            </w:r>
            <w:r w:rsidR="00096877" w:rsidRPr="00CA1C04">
              <w:rPr>
                <w:rFonts w:ascii="Times New Roman" w:hAnsi="Times New Roman"/>
                <w:sz w:val="26"/>
                <w:szCs w:val="26"/>
              </w:rPr>
              <w:t>) 97255</w:t>
            </w:r>
          </w:p>
          <w:p w:rsidR="00E76C40" w:rsidRPr="00CA1C04" w:rsidRDefault="00E76C40" w:rsidP="00096877">
            <w:pPr>
              <w:jc w:val="both"/>
              <w:rPr>
                <w:sz w:val="26"/>
                <w:szCs w:val="26"/>
              </w:rPr>
            </w:pPr>
            <w:r w:rsidRPr="00CA1C04">
              <w:rPr>
                <w:sz w:val="26"/>
                <w:szCs w:val="26"/>
              </w:rPr>
              <w:t>Контактное лицо</w:t>
            </w:r>
            <w:r w:rsidRPr="00CA1C04">
              <w:rPr>
                <w:b/>
                <w:sz w:val="26"/>
                <w:szCs w:val="26"/>
              </w:rPr>
              <w:t xml:space="preserve">: </w:t>
            </w:r>
            <w:proofErr w:type="spellStart"/>
            <w:r w:rsidR="00096877" w:rsidRPr="00CA1C04">
              <w:rPr>
                <w:sz w:val="26"/>
                <w:szCs w:val="26"/>
              </w:rPr>
              <w:t>Переверзева</w:t>
            </w:r>
            <w:proofErr w:type="spellEnd"/>
            <w:r w:rsidR="00096877" w:rsidRPr="00CA1C04">
              <w:rPr>
                <w:sz w:val="26"/>
                <w:szCs w:val="26"/>
              </w:rPr>
              <w:t xml:space="preserve"> Татьяна Александровна</w:t>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3.</w:t>
            </w:r>
          </w:p>
        </w:tc>
        <w:tc>
          <w:tcPr>
            <w:tcW w:w="2877" w:type="dxa"/>
          </w:tcPr>
          <w:p w:rsidR="00E76C40" w:rsidRPr="00CA1C04" w:rsidRDefault="00E76C40" w:rsidP="00E76C40">
            <w:pPr>
              <w:pStyle w:val="20"/>
              <w:spacing w:after="0" w:line="240" w:lineRule="auto"/>
              <w:jc w:val="both"/>
              <w:rPr>
                <w:sz w:val="26"/>
                <w:szCs w:val="26"/>
              </w:rPr>
            </w:pPr>
            <w:r w:rsidRPr="00CA1C04">
              <w:rPr>
                <w:sz w:val="26"/>
                <w:szCs w:val="26"/>
              </w:rPr>
              <w:t>Место расположения, описание и технические характеристики муниципального имущества:</w:t>
            </w:r>
          </w:p>
        </w:tc>
        <w:tc>
          <w:tcPr>
            <w:tcW w:w="6417" w:type="dxa"/>
          </w:tcPr>
          <w:p w:rsidR="00E76C40" w:rsidRPr="00CA1C04" w:rsidRDefault="00E76C40" w:rsidP="00E76C40">
            <w:pPr>
              <w:pStyle w:val="20"/>
              <w:spacing w:after="0" w:line="240" w:lineRule="auto"/>
              <w:jc w:val="both"/>
              <w:rPr>
                <w:bCs/>
                <w:sz w:val="26"/>
                <w:szCs w:val="26"/>
              </w:rPr>
            </w:pPr>
            <w:r w:rsidRPr="00CA1C04">
              <w:rPr>
                <w:bCs/>
                <w:sz w:val="26"/>
                <w:szCs w:val="26"/>
              </w:rPr>
              <w:t>ЛОТ № 1: Согласно приложения №1 к данному извещению.</w:t>
            </w:r>
          </w:p>
          <w:p w:rsidR="00E76C40" w:rsidRPr="00CA1C04" w:rsidRDefault="00E76C40" w:rsidP="00E76C40">
            <w:pPr>
              <w:pStyle w:val="20"/>
              <w:spacing w:after="0" w:line="240" w:lineRule="auto"/>
              <w:jc w:val="both"/>
              <w:rPr>
                <w:bCs/>
                <w:sz w:val="26"/>
                <w:szCs w:val="26"/>
              </w:rPr>
            </w:pPr>
            <w:r w:rsidRPr="00CA1C04">
              <w:rPr>
                <w:bCs/>
                <w:sz w:val="26"/>
                <w:szCs w:val="26"/>
              </w:rPr>
              <w:t>ЛОТ № 2: Согласно приложения №2 к данному извещению.</w:t>
            </w:r>
          </w:p>
          <w:p w:rsidR="00096877" w:rsidRPr="00CA1C04" w:rsidRDefault="00096877" w:rsidP="00E76C40">
            <w:pPr>
              <w:pStyle w:val="20"/>
              <w:spacing w:after="0" w:line="240" w:lineRule="auto"/>
              <w:jc w:val="both"/>
              <w:rPr>
                <w:bCs/>
                <w:sz w:val="26"/>
                <w:szCs w:val="26"/>
              </w:rPr>
            </w:pPr>
            <w:r w:rsidRPr="00CA1C04">
              <w:rPr>
                <w:bCs/>
                <w:sz w:val="26"/>
                <w:szCs w:val="26"/>
              </w:rPr>
              <w:t>ЛОТ № 3: Согласно приложения №3 к данному извещению.</w:t>
            </w:r>
          </w:p>
          <w:p w:rsidR="00E76C40" w:rsidRPr="00CA1C04" w:rsidRDefault="00E76C40" w:rsidP="00E76C40">
            <w:pPr>
              <w:rPr>
                <w:sz w:val="26"/>
                <w:szCs w:val="26"/>
              </w:rPr>
            </w:pP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4.</w:t>
            </w:r>
          </w:p>
        </w:tc>
        <w:tc>
          <w:tcPr>
            <w:tcW w:w="2877" w:type="dxa"/>
          </w:tcPr>
          <w:p w:rsidR="00E76C40" w:rsidRPr="00CA1C04" w:rsidRDefault="00E76C40" w:rsidP="00E76C40">
            <w:pPr>
              <w:pStyle w:val="20"/>
              <w:spacing w:after="0" w:line="240" w:lineRule="auto"/>
              <w:jc w:val="both"/>
              <w:rPr>
                <w:sz w:val="26"/>
                <w:szCs w:val="26"/>
              </w:rPr>
            </w:pPr>
            <w:r w:rsidRPr="00CA1C04">
              <w:rPr>
                <w:sz w:val="26"/>
                <w:szCs w:val="26"/>
              </w:rPr>
              <w:t>Целевое назначение муниципального имущества, права на которое передаются по договору:</w:t>
            </w:r>
          </w:p>
        </w:tc>
        <w:tc>
          <w:tcPr>
            <w:tcW w:w="6417" w:type="dxa"/>
          </w:tcPr>
          <w:p w:rsidR="00E76C40" w:rsidRPr="00CA1C04" w:rsidRDefault="00E76C40" w:rsidP="00E76C40">
            <w:pPr>
              <w:pStyle w:val="20"/>
              <w:spacing w:after="0" w:line="240" w:lineRule="auto"/>
              <w:jc w:val="both"/>
              <w:rPr>
                <w:bCs/>
                <w:sz w:val="26"/>
                <w:szCs w:val="26"/>
              </w:rPr>
            </w:pPr>
            <w:r w:rsidRPr="00CA1C04">
              <w:rPr>
                <w:bCs/>
                <w:sz w:val="26"/>
                <w:szCs w:val="26"/>
              </w:rPr>
              <w:t xml:space="preserve">ЛОТ № 1: Оказание услуг по теплоснабжению на территории </w:t>
            </w:r>
            <w:r w:rsidR="00096877" w:rsidRPr="00CA1C04">
              <w:rPr>
                <w:bCs/>
                <w:sz w:val="26"/>
                <w:szCs w:val="26"/>
              </w:rPr>
              <w:t xml:space="preserve">муниципального образования </w:t>
            </w:r>
            <w:proofErr w:type="spellStart"/>
            <w:r w:rsidR="00096877" w:rsidRPr="00CA1C04">
              <w:rPr>
                <w:bCs/>
                <w:sz w:val="26"/>
                <w:szCs w:val="26"/>
              </w:rPr>
              <w:t>Жемчужненский</w:t>
            </w:r>
            <w:proofErr w:type="spellEnd"/>
            <w:r w:rsidR="00096877" w:rsidRPr="00CA1C04">
              <w:rPr>
                <w:bCs/>
                <w:sz w:val="26"/>
                <w:szCs w:val="26"/>
              </w:rPr>
              <w:t xml:space="preserve"> сельсовет</w:t>
            </w:r>
          </w:p>
          <w:p w:rsidR="00E76C40" w:rsidRPr="00CA1C04" w:rsidRDefault="00E76C40" w:rsidP="00E76C40">
            <w:pPr>
              <w:pStyle w:val="20"/>
              <w:spacing w:after="0" w:line="240" w:lineRule="auto"/>
              <w:jc w:val="both"/>
              <w:rPr>
                <w:bCs/>
                <w:sz w:val="26"/>
                <w:szCs w:val="26"/>
              </w:rPr>
            </w:pPr>
            <w:r w:rsidRPr="00CA1C04">
              <w:rPr>
                <w:bCs/>
                <w:sz w:val="26"/>
                <w:szCs w:val="26"/>
              </w:rPr>
              <w:t>ЛОТ № 2: Оказание услуг по водоснабжению на</w:t>
            </w:r>
            <w:r w:rsidR="00406704" w:rsidRPr="00CA1C04">
              <w:rPr>
                <w:bCs/>
                <w:sz w:val="26"/>
                <w:szCs w:val="26"/>
              </w:rPr>
              <w:t xml:space="preserve"> территории </w:t>
            </w:r>
            <w:r w:rsidR="00096877" w:rsidRPr="00CA1C04">
              <w:rPr>
                <w:bCs/>
                <w:sz w:val="26"/>
                <w:szCs w:val="26"/>
              </w:rPr>
              <w:t xml:space="preserve">муниципального образования </w:t>
            </w:r>
            <w:proofErr w:type="spellStart"/>
            <w:r w:rsidR="00096877" w:rsidRPr="00CA1C04">
              <w:rPr>
                <w:bCs/>
                <w:sz w:val="26"/>
                <w:szCs w:val="26"/>
              </w:rPr>
              <w:t>Жемчужненский</w:t>
            </w:r>
            <w:proofErr w:type="spellEnd"/>
            <w:r w:rsidR="00096877" w:rsidRPr="00CA1C04">
              <w:rPr>
                <w:bCs/>
                <w:sz w:val="26"/>
                <w:szCs w:val="26"/>
              </w:rPr>
              <w:t xml:space="preserve"> сельсовет</w:t>
            </w:r>
          </w:p>
          <w:p w:rsidR="00096877" w:rsidRPr="00CA1C04" w:rsidRDefault="00096877" w:rsidP="00096877">
            <w:pPr>
              <w:pStyle w:val="20"/>
              <w:spacing w:after="0" w:line="240" w:lineRule="auto"/>
              <w:jc w:val="both"/>
              <w:rPr>
                <w:bCs/>
                <w:sz w:val="26"/>
                <w:szCs w:val="26"/>
              </w:rPr>
            </w:pPr>
            <w:r w:rsidRPr="00CA1C04">
              <w:rPr>
                <w:bCs/>
                <w:sz w:val="26"/>
                <w:szCs w:val="26"/>
              </w:rPr>
              <w:t>ЛОТ №3: Оказание услуг по водоотведению на</w:t>
            </w:r>
            <w:r w:rsidR="00406704" w:rsidRPr="00CA1C04">
              <w:rPr>
                <w:bCs/>
                <w:sz w:val="26"/>
                <w:szCs w:val="26"/>
              </w:rPr>
              <w:t xml:space="preserve"> </w:t>
            </w:r>
            <w:r w:rsidR="00406704" w:rsidRPr="00CA1C04">
              <w:rPr>
                <w:bCs/>
                <w:sz w:val="26"/>
                <w:szCs w:val="26"/>
              </w:rPr>
              <w:lastRenderedPageBreak/>
              <w:t xml:space="preserve">территории </w:t>
            </w:r>
            <w:r w:rsidRPr="00CA1C04">
              <w:rPr>
                <w:bCs/>
                <w:sz w:val="26"/>
                <w:szCs w:val="26"/>
              </w:rPr>
              <w:t xml:space="preserve"> муниципального образования </w:t>
            </w:r>
            <w:proofErr w:type="spellStart"/>
            <w:r w:rsidRPr="00CA1C04">
              <w:rPr>
                <w:bCs/>
                <w:sz w:val="26"/>
                <w:szCs w:val="26"/>
              </w:rPr>
              <w:t>Жемчужненский</w:t>
            </w:r>
            <w:proofErr w:type="spellEnd"/>
            <w:r w:rsidRPr="00CA1C04">
              <w:rPr>
                <w:bCs/>
                <w:sz w:val="26"/>
                <w:szCs w:val="26"/>
              </w:rPr>
              <w:t xml:space="preserve"> сельсовет</w:t>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lastRenderedPageBreak/>
              <w:t>5.</w:t>
            </w:r>
          </w:p>
        </w:tc>
        <w:tc>
          <w:tcPr>
            <w:tcW w:w="2877" w:type="dxa"/>
          </w:tcPr>
          <w:p w:rsidR="00E76C40" w:rsidRPr="00CA1C04" w:rsidRDefault="00E76C40" w:rsidP="00E76C40">
            <w:pPr>
              <w:pStyle w:val="20"/>
              <w:spacing w:after="0" w:line="240" w:lineRule="auto"/>
              <w:jc w:val="both"/>
              <w:rPr>
                <w:sz w:val="26"/>
                <w:szCs w:val="26"/>
              </w:rPr>
            </w:pPr>
            <w:r w:rsidRPr="00CA1C04">
              <w:rPr>
                <w:bCs/>
                <w:sz w:val="26"/>
                <w:szCs w:val="26"/>
              </w:rPr>
              <w:t>Начальная цена договора:</w:t>
            </w:r>
          </w:p>
        </w:tc>
        <w:tc>
          <w:tcPr>
            <w:tcW w:w="6417" w:type="dxa"/>
          </w:tcPr>
          <w:p w:rsidR="00E76C40" w:rsidRPr="00CA1C04" w:rsidRDefault="00E76C40" w:rsidP="00E76C40">
            <w:pPr>
              <w:tabs>
                <w:tab w:val="num" w:pos="-180"/>
              </w:tabs>
              <w:rPr>
                <w:sz w:val="26"/>
                <w:szCs w:val="26"/>
              </w:rPr>
            </w:pPr>
            <w:r w:rsidRPr="00CA1C04">
              <w:rPr>
                <w:sz w:val="26"/>
                <w:szCs w:val="26"/>
              </w:rPr>
              <w:t xml:space="preserve">ЛОТ № 1: </w:t>
            </w:r>
            <w:r w:rsidR="00406704" w:rsidRPr="00CA1C04">
              <w:rPr>
                <w:sz w:val="26"/>
                <w:szCs w:val="26"/>
              </w:rPr>
              <w:t>534644</w:t>
            </w:r>
            <w:r w:rsidRPr="00CA1C04">
              <w:rPr>
                <w:sz w:val="26"/>
                <w:szCs w:val="26"/>
              </w:rPr>
              <w:t xml:space="preserve"> руб.(с НДС) – за 12 месяцев, </w:t>
            </w:r>
            <w:r w:rsidR="00406704" w:rsidRPr="00CA1C04">
              <w:rPr>
                <w:sz w:val="26"/>
                <w:szCs w:val="26"/>
              </w:rPr>
              <w:t>44553,67</w:t>
            </w:r>
            <w:r w:rsidRPr="00CA1C04">
              <w:rPr>
                <w:sz w:val="26"/>
                <w:szCs w:val="26"/>
              </w:rPr>
              <w:t xml:space="preserve"> руб. (с  НДС) – за 1 месяц..</w:t>
            </w:r>
          </w:p>
          <w:p w:rsidR="00E76C40" w:rsidRPr="00CA1C04" w:rsidRDefault="00E76C40" w:rsidP="00406704">
            <w:pPr>
              <w:tabs>
                <w:tab w:val="num" w:pos="-180"/>
              </w:tabs>
              <w:rPr>
                <w:sz w:val="26"/>
                <w:szCs w:val="26"/>
              </w:rPr>
            </w:pPr>
            <w:r w:rsidRPr="00CA1C04">
              <w:rPr>
                <w:sz w:val="26"/>
                <w:szCs w:val="26"/>
              </w:rPr>
              <w:t xml:space="preserve">ЛОТ № 2: </w:t>
            </w:r>
            <w:r w:rsidR="00406704" w:rsidRPr="00CA1C04">
              <w:rPr>
                <w:sz w:val="26"/>
                <w:szCs w:val="26"/>
              </w:rPr>
              <w:t>146215</w:t>
            </w:r>
            <w:r w:rsidRPr="00CA1C04">
              <w:rPr>
                <w:sz w:val="26"/>
                <w:szCs w:val="26"/>
              </w:rPr>
              <w:t xml:space="preserve"> руб.(с НДС) – за 12 месяцев, </w:t>
            </w:r>
            <w:r w:rsidR="00406704" w:rsidRPr="00CA1C04">
              <w:rPr>
                <w:sz w:val="26"/>
                <w:szCs w:val="26"/>
              </w:rPr>
              <w:t>12184,58</w:t>
            </w:r>
            <w:r w:rsidRPr="00CA1C04">
              <w:rPr>
                <w:sz w:val="26"/>
                <w:szCs w:val="26"/>
              </w:rPr>
              <w:t xml:space="preserve"> руб. (с  НДС) – за 1 месяц.</w:t>
            </w:r>
          </w:p>
          <w:p w:rsidR="00406704" w:rsidRPr="00CA1C04" w:rsidRDefault="00406704" w:rsidP="00406704">
            <w:pPr>
              <w:tabs>
                <w:tab w:val="num" w:pos="-180"/>
              </w:tabs>
              <w:rPr>
                <w:sz w:val="26"/>
                <w:szCs w:val="26"/>
              </w:rPr>
            </w:pPr>
            <w:r w:rsidRPr="00CA1C04">
              <w:rPr>
                <w:sz w:val="26"/>
                <w:szCs w:val="26"/>
              </w:rPr>
              <w:t>ЛОТ № 3: 316225 руб.(с НДС) – за 12 месяцев, 26352,08 руб. (с  НДС) – за 1 месяц.</w:t>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6.</w:t>
            </w:r>
          </w:p>
        </w:tc>
        <w:tc>
          <w:tcPr>
            <w:tcW w:w="2877" w:type="dxa"/>
          </w:tcPr>
          <w:p w:rsidR="00E76C40" w:rsidRPr="00CA1C04" w:rsidRDefault="00E76C40" w:rsidP="00E76C40">
            <w:pPr>
              <w:pStyle w:val="20"/>
              <w:spacing w:after="0" w:line="240" w:lineRule="auto"/>
              <w:jc w:val="both"/>
              <w:rPr>
                <w:bCs/>
                <w:sz w:val="26"/>
                <w:szCs w:val="26"/>
              </w:rPr>
            </w:pPr>
            <w:r w:rsidRPr="00CA1C04">
              <w:rPr>
                <w:bCs/>
                <w:sz w:val="26"/>
                <w:szCs w:val="26"/>
              </w:rPr>
              <w:t>Срок действия договора:</w:t>
            </w:r>
          </w:p>
        </w:tc>
        <w:tc>
          <w:tcPr>
            <w:tcW w:w="6417" w:type="dxa"/>
          </w:tcPr>
          <w:p w:rsidR="00E76C40" w:rsidRPr="00CA1C04" w:rsidRDefault="00E76C40" w:rsidP="00E76C40">
            <w:pPr>
              <w:jc w:val="both"/>
              <w:rPr>
                <w:sz w:val="26"/>
                <w:szCs w:val="26"/>
              </w:rPr>
            </w:pPr>
            <w:r w:rsidRPr="00CA1C04">
              <w:rPr>
                <w:sz w:val="26"/>
                <w:szCs w:val="26"/>
              </w:rPr>
              <w:t>ЛОТ № 1: на 5 лет (60 месяцев).</w:t>
            </w:r>
          </w:p>
          <w:p w:rsidR="00E76C40" w:rsidRPr="00CA1C04" w:rsidRDefault="00E76C40" w:rsidP="00E76C40">
            <w:pPr>
              <w:jc w:val="both"/>
              <w:rPr>
                <w:sz w:val="26"/>
                <w:szCs w:val="26"/>
              </w:rPr>
            </w:pPr>
            <w:r w:rsidRPr="00CA1C04">
              <w:rPr>
                <w:sz w:val="26"/>
                <w:szCs w:val="26"/>
              </w:rPr>
              <w:t>ЛОТ № 2: на 5 лет (60 месяцев).</w:t>
            </w:r>
          </w:p>
          <w:p w:rsidR="00406704" w:rsidRPr="00CA1C04" w:rsidRDefault="00406704" w:rsidP="00E76C40">
            <w:pPr>
              <w:jc w:val="both"/>
              <w:rPr>
                <w:sz w:val="26"/>
                <w:szCs w:val="26"/>
              </w:rPr>
            </w:pPr>
            <w:r w:rsidRPr="00CA1C04">
              <w:rPr>
                <w:sz w:val="26"/>
                <w:szCs w:val="26"/>
              </w:rPr>
              <w:t>ЛОТ № 3: на 5 лет (60 месяцев).</w:t>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7.</w:t>
            </w:r>
          </w:p>
        </w:tc>
        <w:tc>
          <w:tcPr>
            <w:tcW w:w="2877" w:type="dxa"/>
          </w:tcPr>
          <w:p w:rsidR="00E76C40" w:rsidRPr="00CA1C04" w:rsidRDefault="00E76C40" w:rsidP="00E76C40">
            <w:pPr>
              <w:pStyle w:val="20"/>
              <w:spacing w:after="0" w:line="240" w:lineRule="auto"/>
              <w:jc w:val="both"/>
              <w:rPr>
                <w:bCs/>
                <w:sz w:val="26"/>
                <w:szCs w:val="26"/>
              </w:rPr>
            </w:pPr>
            <w:r w:rsidRPr="00CA1C04">
              <w:rPr>
                <w:bCs/>
                <w:sz w:val="26"/>
                <w:szCs w:val="26"/>
              </w:rPr>
              <w:t>Срок, место и порядок предоставления конкурсной документации:</w:t>
            </w:r>
          </w:p>
        </w:tc>
        <w:tc>
          <w:tcPr>
            <w:tcW w:w="6417" w:type="dxa"/>
          </w:tcPr>
          <w:p w:rsidR="00E76C40" w:rsidRPr="00CA1C04" w:rsidRDefault="00E76C40" w:rsidP="00E76C40">
            <w:pPr>
              <w:spacing w:before="51"/>
              <w:jc w:val="both"/>
              <w:rPr>
                <w:sz w:val="26"/>
                <w:szCs w:val="26"/>
              </w:rPr>
            </w:pPr>
            <w:r w:rsidRPr="00CA1C04">
              <w:rPr>
                <w:rStyle w:val="a7"/>
                <w:b w:val="0"/>
                <w:sz w:val="26"/>
                <w:szCs w:val="26"/>
              </w:rPr>
              <w:t xml:space="preserve">Конкурсная документация предоставляется по адресу организатора конкурса с 8-00 час до 16-00 час со дня, следующего за днем размещения на официальном сайте. Официальный сайт размещения конкурсной документации </w:t>
            </w:r>
            <w:hyperlink r:id="rId9" w:history="1">
              <w:r w:rsidRPr="00CA1C04">
                <w:rPr>
                  <w:rStyle w:val="a3"/>
                  <w:b/>
                  <w:sz w:val="26"/>
                  <w:szCs w:val="26"/>
                </w:rPr>
                <w:t>http://www.t</w:t>
              </w:r>
              <w:proofErr w:type="spellStart"/>
              <w:r w:rsidRPr="00CA1C04">
                <w:rPr>
                  <w:rStyle w:val="a3"/>
                  <w:b/>
                  <w:sz w:val="26"/>
                  <w:szCs w:val="26"/>
                  <w:lang w:val="en-US"/>
                </w:rPr>
                <w:t>orgi</w:t>
              </w:r>
              <w:proofErr w:type="spellEnd"/>
              <w:r w:rsidRPr="00CA1C04">
                <w:rPr>
                  <w:rStyle w:val="a3"/>
                  <w:b/>
                  <w:sz w:val="26"/>
                  <w:szCs w:val="26"/>
                </w:rPr>
                <w:t>.</w:t>
              </w:r>
              <w:proofErr w:type="spellStart"/>
              <w:r w:rsidRPr="00CA1C04">
                <w:rPr>
                  <w:rStyle w:val="a3"/>
                  <w:b/>
                  <w:sz w:val="26"/>
                  <w:szCs w:val="26"/>
                  <w:lang w:val="en-US"/>
                </w:rPr>
                <w:t>gov</w:t>
              </w:r>
              <w:proofErr w:type="spellEnd"/>
              <w:r w:rsidRPr="00CA1C04">
                <w:rPr>
                  <w:rStyle w:val="a3"/>
                  <w:b/>
                  <w:sz w:val="26"/>
                  <w:szCs w:val="26"/>
                </w:rPr>
                <w:t>.</w:t>
              </w:r>
              <w:proofErr w:type="spellStart"/>
              <w:r w:rsidRPr="00CA1C04">
                <w:rPr>
                  <w:rStyle w:val="a3"/>
                  <w:b/>
                  <w:sz w:val="26"/>
                  <w:szCs w:val="26"/>
                  <w:lang w:val="en-US"/>
                </w:rPr>
                <w:t>ru</w:t>
              </w:r>
              <w:proofErr w:type="spellEnd"/>
            </w:hyperlink>
            <w:r w:rsidRPr="00CA1C04">
              <w:rPr>
                <w:b/>
                <w:sz w:val="26"/>
                <w:szCs w:val="26"/>
              </w:rPr>
              <w:t xml:space="preserve">. </w:t>
            </w:r>
            <w:r w:rsidRPr="00CA1C04">
              <w:rPr>
                <w:sz w:val="26"/>
                <w:szCs w:val="26"/>
              </w:rPr>
              <w:t xml:space="preserve">После размещения на официальном сайте  извещения о проведении конкурса организатор конкурса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конкурсную документацию в порядке, указанном в извещении о проведении конкурса, если указанный запрос поступил к нему не позднее, чем за три рабочих дня до даты окончания срока подачи заявок на участие в конкурсе. </w:t>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8.</w:t>
            </w:r>
          </w:p>
        </w:tc>
        <w:tc>
          <w:tcPr>
            <w:tcW w:w="2877" w:type="dxa"/>
          </w:tcPr>
          <w:p w:rsidR="00E76C40" w:rsidRPr="00CA1C04" w:rsidRDefault="00E76C40" w:rsidP="00E76C40">
            <w:pPr>
              <w:pStyle w:val="20"/>
              <w:spacing w:after="0" w:line="240" w:lineRule="auto"/>
              <w:jc w:val="both"/>
              <w:rPr>
                <w:bCs/>
                <w:sz w:val="26"/>
                <w:szCs w:val="26"/>
              </w:rPr>
            </w:pPr>
            <w:r w:rsidRPr="00CA1C04">
              <w:rPr>
                <w:bCs/>
                <w:sz w:val="26"/>
                <w:szCs w:val="26"/>
              </w:rPr>
              <w:t>Электронный адрес размещения в сети «Интернет» конкурсной документации</w:t>
            </w:r>
          </w:p>
        </w:tc>
        <w:tc>
          <w:tcPr>
            <w:tcW w:w="6417" w:type="dxa"/>
          </w:tcPr>
          <w:p w:rsidR="00E76C40" w:rsidRPr="00CA1C04" w:rsidRDefault="00E76C40" w:rsidP="00E76C40">
            <w:pPr>
              <w:jc w:val="both"/>
              <w:rPr>
                <w:sz w:val="26"/>
                <w:szCs w:val="26"/>
                <w:u w:val="single"/>
              </w:rPr>
            </w:pPr>
            <w:r w:rsidRPr="00CA1C04">
              <w:rPr>
                <w:sz w:val="26"/>
                <w:szCs w:val="26"/>
              </w:rPr>
              <w:t xml:space="preserve">Общероссийский официальный сайт: </w:t>
            </w:r>
            <w:proofErr w:type="spellStart"/>
            <w:r w:rsidRPr="00CA1C04">
              <w:rPr>
                <w:sz w:val="26"/>
                <w:szCs w:val="26"/>
                <w:u w:val="single"/>
                <w:lang w:val="en-US"/>
              </w:rPr>
              <w:t>wwwtorgi</w:t>
            </w:r>
            <w:proofErr w:type="spellEnd"/>
            <w:r w:rsidRPr="00CA1C04">
              <w:rPr>
                <w:sz w:val="26"/>
                <w:szCs w:val="26"/>
                <w:u w:val="single"/>
              </w:rPr>
              <w:t>.</w:t>
            </w:r>
            <w:proofErr w:type="spellStart"/>
            <w:r w:rsidRPr="00CA1C04">
              <w:rPr>
                <w:sz w:val="26"/>
                <w:szCs w:val="26"/>
                <w:u w:val="single"/>
                <w:lang w:val="en-US"/>
              </w:rPr>
              <w:t>gov</w:t>
            </w:r>
            <w:proofErr w:type="spellEnd"/>
            <w:r w:rsidRPr="00CA1C04">
              <w:rPr>
                <w:sz w:val="26"/>
                <w:szCs w:val="26"/>
                <w:u w:val="single"/>
              </w:rPr>
              <w:t>.</w:t>
            </w:r>
            <w:proofErr w:type="spellStart"/>
            <w:r w:rsidRPr="00CA1C04">
              <w:rPr>
                <w:sz w:val="26"/>
                <w:szCs w:val="26"/>
                <w:u w:val="single"/>
                <w:lang w:val="en-US"/>
              </w:rPr>
              <w:t>ru</w:t>
            </w:r>
            <w:proofErr w:type="spellEnd"/>
          </w:p>
          <w:p w:rsidR="00E76C40" w:rsidRPr="00CA1C04" w:rsidRDefault="00E76C40" w:rsidP="00E76C40">
            <w:pPr>
              <w:jc w:val="both"/>
              <w:rPr>
                <w:sz w:val="26"/>
                <w:szCs w:val="26"/>
                <w:u w:val="single"/>
              </w:rPr>
            </w:pP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 xml:space="preserve">9. </w:t>
            </w:r>
          </w:p>
        </w:tc>
        <w:tc>
          <w:tcPr>
            <w:tcW w:w="2877" w:type="dxa"/>
          </w:tcPr>
          <w:p w:rsidR="00E76C40" w:rsidRPr="00CA1C04" w:rsidRDefault="00E76C40" w:rsidP="00E76C40">
            <w:pPr>
              <w:pStyle w:val="20"/>
              <w:spacing w:after="0" w:line="240" w:lineRule="auto"/>
              <w:jc w:val="both"/>
              <w:rPr>
                <w:bCs/>
                <w:sz w:val="26"/>
                <w:szCs w:val="26"/>
              </w:rPr>
            </w:pPr>
            <w:r w:rsidRPr="00CA1C04">
              <w:rPr>
                <w:bCs/>
                <w:sz w:val="26"/>
                <w:szCs w:val="26"/>
              </w:rPr>
              <w:t xml:space="preserve">Размер, порядок и сроки внесения платы, взимаемой за предоставление </w:t>
            </w:r>
            <w:r w:rsidRPr="00CA1C04">
              <w:rPr>
                <w:sz w:val="26"/>
                <w:szCs w:val="26"/>
              </w:rPr>
              <w:t xml:space="preserve">конкурсной документации: </w:t>
            </w:r>
          </w:p>
        </w:tc>
        <w:tc>
          <w:tcPr>
            <w:tcW w:w="6417" w:type="dxa"/>
          </w:tcPr>
          <w:p w:rsidR="00E76C40" w:rsidRPr="00CA1C04" w:rsidRDefault="00E76C40" w:rsidP="00E76C40">
            <w:pPr>
              <w:jc w:val="both"/>
              <w:rPr>
                <w:sz w:val="26"/>
                <w:szCs w:val="26"/>
              </w:rPr>
            </w:pPr>
            <w:r w:rsidRPr="00CA1C04">
              <w:rPr>
                <w:sz w:val="26"/>
                <w:szCs w:val="26"/>
              </w:rPr>
              <w:t>Внесение платы за предоставление конкурсной документации не установлено.</w:t>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10</w:t>
            </w:r>
          </w:p>
        </w:tc>
        <w:tc>
          <w:tcPr>
            <w:tcW w:w="2877" w:type="dxa"/>
          </w:tcPr>
          <w:p w:rsidR="00E76C40" w:rsidRPr="00CA1C04" w:rsidRDefault="00E76C40" w:rsidP="00E76C40">
            <w:pPr>
              <w:pStyle w:val="21"/>
              <w:ind w:firstLine="0"/>
              <w:rPr>
                <w:sz w:val="26"/>
                <w:szCs w:val="26"/>
              </w:rPr>
            </w:pPr>
            <w:r w:rsidRPr="00CA1C04">
              <w:rPr>
                <w:sz w:val="26"/>
                <w:szCs w:val="26"/>
              </w:rPr>
              <w:t>Требования к участникам конкурса:</w:t>
            </w:r>
          </w:p>
        </w:tc>
        <w:tc>
          <w:tcPr>
            <w:tcW w:w="6417" w:type="dxa"/>
          </w:tcPr>
          <w:p w:rsidR="00E76C40" w:rsidRPr="00CA1C04" w:rsidRDefault="00E76C40" w:rsidP="00E76C40">
            <w:pPr>
              <w:rPr>
                <w:sz w:val="26"/>
                <w:szCs w:val="26"/>
              </w:rPr>
            </w:pPr>
            <w:r w:rsidRPr="00CA1C04">
              <w:rPr>
                <w:sz w:val="26"/>
                <w:szCs w:val="26"/>
              </w:rPr>
              <w:t>Заявитель не допускается конкурсной комиссией к участию в конкурсе в случаях:</w:t>
            </w:r>
          </w:p>
          <w:p w:rsidR="00E76C40" w:rsidRPr="00CA1C04" w:rsidRDefault="00E76C40" w:rsidP="00E76C40">
            <w:pPr>
              <w:rPr>
                <w:sz w:val="26"/>
                <w:szCs w:val="26"/>
              </w:rPr>
            </w:pPr>
            <w:r w:rsidRPr="00CA1C04">
              <w:rPr>
                <w:sz w:val="26"/>
                <w:szCs w:val="26"/>
              </w:rPr>
              <w:t>-непредставления документов, определенных пунктом 9.3. конкурсной документации, либо наличия в таких документах недостоверных сведений;</w:t>
            </w:r>
          </w:p>
          <w:p w:rsidR="00E76C40" w:rsidRPr="00CA1C04" w:rsidRDefault="00E76C40" w:rsidP="00E76C40">
            <w:pPr>
              <w:keepNext/>
              <w:widowControl w:val="0"/>
              <w:suppressLineNumbers/>
              <w:shd w:val="clear" w:color="auto" w:fill="FFFFFF"/>
              <w:tabs>
                <w:tab w:val="left" w:pos="1056"/>
                <w:tab w:val="left" w:pos="1483"/>
              </w:tabs>
              <w:jc w:val="both"/>
              <w:rPr>
                <w:sz w:val="26"/>
                <w:szCs w:val="26"/>
              </w:rPr>
            </w:pPr>
            <w:r w:rsidRPr="00CA1C04">
              <w:rPr>
                <w:sz w:val="26"/>
                <w:szCs w:val="26"/>
              </w:rPr>
              <w:t>- несоответствия требованиям, указанным в пункте 4.2. конкурсной документации;</w:t>
            </w:r>
          </w:p>
          <w:p w:rsidR="00E76C40" w:rsidRPr="00CA1C04" w:rsidRDefault="00E76C40" w:rsidP="00E76C40">
            <w:pPr>
              <w:spacing w:before="51"/>
              <w:jc w:val="both"/>
              <w:rPr>
                <w:sz w:val="26"/>
                <w:szCs w:val="26"/>
              </w:rPr>
            </w:pPr>
            <w:r w:rsidRPr="00CA1C04">
              <w:rPr>
                <w:sz w:val="26"/>
                <w:szCs w:val="26"/>
              </w:rPr>
              <w:t>-невнесения задатка, если требование о внесении задатка указано в извещении о проведении конкурса - не предусмотрено заказчиком.</w:t>
            </w:r>
          </w:p>
          <w:p w:rsidR="00E76C40" w:rsidRPr="00CA1C04" w:rsidRDefault="00E76C40" w:rsidP="00E76C40">
            <w:pPr>
              <w:spacing w:before="51"/>
              <w:jc w:val="both"/>
              <w:rPr>
                <w:sz w:val="26"/>
                <w:szCs w:val="26"/>
              </w:rPr>
            </w:pPr>
            <w:r w:rsidRPr="00CA1C04">
              <w:rPr>
                <w:sz w:val="26"/>
                <w:szCs w:val="26"/>
              </w:rPr>
              <w:lastRenderedPageBreak/>
              <w:t>-несоответствия заявки на участие в конкурсе требованиям конкурсной документации;</w:t>
            </w:r>
          </w:p>
          <w:p w:rsidR="00E76C40" w:rsidRPr="00CA1C04" w:rsidRDefault="00E76C40" w:rsidP="00E76C40">
            <w:pPr>
              <w:spacing w:before="51"/>
              <w:jc w:val="both"/>
              <w:rPr>
                <w:sz w:val="26"/>
                <w:szCs w:val="26"/>
              </w:rPr>
            </w:pPr>
            <w:r w:rsidRPr="00CA1C04">
              <w:rPr>
                <w:sz w:val="26"/>
                <w:szCs w:val="26"/>
              </w:rP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76C40" w:rsidRPr="00CA1C04" w:rsidRDefault="00E76C40" w:rsidP="00E76C40">
            <w:pPr>
              <w:spacing w:before="51"/>
              <w:jc w:val="both"/>
              <w:rPr>
                <w:sz w:val="26"/>
                <w:szCs w:val="26"/>
              </w:rPr>
            </w:pPr>
            <w:r w:rsidRPr="00CA1C04">
              <w:rPr>
                <w:sz w:val="26"/>
                <w:szCs w:val="26"/>
              </w:rP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E76C40" w:rsidRPr="00CA1C04" w:rsidRDefault="00E76C40" w:rsidP="00E76C40">
            <w:pPr>
              <w:spacing w:before="51"/>
              <w:jc w:val="both"/>
              <w:rPr>
                <w:sz w:val="26"/>
                <w:szCs w:val="26"/>
              </w:rPr>
            </w:pPr>
            <w:r w:rsidRPr="00CA1C04">
              <w:rPr>
                <w:sz w:val="26"/>
                <w:szCs w:val="26"/>
              </w:rPr>
              <w:t>Отказ в допуске к участию в конкурсе по иным основаниям, кроме случаев, указанных в пункте 5.2 конкурсной документации, не допускается.</w:t>
            </w:r>
          </w:p>
          <w:p w:rsidR="00E76C40" w:rsidRPr="00CA1C04" w:rsidRDefault="00E76C40" w:rsidP="00E76C40">
            <w:pPr>
              <w:spacing w:before="51"/>
              <w:jc w:val="both"/>
              <w:rPr>
                <w:sz w:val="26"/>
                <w:szCs w:val="26"/>
              </w:rPr>
            </w:pPr>
            <w:r w:rsidRPr="00CA1C04">
              <w:rPr>
                <w:sz w:val="26"/>
                <w:szCs w:val="26"/>
              </w:rPr>
              <w:t>В случае установления факта недостоверности сведений, содержащихся в документах, представленных заявителем или участником конкурса в соответствии с пунктом 9.3. конкурсной документации, конкурсная комиссия обязана отстранить такого заявителя или участника конкурса от участия в конкурсе на любом этапе их проведения.</w:t>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lastRenderedPageBreak/>
              <w:t>11</w:t>
            </w:r>
          </w:p>
        </w:tc>
        <w:tc>
          <w:tcPr>
            <w:tcW w:w="2877" w:type="dxa"/>
          </w:tcPr>
          <w:p w:rsidR="00E76C40" w:rsidRPr="00CA1C04" w:rsidRDefault="00E76C40" w:rsidP="00E76C40">
            <w:pPr>
              <w:ind w:left="12"/>
              <w:rPr>
                <w:sz w:val="26"/>
                <w:szCs w:val="26"/>
              </w:rPr>
            </w:pPr>
            <w:r w:rsidRPr="00CA1C04">
              <w:rPr>
                <w:sz w:val="26"/>
                <w:szCs w:val="26"/>
              </w:rPr>
              <w:t>Заявка на участие в конкурсе должна содержать:</w:t>
            </w:r>
          </w:p>
        </w:tc>
        <w:tc>
          <w:tcPr>
            <w:tcW w:w="6417" w:type="dxa"/>
          </w:tcPr>
          <w:p w:rsidR="00E76C40" w:rsidRPr="00CA1C04" w:rsidRDefault="00E76C40" w:rsidP="00E76C40">
            <w:pPr>
              <w:jc w:val="both"/>
              <w:rPr>
                <w:b/>
                <w:sz w:val="26"/>
                <w:szCs w:val="26"/>
              </w:rPr>
            </w:pPr>
            <w:r w:rsidRPr="00CA1C04">
              <w:rPr>
                <w:b/>
                <w:sz w:val="26"/>
                <w:szCs w:val="26"/>
              </w:rPr>
              <w:t>Заявка на участие в конкурсе подается в срок и по форме, которая установлена конкурсной документацией.</w:t>
            </w:r>
          </w:p>
          <w:p w:rsidR="00E76C40" w:rsidRPr="00CA1C04" w:rsidRDefault="00E76C40" w:rsidP="00E76C40">
            <w:pPr>
              <w:jc w:val="both"/>
              <w:rPr>
                <w:b/>
                <w:sz w:val="26"/>
                <w:szCs w:val="26"/>
              </w:rPr>
            </w:pPr>
            <w:r w:rsidRPr="00CA1C04">
              <w:rPr>
                <w:b/>
                <w:sz w:val="26"/>
                <w:szCs w:val="26"/>
              </w:rPr>
              <w:t>Заявка на участие в конкурсе должна содержать следующие сведения:</w:t>
            </w:r>
          </w:p>
          <w:p w:rsidR="00E76C40" w:rsidRPr="00CA1C04" w:rsidRDefault="00E76C40" w:rsidP="00E76C40">
            <w:pPr>
              <w:jc w:val="both"/>
              <w:rPr>
                <w:sz w:val="26"/>
                <w:szCs w:val="26"/>
              </w:rPr>
            </w:pPr>
            <w:r w:rsidRPr="00CA1C04">
              <w:rPr>
                <w:sz w:val="26"/>
                <w:szCs w:val="26"/>
              </w:rPr>
              <w:t>1.Фирменное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E76C40" w:rsidRPr="00CA1C04" w:rsidRDefault="00E76C40" w:rsidP="00E76C40">
            <w:pPr>
              <w:jc w:val="both"/>
              <w:rPr>
                <w:sz w:val="26"/>
                <w:szCs w:val="26"/>
              </w:rPr>
            </w:pPr>
            <w:r w:rsidRPr="00CA1C04">
              <w:rPr>
                <w:sz w:val="26"/>
                <w:szCs w:val="26"/>
              </w:rPr>
              <w:t xml:space="preserve">2.Полученную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w:t>
            </w:r>
            <w:r w:rsidRPr="00CA1C04">
              <w:rPr>
                <w:sz w:val="26"/>
                <w:szCs w:val="26"/>
              </w:rPr>
              <w:lastRenderedPageBreak/>
              <w:t>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E76C40" w:rsidRPr="00CA1C04" w:rsidRDefault="00E76C40" w:rsidP="00E76C40">
            <w:pPr>
              <w:jc w:val="both"/>
              <w:rPr>
                <w:sz w:val="26"/>
                <w:szCs w:val="26"/>
              </w:rPr>
            </w:pPr>
            <w:r w:rsidRPr="00CA1C04">
              <w:rPr>
                <w:sz w:val="26"/>
                <w:szCs w:val="26"/>
              </w:rPr>
              <w:t>3.Документ,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E76C40" w:rsidRPr="00CA1C04" w:rsidRDefault="00E76C40" w:rsidP="00E76C40">
            <w:pPr>
              <w:jc w:val="both"/>
              <w:rPr>
                <w:sz w:val="26"/>
                <w:szCs w:val="26"/>
              </w:rPr>
            </w:pPr>
            <w:r w:rsidRPr="00CA1C04">
              <w:rPr>
                <w:sz w:val="26"/>
                <w:szCs w:val="26"/>
              </w:rPr>
              <w:t>4.Копии учредительных документов заявителя (для юридических лиц);</w:t>
            </w:r>
          </w:p>
          <w:p w:rsidR="00E76C40" w:rsidRPr="00CA1C04" w:rsidRDefault="00E76C40" w:rsidP="00E76C40">
            <w:pPr>
              <w:jc w:val="both"/>
              <w:rPr>
                <w:sz w:val="26"/>
                <w:szCs w:val="26"/>
              </w:rPr>
            </w:pPr>
            <w:r w:rsidRPr="00CA1C04">
              <w:rPr>
                <w:sz w:val="26"/>
                <w:szCs w:val="26"/>
              </w:rPr>
              <w:t>5.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E76C40" w:rsidRPr="00CA1C04" w:rsidRDefault="00E76C40" w:rsidP="00E76C40">
            <w:pPr>
              <w:jc w:val="both"/>
              <w:rPr>
                <w:sz w:val="26"/>
                <w:szCs w:val="26"/>
              </w:rPr>
            </w:pPr>
            <w:r w:rsidRPr="00CA1C04">
              <w:rPr>
                <w:sz w:val="26"/>
                <w:szCs w:val="26"/>
              </w:rPr>
              <w:t>6.Предложения о цене договора.</w:t>
            </w:r>
          </w:p>
        </w:tc>
      </w:tr>
      <w:tr w:rsidR="00E76C40" w:rsidRPr="00CA1C04" w:rsidTr="00E76C40">
        <w:tc>
          <w:tcPr>
            <w:tcW w:w="534" w:type="dxa"/>
          </w:tcPr>
          <w:p w:rsidR="00E76C40" w:rsidRPr="00CA1C04" w:rsidRDefault="00E76C40" w:rsidP="00E76C40">
            <w:pPr>
              <w:jc w:val="both"/>
              <w:rPr>
                <w:sz w:val="26"/>
                <w:szCs w:val="26"/>
              </w:rPr>
            </w:pPr>
            <w:r w:rsidRPr="00CA1C04">
              <w:rPr>
                <w:sz w:val="26"/>
                <w:szCs w:val="26"/>
              </w:rPr>
              <w:lastRenderedPageBreak/>
              <w:t>12</w:t>
            </w:r>
          </w:p>
        </w:tc>
        <w:tc>
          <w:tcPr>
            <w:tcW w:w="2877" w:type="dxa"/>
          </w:tcPr>
          <w:p w:rsidR="00E76C40" w:rsidRPr="00CA1C04" w:rsidRDefault="00E76C40" w:rsidP="00E76C40">
            <w:pPr>
              <w:ind w:left="12"/>
              <w:jc w:val="both"/>
              <w:rPr>
                <w:sz w:val="26"/>
                <w:szCs w:val="26"/>
              </w:rPr>
            </w:pPr>
            <w:r w:rsidRPr="00CA1C04">
              <w:rPr>
                <w:sz w:val="26"/>
                <w:szCs w:val="26"/>
              </w:rPr>
              <w:t>Критерии оценки заявок на участие в конкурсе:</w:t>
            </w:r>
          </w:p>
        </w:tc>
        <w:tc>
          <w:tcPr>
            <w:tcW w:w="6417" w:type="dxa"/>
          </w:tcPr>
          <w:p w:rsidR="00E76C40" w:rsidRPr="00CA1C04" w:rsidRDefault="00E76C40" w:rsidP="00E76C40">
            <w:pPr>
              <w:ind w:firstLine="360"/>
              <w:jc w:val="both"/>
              <w:rPr>
                <w:b/>
                <w:sz w:val="26"/>
                <w:szCs w:val="26"/>
              </w:rPr>
            </w:pPr>
            <w:r w:rsidRPr="00CA1C04">
              <w:rPr>
                <w:bCs/>
                <w:sz w:val="26"/>
                <w:szCs w:val="26"/>
              </w:rPr>
              <w:t>Для определения лучших условий заключения договоров аренды муниципального имущества, предложенных в конкурсных предложениях участников, конкурсная комиссия оценивают и сопоставляют заявки – по цене договора. Победителем конкурса признается участник конкурса, который предложил лучшие условия исполнения договора (увеличение стоимости арендной платы).</w:t>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13.</w:t>
            </w:r>
          </w:p>
        </w:tc>
        <w:tc>
          <w:tcPr>
            <w:tcW w:w="2877" w:type="dxa"/>
          </w:tcPr>
          <w:p w:rsidR="00E76C40" w:rsidRPr="00CA1C04" w:rsidRDefault="00E76C40" w:rsidP="00E76C40">
            <w:pPr>
              <w:pStyle w:val="21"/>
              <w:ind w:firstLine="0"/>
              <w:jc w:val="left"/>
              <w:rPr>
                <w:sz w:val="26"/>
                <w:szCs w:val="26"/>
              </w:rPr>
            </w:pPr>
            <w:r w:rsidRPr="00CA1C04">
              <w:rPr>
                <w:sz w:val="26"/>
                <w:szCs w:val="26"/>
              </w:rPr>
              <w:t xml:space="preserve">Порядок, место и срок начала и окончания подачи заявок </w:t>
            </w:r>
            <w:proofErr w:type="spellStart"/>
            <w:r w:rsidRPr="00CA1C04">
              <w:rPr>
                <w:sz w:val="26"/>
                <w:szCs w:val="26"/>
              </w:rPr>
              <w:lastRenderedPageBreak/>
              <w:t>и</w:t>
            </w:r>
            <w:r w:rsidRPr="00CA1C04">
              <w:rPr>
                <w:bCs w:val="0"/>
                <w:sz w:val="26"/>
                <w:szCs w:val="26"/>
              </w:rPr>
              <w:t>конкурсных</w:t>
            </w:r>
            <w:proofErr w:type="spellEnd"/>
            <w:r w:rsidRPr="00CA1C04">
              <w:rPr>
                <w:bCs w:val="0"/>
                <w:sz w:val="26"/>
                <w:szCs w:val="26"/>
              </w:rPr>
              <w:t xml:space="preserve"> предложений</w:t>
            </w:r>
            <w:r w:rsidRPr="00CA1C04">
              <w:rPr>
                <w:sz w:val="26"/>
                <w:szCs w:val="26"/>
              </w:rPr>
              <w:t xml:space="preserve"> на участие в конкурсе:</w:t>
            </w:r>
          </w:p>
          <w:p w:rsidR="00E76C40" w:rsidRPr="00CA1C04" w:rsidRDefault="00E76C40" w:rsidP="00E76C40">
            <w:pPr>
              <w:pStyle w:val="20"/>
              <w:spacing w:after="0" w:line="240" w:lineRule="auto"/>
              <w:jc w:val="both"/>
              <w:rPr>
                <w:sz w:val="26"/>
                <w:szCs w:val="26"/>
              </w:rPr>
            </w:pPr>
          </w:p>
        </w:tc>
        <w:tc>
          <w:tcPr>
            <w:tcW w:w="6417" w:type="dxa"/>
          </w:tcPr>
          <w:p w:rsidR="00E76C40" w:rsidRPr="00CA1C04" w:rsidRDefault="00E76C40" w:rsidP="00E76C40">
            <w:pPr>
              <w:spacing w:before="51"/>
              <w:jc w:val="both"/>
              <w:rPr>
                <w:sz w:val="26"/>
                <w:szCs w:val="26"/>
              </w:rPr>
            </w:pPr>
            <w:r w:rsidRPr="00CA1C04">
              <w:rPr>
                <w:sz w:val="26"/>
                <w:szCs w:val="26"/>
              </w:rPr>
              <w:lastRenderedPageBreak/>
              <w:t>Заявка на участие в конкурсе подается в срок и по форме, которая установлена конкурсной документацией.</w:t>
            </w:r>
          </w:p>
          <w:p w:rsidR="00E76C40" w:rsidRPr="00CA1C04" w:rsidRDefault="00E76C40" w:rsidP="00E76C40">
            <w:pPr>
              <w:jc w:val="both"/>
              <w:rPr>
                <w:sz w:val="26"/>
                <w:szCs w:val="26"/>
              </w:rPr>
            </w:pPr>
            <w:r w:rsidRPr="00CA1C04">
              <w:rPr>
                <w:sz w:val="26"/>
                <w:szCs w:val="26"/>
              </w:rPr>
              <w:lastRenderedPageBreak/>
              <w:t xml:space="preserve">Место подачи: Республика Хакасия, </w:t>
            </w:r>
            <w:proofErr w:type="spellStart"/>
            <w:r w:rsidRPr="00CA1C04">
              <w:rPr>
                <w:sz w:val="26"/>
                <w:szCs w:val="26"/>
              </w:rPr>
              <w:t>Ширинский</w:t>
            </w:r>
            <w:proofErr w:type="spellEnd"/>
            <w:r w:rsidRPr="00CA1C04">
              <w:rPr>
                <w:sz w:val="26"/>
                <w:szCs w:val="26"/>
              </w:rPr>
              <w:t xml:space="preserve"> район, </w:t>
            </w:r>
            <w:r w:rsidR="00406704" w:rsidRPr="00CA1C04">
              <w:rPr>
                <w:sz w:val="26"/>
                <w:szCs w:val="26"/>
              </w:rPr>
              <w:t>п. Жемчужный, ул. Аптечная,1</w:t>
            </w:r>
          </w:p>
          <w:p w:rsidR="00E76C40" w:rsidRPr="00CA1C04" w:rsidRDefault="00E76C40" w:rsidP="00E76C40">
            <w:pPr>
              <w:pStyle w:val="21"/>
              <w:ind w:firstLine="0"/>
              <w:jc w:val="left"/>
              <w:rPr>
                <w:b w:val="0"/>
                <w:bCs w:val="0"/>
                <w:sz w:val="26"/>
                <w:szCs w:val="26"/>
              </w:rPr>
            </w:pPr>
            <w:r w:rsidRPr="00CA1C04">
              <w:rPr>
                <w:b w:val="0"/>
                <w:bCs w:val="0"/>
                <w:sz w:val="26"/>
                <w:szCs w:val="26"/>
              </w:rPr>
              <w:t xml:space="preserve">Дата начала подачи заявок и конкурсных предложений на участие в конкурсе: </w:t>
            </w:r>
          </w:p>
          <w:p w:rsidR="00E76C40" w:rsidRPr="00CA1C04" w:rsidRDefault="00E76C40" w:rsidP="00E76C40">
            <w:pPr>
              <w:pStyle w:val="21"/>
              <w:ind w:firstLine="0"/>
              <w:jc w:val="left"/>
              <w:rPr>
                <w:sz w:val="26"/>
                <w:szCs w:val="26"/>
              </w:rPr>
            </w:pPr>
            <w:r w:rsidRPr="00CA1C04">
              <w:rPr>
                <w:sz w:val="26"/>
                <w:szCs w:val="26"/>
              </w:rPr>
              <w:t xml:space="preserve">с </w:t>
            </w:r>
            <w:r w:rsidR="00406704" w:rsidRPr="00CA1C04">
              <w:rPr>
                <w:sz w:val="26"/>
                <w:szCs w:val="26"/>
              </w:rPr>
              <w:t>31</w:t>
            </w:r>
            <w:r w:rsidRPr="00CA1C04">
              <w:rPr>
                <w:sz w:val="26"/>
                <w:szCs w:val="26"/>
              </w:rPr>
              <w:t xml:space="preserve"> октября </w:t>
            </w:r>
            <w:smartTag w:uri="urn:schemas-microsoft-com:office:smarttags" w:element="metricconverter">
              <w:smartTagPr>
                <w:attr w:name="ProductID" w:val="2013 г"/>
              </w:smartTagPr>
              <w:r w:rsidRPr="00CA1C04">
                <w:rPr>
                  <w:sz w:val="26"/>
                  <w:szCs w:val="26"/>
                </w:rPr>
                <w:t>2013 г</w:t>
              </w:r>
            </w:smartTag>
            <w:r w:rsidRPr="00CA1C04">
              <w:rPr>
                <w:sz w:val="26"/>
                <w:szCs w:val="26"/>
              </w:rPr>
              <w:t>.</w:t>
            </w:r>
          </w:p>
          <w:p w:rsidR="00E76C40" w:rsidRPr="00CA1C04" w:rsidRDefault="00E76C40" w:rsidP="00E76C40">
            <w:pPr>
              <w:pStyle w:val="21"/>
              <w:ind w:firstLine="0"/>
              <w:jc w:val="left"/>
              <w:rPr>
                <w:b w:val="0"/>
                <w:sz w:val="26"/>
                <w:szCs w:val="26"/>
              </w:rPr>
            </w:pPr>
            <w:r w:rsidRPr="00CA1C04">
              <w:rPr>
                <w:b w:val="0"/>
                <w:bCs w:val="0"/>
                <w:sz w:val="26"/>
                <w:szCs w:val="26"/>
              </w:rPr>
              <w:t>Дата окончания подачи заявок и конкурсных предложений на участие в конкурсе</w:t>
            </w:r>
            <w:r w:rsidRPr="00CA1C04">
              <w:rPr>
                <w:b w:val="0"/>
                <w:sz w:val="26"/>
                <w:szCs w:val="26"/>
              </w:rPr>
              <w:t>:</w:t>
            </w:r>
          </w:p>
          <w:p w:rsidR="00E76C40" w:rsidRPr="00CA1C04" w:rsidRDefault="00406704" w:rsidP="00E76C40">
            <w:pPr>
              <w:pStyle w:val="21"/>
              <w:ind w:firstLine="0"/>
              <w:jc w:val="left"/>
              <w:rPr>
                <w:b w:val="0"/>
                <w:sz w:val="26"/>
                <w:szCs w:val="26"/>
              </w:rPr>
            </w:pPr>
            <w:r w:rsidRPr="00CA1C04">
              <w:rPr>
                <w:sz w:val="26"/>
                <w:szCs w:val="26"/>
              </w:rPr>
              <w:t xml:space="preserve">02 декабря </w:t>
            </w:r>
            <w:smartTag w:uri="urn:schemas-microsoft-com:office:smarttags" w:element="metricconverter">
              <w:smartTagPr>
                <w:attr w:name="ProductID" w:val="2013 г"/>
              </w:smartTagPr>
              <w:r w:rsidR="00E76C40" w:rsidRPr="00CA1C04">
                <w:rPr>
                  <w:sz w:val="26"/>
                  <w:szCs w:val="26"/>
                </w:rPr>
                <w:t>2013 г</w:t>
              </w:r>
            </w:smartTag>
            <w:r w:rsidRPr="00CA1C04">
              <w:rPr>
                <w:sz w:val="26"/>
                <w:szCs w:val="26"/>
              </w:rPr>
              <w:t>. до 11</w:t>
            </w:r>
            <w:r w:rsidR="00E76C40" w:rsidRPr="00CA1C04">
              <w:rPr>
                <w:sz w:val="26"/>
                <w:szCs w:val="26"/>
              </w:rPr>
              <w:t xml:space="preserve"> часов 00 мин.</w:t>
            </w:r>
            <w:r w:rsidR="00E76C40" w:rsidRPr="00CA1C04">
              <w:rPr>
                <w:b w:val="0"/>
                <w:sz w:val="26"/>
                <w:szCs w:val="26"/>
              </w:rPr>
              <w:t xml:space="preserve"> (время местное)</w:t>
            </w:r>
          </w:p>
          <w:p w:rsidR="00E76C40" w:rsidRPr="00CA1C04" w:rsidRDefault="00E76C40" w:rsidP="00E76C40">
            <w:pPr>
              <w:spacing w:before="51"/>
              <w:rPr>
                <w:sz w:val="26"/>
                <w:szCs w:val="26"/>
              </w:rPr>
            </w:pPr>
            <w:r w:rsidRPr="00CA1C04">
              <w:rPr>
                <w:sz w:val="26"/>
                <w:szCs w:val="26"/>
              </w:rPr>
              <w:t>Приём заявок на участие в конкурсе  заканчивается  в день вскрытия конвертов с конкурсными заявками.</w:t>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lastRenderedPageBreak/>
              <w:t>14.</w:t>
            </w:r>
          </w:p>
        </w:tc>
        <w:tc>
          <w:tcPr>
            <w:tcW w:w="2877" w:type="dxa"/>
          </w:tcPr>
          <w:p w:rsidR="00E76C40" w:rsidRPr="00CA1C04" w:rsidRDefault="00E76C40" w:rsidP="00E76C40">
            <w:pPr>
              <w:spacing w:before="51"/>
              <w:jc w:val="both"/>
              <w:rPr>
                <w:bCs/>
                <w:sz w:val="26"/>
                <w:szCs w:val="26"/>
              </w:rPr>
            </w:pPr>
            <w:r w:rsidRPr="00CA1C04">
              <w:rPr>
                <w:sz w:val="26"/>
                <w:szCs w:val="26"/>
              </w:rPr>
              <w:t xml:space="preserve">Место, дата и время вскрытия конвертов с </w:t>
            </w:r>
            <w:proofErr w:type="spellStart"/>
            <w:r w:rsidRPr="00CA1C04">
              <w:rPr>
                <w:sz w:val="26"/>
                <w:szCs w:val="26"/>
              </w:rPr>
              <w:t>заявками</w:t>
            </w:r>
            <w:r w:rsidRPr="00CA1C04">
              <w:rPr>
                <w:bCs/>
                <w:sz w:val="26"/>
                <w:szCs w:val="26"/>
              </w:rPr>
              <w:t>иконкурсных</w:t>
            </w:r>
            <w:proofErr w:type="spellEnd"/>
            <w:r w:rsidRPr="00CA1C04">
              <w:rPr>
                <w:bCs/>
                <w:sz w:val="26"/>
                <w:szCs w:val="26"/>
              </w:rPr>
              <w:t xml:space="preserve"> предложений</w:t>
            </w:r>
            <w:r w:rsidRPr="00CA1C04">
              <w:rPr>
                <w:sz w:val="26"/>
                <w:szCs w:val="26"/>
              </w:rPr>
              <w:t xml:space="preserve"> на участие в конкурсе:</w:t>
            </w:r>
          </w:p>
        </w:tc>
        <w:tc>
          <w:tcPr>
            <w:tcW w:w="6417" w:type="dxa"/>
          </w:tcPr>
          <w:p w:rsidR="00E76C40" w:rsidRPr="00CA1C04" w:rsidRDefault="00E76C40" w:rsidP="00E76C40">
            <w:pPr>
              <w:tabs>
                <w:tab w:val="num" w:pos="-180"/>
              </w:tabs>
              <w:jc w:val="both"/>
              <w:rPr>
                <w:b/>
                <w:sz w:val="26"/>
                <w:szCs w:val="26"/>
              </w:rPr>
            </w:pPr>
            <w:r w:rsidRPr="00CA1C04">
              <w:rPr>
                <w:sz w:val="26"/>
                <w:szCs w:val="26"/>
              </w:rPr>
              <w:t xml:space="preserve">Место вскрытия конвертов: </w:t>
            </w:r>
            <w:r w:rsidRPr="00CA1C04">
              <w:rPr>
                <w:b/>
                <w:sz w:val="26"/>
                <w:szCs w:val="26"/>
              </w:rPr>
              <w:t xml:space="preserve">Республика Хакасия, </w:t>
            </w:r>
            <w:proofErr w:type="spellStart"/>
            <w:r w:rsidRPr="00CA1C04">
              <w:rPr>
                <w:b/>
                <w:sz w:val="26"/>
                <w:szCs w:val="26"/>
              </w:rPr>
              <w:t>Ширинский</w:t>
            </w:r>
            <w:proofErr w:type="spellEnd"/>
            <w:r w:rsidRPr="00CA1C04">
              <w:rPr>
                <w:b/>
                <w:sz w:val="26"/>
                <w:szCs w:val="26"/>
              </w:rPr>
              <w:t xml:space="preserve"> район, </w:t>
            </w:r>
            <w:r w:rsidR="00406704" w:rsidRPr="00CA1C04">
              <w:rPr>
                <w:b/>
                <w:sz w:val="26"/>
                <w:szCs w:val="26"/>
              </w:rPr>
              <w:t xml:space="preserve">п. Жемчужный, ул. Аптечная, администрация </w:t>
            </w:r>
            <w:proofErr w:type="spellStart"/>
            <w:r w:rsidR="00406704" w:rsidRPr="00CA1C04">
              <w:rPr>
                <w:b/>
                <w:sz w:val="26"/>
                <w:szCs w:val="26"/>
              </w:rPr>
              <w:t>Жемчужненского</w:t>
            </w:r>
            <w:proofErr w:type="spellEnd"/>
            <w:r w:rsidR="00406704" w:rsidRPr="00CA1C04">
              <w:rPr>
                <w:b/>
                <w:sz w:val="26"/>
                <w:szCs w:val="26"/>
              </w:rPr>
              <w:t xml:space="preserve"> сельсовета,</w:t>
            </w:r>
            <w:r w:rsidRPr="00CA1C04">
              <w:rPr>
                <w:b/>
                <w:sz w:val="26"/>
                <w:szCs w:val="26"/>
              </w:rPr>
              <w:t xml:space="preserve"> </w:t>
            </w:r>
            <w:proofErr w:type="spellStart"/>
            <w:r w:rsidRPr="00CA1C04">
              <w:rPr>
                <w:b/>
                <w:sz w:val="26"/>
                <w:szCs w:val="26"/>
              </w:rPr>
              <w:t>каб</w:t>
            </w:r>
            <w:proofErr w:type="spellEnd"/>
            <w:r w:rsidRPr="00CA1C04">
              <w:rPr>
                <w:b/>
                <w:sz w:val="26"/>
                <w:szCs w:val="26"/>
              </w:rPr>
              <w:t xml:space="preserve">. главы. </w:t>
            </w:r>
          </w:p>
          <w:p w:rsidR="00E76C40" w:rsidRPr="00CA1C04" w:rsidRDefault="00E76C40" w:rsidP="00E76C40">
            <w:pPr>
              <w:pStyle w:val="210"/>
              <w:rPr>
                <w:rFonts w:cs="Times New Roman"/>
                <w:sz w:val="26"/>
                <w:szCs w:val="26"/>
              </w:rPr>
            </w:pPr>
          </w:p>
          <w:p w:rsidR="00E76C40" w:rsidRPr="00CA1C04" w:rsidRDefault="00E76C40" w:rsidP="00E76C40">
            <w:pPr>
              <w:spacing w:before="51"/>
              <w:jc w:val="both"/>
              <w:rPr>
                <w:b/>
                <w:sz w:val="26"/>
                <w:szCs w:val="26"/>
              </w:rPr>
            </w:pPr>
            <w:r w:rsidRPr="00CA1C04">
              <w:rPr>
                <w:b/>
                <w:sz w:val="26"/>
                <w:szCs w:val="26"/>
              </w:rPr>
              <w:t xml:space="preserve">Дата и время вскрытия конвертов с заявками и </w:t>
            </w:r>
            <w:r w:rsidRPr="00CA1C04">
              <w:rPr>
                <w:b/>
                <w:bCs/>
                <w:sz w:val="26"/>
                <w:szCs w:val="26"/>
              </w:rPr>
              <w:t xml:space="preserve">конкурсных предложений </w:t>
            </w:r>
            <w:r w:rsidRPr="00CA1C04">
              <w:rPr>
                <w:b/>
                <w:sz w:val="26"/>
                <w:szCs w:val="26"/>
              </w:rPr>
              <w:t>на участие в конкурсе:</w:t>
            </w:r>
          </w:p>
          <w:p w:rsidR="00E76C40" w:rsidRPr="00CA1C04" w:rsidRDefault="00406704" w:rsidP="00E76C40">
            <w:pPr>
              <w:spacing w:before="51"/>
              <w:jc w:val="both"/>
              <w:rPr>
                <w:sz w:val="26"/>
                <w:szCs w:val="26"/>
              </w:rPr>
            </w:pPr>
            <w:r w:rsidRPr="00CA1C04">
              <w:rPr>
                <w:b/>
                <w:sz w:val="26"/>
                <w:szCs w:val="26"/>
              </w:rPr>
              <w:t>02 декабря</w:t>
            </w:r>
            <w:smartTag w:uri="urn:schemas-microsoft-com:office:smarttags" w:element="metricconverter">
              <w:smartTagPr>
                <w:attr w:name="ProductID" w:val="2013 г"/>
              </w:smartTagPr>
              <w:r w:rsidR="00E76C40" w:rsidRPr="00CA1C04">
                <w:rPr>
                  <w:b/>
                  <w:sz w:val="26"/>
                  <w:szCs w:val="26"/>
                </w:rPr>
                <w:t>2013 г</w:t>
              </w:r>
            </w:smartTag>
            <w:r w:rsidRPr="00CA1C04">
              <w:rPr>
                <w:b/>
                <w:sz w:val="26"/>
                <w:szCs w:val="26"/>
              </w:rPr>
              <w:t>. в 11</w:t>
            </w:r>
            <w:r w:rsidR="00E76C40" w:rsidRPr="00CA1C04">
              <w:rPr>
                <w:b/>
                <w:sz w:val="26"/>
                <w:szCs w:val="26"/>
              </w:rPr>
              <w:t xml:space="preserve"> часов 00 мин. (время местное)</w:t>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15.</w:t>
            </w:r>
          </w:p>
        </w:tc>
        <w:tc>
          <w:tcPr>
            <w:tcW w:w="2877" w:type="dxa"/>
          </w:tcPr>
          <w:p w:rsidR="00E76C40" w:rsidRPr="00CA1C04" w:rsidRDefault="00E76C40" w:rsidP="00E76C40">
            <w:pPr>
              <w:spacing w:before="51"/>
              <w:jc w:val="both"/>
              <w:rPr>
                <w:sz w:val="26"/>
                <w:szCs w:val="26"/>
              </w:rPr>
            </w:pPr>
            <w:r w:rsidRPr="00CA1C04">
              <w:rPr>
                <w:sz w:val="26"/>
                <w:szCs w:val="26"/>
              </w:rPr>
              <w:t>Дата рассмотрения заявок на участие в конкурсе:</w:t>
            </w:r>
          </w:p>
        </w:tc>
        <w:tc>
          <w:tcPr>
            <w:tcW w:w="6417" w:type="dxa"/>
          </w:tcPr>
          <w:p w:rsidR="00406704" w:rsidRPr="00CA1C04" w:rsidRDefault="00E76C40" w:rsidP="00406704">
            <w:pPr>
              <w:tabs>
                <w:tab w:val="num" w:pos="-180"/>
              </w:tabs>
              <w:jc w:val="both"/>
              <w:rPr>
                <w:b/>
                <w:sz w:val="26"/>
                <w:szCs w:val="26"/>
              </w:rPr>
            </w:pPr>
            <w:r w:rsidRPr="00CA1C04">
              <w:rPr>
                <w:sz w:val="26"/>
                <w:szCs w:val="26"/>
              </w:rPr>
              <w:t xml:space="preserve">Место рассмотрения заявок: </w:t>
            </w:r>
            <w:r w:rsidR="00406704" w:rsidRPr="00CA1C04">
              <w:rPr>
                <w:b/>
                <w:sz w:val="26"/>
                <w:szCs w:val="26"/>
              </w:rPr>
              <w:t xml:space="preserve">Республика Хакасия, </w:t>
            </w:r>
            <w:proofErr w:type="spellStart"/>
            <w:r w:rsidR="00406704" w:rsidRPr="00CA1C04">
              <w:rPr>
                <w:b/>
                <w:sz w:val="26"/>
                <w:szCs w:val="26"/>
              </w:rPr>
              <w:t>Ширинский</w:t>
            </w:r>
            <w:proofErr w:type="spellEnd"/>
            <w:r w:rsidR="00406704" w:rsidRPr="00CA1C04">
              <w:rPr>
                <w:b/>
                <w:sz w:val="26"/>
                <w:szCs w:val="26"/>
              </w:rPr>
              <w:t xml:space="preserve"> район, п. Жемчужный, ул. Аптечная, администрация </w:t>
            </w:r>
            <w:proofErr w:type="spellStart"/>
            <w:r w:rsidR="00406704" w:rsidRPr="00CA1C04">
              <w:rPr>
                <w:b/>
                <w:sz w:val="26"/>
                <w:szCs w:val="26"/>
              </w:rPr>
              <w:t>Жемчужненского</w:t>
            </w:r>
            <w:proofErr w:type="spellEnd"/>
            <w:r w:rsidR="00406704" w:rsidRPr="00CA1C04">
              <w:rPr>
                <w:b/>
                <w:sz w:val="26"/>
                <w:szCs w:val="26"/>
              </w:rPr>
              <w:t xml:space="preserve"> сельсовета, </w:t>
            </w:r>
            <w:proofErr w:type="spellStart"/>
            <w:r w:rsidR="00406704" w:rsidRPr="00CA1C04">
              <w:rPr>
                <w:b/>
                <w:sz w:val="26"/>
                <w:szCs w:val="26"/>
              </w:rPr>
              <w:t>каб</w:t>
            </w:r>
            <w:proofErr w:type="spellEnd"/>
            <w:r w:rsidR="00406704" w:rsidRPr="00CA1C04">
              <w:rPr>
                <w:b/>
                <w:sz w:val="26"/>
                <w:szCs w:val="26"/>
              </w:rPr>
              <w:t xml:space="preserve">. главы. </w:t>
            </w:r>
          </w:p>
          <w:p w:rsidR="00E76C40" w:rsidRPr="00CA1C04" w:rsidRDefault="00E76C40" w:rsidP="00E76C40">
            <w:pPr>
              <w:tabs>
                <w:tab w:val="num" w:pos="-180"/>
              </w:tabs>
              <w:jc w:val="both"/>
              <w:rPr>
                <w:b/>
                <w:sz w:val="26"/>
                <w:szCs w:val="26"/>
              </w:rPr>
            </w:pPr>
          </w:p>
          <w:p w:rsidR="00E76C40" w:rsidRPr="00CA1C04" w:rsidRDefault="00E76C40" w:rsidP="00E76C40">
            <w:pPr>
              <w:pStyle w:val="210"/>
              <w:rPr>
                <w:rFonts w:cs="Times New Roman"/>
                <w:sz w:val="26"/>
                <w:szCs w:val="26"/>
              </w:rPr>
            </w:pPr>
            <w:r w:rsidRPr="00CA1C04">
              <w:rPr>
                <w:rFonts w:cs="Times New Roman"/>
                <w:sz w:val="26"/>
                <w:szCs w:val="26"/>
              </w:rPr>
              <w:t xml:space="preserve">Дата рассмотрения заявок: </w:t>
            </w:r>
          </w:p>
          <w:p w:rsidR="00E76C40" w:rsidRPr="00CA1C04" w:rsidRDefault="001E405E" w:rsidP="00E76C40">
            <w:pPr>
              <w:pStyle w:val="210"/>
              <w:rPr>
                <w:rFonts w:cs="Times New Roman"/>
                <w:b/>
                <w:sz w:val="26"/>
                <w:szCs w:val="26"/>
              </w:rPr>
            </w:pPr>
            <w:r w:rsidRPr="00CA1C04">
              <w:rPr>
                <w:rFonts w:cs="Times New Roman"/>
                <w:b/>
                <w:sz w:val="26"/>
                <w:szCs w:val="26"/>
              </w:rPr>
              <w:t xml:space="preserve"> 02 декабря </w:t>
            </w:r>
            <w:smartTag w:uri="urn:schemas-microsoft-com:office:smarttags" w:element="metricconverter">
              <w:smartTagPr>
                <w:attr w:name="ProductID" w:val="2013 г"/>
              </w:smartTagPr>
              <w:r w:rsidR="00E76C40" w:rsidRPr="00CA1C04">
                <w:rPr>
                  <w:rFonts w:cs="Times New Roman"/>
                  <w:b/>
                  <w:sz w:val="26"/>
                  <w:szCs w:val="26"/>
                </w:rPr>
                <w:t>2013 г</w:t>
              </w:r>
            </w:smartTag>
            <w:r w:rsidRPr="00CA1C04">
              <w:rPr>
                <w:rFonts w:cs="Times New Roman"/>
                <w:b/>
                <w:sz w:val="26"/>
                <w:szCs w:val="26"/>
              </w:rPr>
              <w:t>. в 11</w:t>
            </w:r>
            <w:r w:rsidR="00E76C40" w:rsidRPr="00CA1C04">
              <w:rPr>
                <w:rFonts w:cs="Times New Roman"/>
                <w:b/>
                <w:sz w:val="26"/>
                <w:szCs w:val="26"/>
              </w:rPr>
              <w:t xml:space="preserve"> часов 00 мин. (время местное) </w:t>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15.</w:t>
            </w:r>
          </w:p>
        </w:tc>
        <w:tc>
          <w:tcPr>
            <w:tcW w:w="2877" w:type="dxa"/>
          </w:tcPr>
          <w:p w:rsidR="00E76C40" w:rsidRPr="00CA1C04" w:rsidRDefault="00E76C40" w:rsidP="00E76C40">
            <w:pPr>
              <w:spacing w:before="51"/>
              <w:jc w:val="both"/>
              <w:rPr>
                <w:sz w:val="26"/>
                <w:szCs w:val="26"/>
              </w:rPr>
            </w:pPr>
            <w:r w:rsidRPr="00CA1C04">
              <w:rPr>
                <w:sz w:val="26"/>
                <w:szCs w:val="26"/>
              </w:rPr>
              <w:t>Дата оценки и сопоставления  заявок:</w:t>
            </w:r>
          </w:p>
        </w:tc>
        <w:tc>
          <w:tcPr>
            <w:tcW w:w="6417" w:type="dxa"/>
          </w:tcPr>
          <w:p w:rsidR="001E405E" w:rsidRPr="00CA1C04" w:rsidRDefault="00E76C40" w:rsidP="001E405E">
            <w:pPr>
              <w:tabs>
                <w:tab w:val="num" w:pos="-180"/>
              </w:tabs>
              <w:jc w:val="both"/>
              <w:rPr>
                <w:b/>
                <w:sz w:val="26"/>
                <w:szCs w:val="26"/>
              </w:rPr>
            </w:pPr>
            <w:r w:rsidRPr="00CA1C04">
              <w:rPr>
                <w:sz w:val="26"/>
                <w:szCs w:val="26"/>
              </w:rPr>
              <w:t xml:space="preserve">Место оценки и сопоставления  </w:t>
            </w:r>
            <w:proofErr w:type="spellStart"/>
            <w:r w:rsidRPr="00CA1C04">
              <w:rPr>
                <w:sz w:val="26"/>
                <w:szCs w:val="26"/>
              </w:rPr>
              <w:t>заявок</w:t>
            </w:r>
            <w:r w:rsidR="001E405E" w:rsidRPr="00CA1C04">
              <w:rPr>
                <w:sz w:val="26"/>
                <w:szCs w:val="26"/>
              </w:rPr>
              <w:t>:</w:t>
            </w:r>
            <w:r w:rsidR="001E405E" w:rsidRPr="00CA1C04">
              <w:rPr>
                <w:b/>
                <w:sz w:val="26"/>
                <w:szCs w:val="26"/>
              </w:rPr>
              <w:t>Республика</w:t>
            </w:r>
            <w:proofErr w:type="spellEnd"/>
            <w:r w:rsidR="001E405E" w:rsidRPr="00CA1C04">
              <w:rPr>
                <w:b/>
                <w:sz w:val="26"/>
                <w:szCs w:val="26"/>
              </w:rPr>
              <w:t xml:space="preserve"> Хакасия, </w:t>
            </w:r>
            <w:proofErr w:type="spellStart"/>
            <w:r w:rsidR="001E405E" w:rsidRPr="00CA1C04">
              <w:rPr>
                <w:b/>
                <w:sz w:val="26"/>
                <w:szCs w:val="26"/>
              </w:rPr>
              <w:t>Ширинский</w:t>
            </w:r>
            <w:proofErr w:type="spellEnd"/>
            <w:r w:rsidR="001E405E" w:rsidRPr="00CA1C04">
              <w:rPr>
                <w:b/>
                <w:sz w:val="26"/>
                <w:szCs w:val="26"/>
              </w:rPr>
              <w:t xml:space="preserve"> район, п. Жемчужный, ул. Аптечная, администрация </w:t>
            </w:r>
            <w:proofErr w:type="spellStart"/>
            <w:r w:rsidR="001E405E" w:rsidRPr="00CA1C04">
              <w:rPr>
                <w:b/>
                <w:sz w:val="26"/>
                <w:szCs w:val="26"/>
              </w:rPr>
              <w:t>Жемчужненского</w:t>
            </w:r>
            <w:proofErr w:type="spellEnd"/>
            <w:r w:rsidR="001E405E" w:rsidRPr="00CA1C04">
              <w:rPr>
                <w:b/>
                <w:sz w:val="26"/>
                <w:szCs w:val="26"/>
              </w:rPr>
              <w:t xml:space="preserve"> сельсовета, </w:t>
            </w:r>
            <w:proofErr w:type="spellStart"/>
            <w:r w:rsidR="001E405E" w:rsidRPr="00CA1C04">
              <w:rPr>
                <w:b/>
                <w:sz w:val="26"/>
                <w:szCs w:val="26"/>
              </w:rPr>
              <w:t>каб</w:t>
            </w:r>
            <w:proofErr w:type="spellEnd"/>
            <w:r w:rsidR="001E405E" w:rsidRPr="00CA1C04">
              <w:rPr>
                <w:b/>
                <w:sz w:val="26"/>
                <w:szCs w:val="26"/>
              </w:rPr>
              <w:t xml:space="preserve">. главы. </w:t>
            </w:r>
          </w:p>
          <w:p w:rsidR="00E76C40" w:rsidRPr="00CA1C04" w:rsidRDefault="00E76C40" w:rsidP="00E76C40">
            <w:pPr>
              <w:tabs>
                <w:tab w:val="num" w:pos="-180"/>
              </w:tabs>
              <w:jc w:val="both"/>
              <w:rPr>
                <w:b/>
                <w:sz w:val="26"/>
                <w:szCs w:val="26"/>
              </w:rPr>
            </w:pPr>
          </w:p>
          <w:p w:rsidR="00E76C40" w:rsidRPr="00CA1C04" w:rsidRDefault="00E76C40" w:rsidP="00E76C40">
            <w:pPr>
              <w:pStyle w:val="210"/>
              <w:rPr>
                <w:rFonts w:cs="Times New Roman"/>
                <w:sz w:val="26"/>
                <w:szCs w:val="26"/>
              </w:rPr>
            </w:pPr>
          </w:p>
          <w:p w:rsidR="00E76C40" w:rsidRPr="00CA1C04" w:rsidRDefault="00E76C40" w:rsidP="00E76C40">
            <w:pPr>
              <w:pStyle w:val="210"/>
              <w:rPr>
                <w:rFonts w:cs="Times New Roman"/>
                <w:sz w:val="26"/>
                <w:szCs w:val="26"/>
              </w:rPr>
            </w:pPr>
            <w:r w:rsidRPr="00CA1C04">
              <w:rPr>
                <w:rFonts w:cs="Times New Roman"/>
                <w:sz w:val="26"/>
                <w:szCs w:val="26"/>
              </w:rPr>
              <w:t>Дата оценки и сопоставления таких заявок</w:t>
            </w:r>
          </w:p>
          <w:p w:rsidR="00E76C40" w:rsidRPr="00CA1C04" w:rsidRDefault="001E405E" w:rsidP="00E76C40">
            <w:pPr>
              <w:rPr>
                <w:sz w:val="26"/>
                <w:szCs w:val="26"/>
              </w:rPr>
            </w:pPr>
            <w:r w:rsidRPr="00CA1C04">
              <w:rPr>
                <w:b/>
                <w:sz w:val="26"/>
                <w:szCs w:val="26"/>
              </w:rPr>
              <w:t>02 декабря</w:t>
            </w:r>
            <w:smartTag w:uri="urn:schemas-microsoft-com:office:smarttags" w:element="metricconverter">
              <w:smartTagPr>
                <w:attr w:name="ProductID" w:val="2013 г"/>
              </w:smartTagPr>
              <w:r w:rsidR="00E76C40" w:rsidRPr="00CA1C04">
                <w:rPr>
                  <w:b/>
                  <w:sz w:val="26"/>
                  <w:szCs w:val="26"/>
                </w:rPr>
                <w:t>2013 г</w:t>
              </w:r>
            </w:smartTag>
            <w:r w:rsidRPr="00CA1C04">
              <w:rPr>
                <w:b/>
                <w:sz w:val="26"/>
                <w:szCs w:val="26"/>
              </w:rPr>
              <w:t>. в 12</w:t>
            </w:r>
            <w:r w:rsidR="00E76C40" w:rsidRPr="00CA1C04">
              <w:rPr>
                <w:b/>
                <w:sz w:val="26"/>
                <w:szCs w:val="26"/>
              </w:rPr>
              <w:t xml:space="preserve"> часов 00 мин (время местное)</w:t>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17.</w:t>
            </w:r>
          </w:p>
        </w:tc>
        <w:tc>
          <w:tcPr>
            <w:tcW w:w="2877" w:type="dxa"/>
          </w:tcPr>
          <w:p w:rsidR="00E76C40" w:rsidRPr="00CA1C04" w:rsidRDefault="00E76C40" w:rsidP="00E76C40">
            <w:pPr>
              <w:spacing w:before="51"/>
              <w:jc w:val="both"/>
              <w:rPr>
                <w:sz w:val="26"/>
                <w:szCs w:val="26"/>
              </w:rPr>
            </w:pPr>
            <w:r w:rsidRPr="00CA1C04">
              <w:rPr>
                <w:sz w:val="26"/>
                <w:szCs w:val="26"/>
              </w:rPr>
              <w:t xml:space="preserve">Размер задатка, вносимого в качестве обеспечения заявки организатором конкурса: </w:t>
            </w:r>
          </w:p>
        </w:tc>
        <w:tc>
          <w:tcPr>
            <w:tcW w:w="6417" w:type="dxa"/>
          </w:tcPr>
          <w:p w:rsidR="00E76C40" w:rsidRPr="00CA1C04" w:rsidRDefault="00E76C40" w:rsidP="00E76C40">
            <w:pPr>
              <w:jc w:val="both"/>
              <w:rPr>
                <w:sz w:val="26"/>
                <w:szCs w:val="26"/>
              </w:rPr>
            </w:pPr>
            <w:r w:rsidRPr="00CA1C04">
              <w:rPr>
                <w:sz w:val="26"/>
                <w:szCs w:val="26"/>
              </w:rPr>
              <w:t>Не предусмотрено.</w:t>
            </w:r>
          </w:p>
          <w:p w:rsidR="00E76C40" w:rsidRPr="00CA1C04" w:rsidRDefault="00E76C40" w:rsidP="00E76C40">
            <w:pPr>
              <w:jc w:val="both"/>
              <w:rPr>
                <w:sz w:val="26"/>
                <w:szCs w:val="26"/>
              </w:rPr>
            </w:pP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18.</w:t>
            </w:r>
          </w:p>
        </w:tc>
        <w:tc>
          <w:tcPr>
            <w:tcW w:w="2877" w:type="dxa"/>
          </w:tcPr>
          <w:p w:rsidR="00E76C40" w:rsidRPr="00CA1C04" w:rsidRDefault="00E76C40" w:rsidP="00E76C40">
            <w:pPr>
              <w:keepNext/>
              <w:widowControl w:val="0"/>
              <w:suppressLineNumbers/>
              <w:tabs>
                <w:tab w:val="left" w:pos="0"/>
                <w:tab w:val="left" w:pos="1308"/>
              </w:tabs>
              <w:autoSpaceDE w:val="0"/>
              <w:autoSpaceDN w:val="0"/>
              <w:adjustRightInd w:val="0"/>
              <w:jc w:val="both"/>
              <w:rPr>
                <w:sz w:val="26"/>
                <w:szCs w:val="26"/>
              </w:rPr>
            </w:pPr>
            <w:r w:rsidRPr="00CA1C04">
              <w:rPr>
                <w:sz w:val="26"/>
                <w:szCs w:val="26"/>
              </w:rPr>
              <w:t>Срок подписания договоров:</w:t>
            </w:r>
          </w:p>
        </w:tc>
        <w:tc>
          <w:tcPr>
            <w:tcW w:w="6417" w:type="dxa"/>
          </w:tcPr>
          <w:p w:rsidR="00E76C40" w:rsidRPr="00CA1C04" w:rsidRDefault="00E76C40" w:rsidP="00E76C40">
            <w:pPr>
              <w:jc w:val="both"/>
              <w:rPr>
                <w:sz w:val="26"/>
                <w:szCs w:val="26"/>
              </w:rPr>
            </w:pPr>
            <w:r w:rsidRPr="00CA1C04">
              <w:rPr>
                <w:sz w:val="26"/>
                <w:szCs w:val="26"/>
              </w:rPr>
              <w:t xml:space="preserve">Победитель конкурса не ранее чем через 10 дней и не </w:t>
            </w:r>
            <w:proofErr w:type="spellStart"/>
            <w:r w:rsidRPr="00CA1C04">
              <w:rPr>
                <w:sz w:val="26"/>
                <w:szCs w:val="26"/>
              </w:rPr>
              <w:t>похднее</w:t>
            </w:r>
            <w:proofErr w:type="spellEnd"/>
            <w:r w:rsidRPr="00CA1C04">
              <w:rPr>
                <w:sz w:val="26"/>
                <w:szCs w:val="26"/>
              </w:rPr>
              <w:t xml:space="preserve"> 20-ти дней со дня размещения информации о результатах  конкурса на официальном сайте торгов заключает с организатором конкурса договора аренды муниципального имущественного комплекса.</w:t>
            </w:r>
            <w:r w:rsidRPr="00CA1C04">
              <w:rPr>
                <w:sz w:val="26"/>
                <w:szCs w:val="26"/>
              </w:rPr>
              <w:tab/>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19.</w:t>
            </w:r>
          </w:p>
        </w:tc>
        <w:tc>
          <w:tcPr>
            <w:tcW w:w="2877" w:type="dxa"/>
          </w:tcPr>
          <w:p w:rsidR="00E76C40" w:rsidRPr="00CA1C04" w:rsidRDefault="00E76C40" w:rsidP="00E76C40">
            <w:pPr>
              <w:jc w:val="both"/>
              <w:rPr>
                <w:sz w:val="26"/>
                <w:szCs w:val="26"/>
              </w:rPr>
            </w:pPr>
            <w:r w:rsidRPr="00CA1C04">
              <w:rPr>
                <w:sz w:val="26"/>
                <w:szCs w:val="26"/>
              </w:rPr>
              <w:t xml:space="preserve">Размер обеспечения исполнения обязательств по </w:t>
            </w:r>
            <w:r w:rsidRPr="00CA1C04">
              <w:rPr>
                <w:sz w:val="26"/>
                <w:szCs w:val="26"/>
              </w:rPr>
              <w:lastRenderedPageBreak/>
              <w:t xml:space="preserve">договору: </w:t>
            </w:r>
          </w:p>
        </w:tc>
        <w:tc>
          <w:tcPr>
            <w:tcW w:w="6417" w:type="dxa"/>
          </w:tcPr>
          <w:p w:rsidR="00E76C40" w:rsidRPr="00CA1C04" w:rsidRDefault="00E76C40" w:rsidP="00E76C40">
            <w:pPr>
              <w:jc w:val="both"/>
              <w:rPr>
                <w:sz w:val="26"/>
                <w:szCs w:val="26"/>
              </w:rPr>
            </w:pPr>
            <w:r w:rsidRPr="00CA1C04">
              <w:rPr>
                <w:sz w:val="26"/>
                <w:szCs w:val="26"/>
              </w:rPr>
              <w:lastRenderedPageBreak/>
              <w:t>Не предусмотрено</w:t>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lastRenderedPageBreak/>
              <w:t>20</w:t>
            </w:r>
          </w:p>
        </w:tc>
        <w:tc>
          <w:tcPr>
            <w:tcW w:w="2877" w:type="dxa"/>
          </w:tcPr>
          <w:p w:rsidR="00E76C40" w:rsidRPr="00CA1C04" w:rsidRDefault="00E76C40" w:rsidP="00E76C40">
            <w:pPr>
              <w:jc w:val="both"/>
              <w:rPr>
                <w:sz w:val="26"/>
                <w:szCs w:val="26"/>
              </w:rPr>
            </w:pPr>
            <w:r w:rsidRPr="00CA1C04">
              <w:rPr>
                <w:sz w:val="26"/>
                <w:szCs w:val="26"/>
              </w:rPr>
              <w:t>Срок, в течение которого организатор конкурса вправе отказаться от проведения конкурса:</w:t>
            </w:r>
          </w:p>
        </w:tc>
        <w:tc>
          <w:tcPr>
            <w:tcW w:w="6417" w:type="dxa"/>
          </w:tcPr>
          <w:p w:rsidR="00E76C40" w:rsidRPr="00CA1C04" w:rsidRDefault="00E76C40" w:rsidP="00E76C40">
            <w:pPr>
              <w:jc w:val="both"/>
              <w:rPr>
                <w:sz w:val="26"/>
                <w:szCs w:val="26"/>
              </w:rPr>
            </w:pPr>
            <w:r w:rsidRPr="00CA1C04">
              <w:rPr>
                <w:sz w:val="26"/>
                <w:szCs w:val="26"/>
              </w:rPr>
              <w:t xml:space="preserve">Организатор конкурса вправе отказаться от проведения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на Общероссийском официальном сайте: </w:t>
            </w:r>
            <w:proofErr w:type="spellStart"/>
            <w:r w:rsidRPr="00CA1C04">
              <w:rPr>
                <w:sz w:val="26"/>
                <w:szCs w:val="26"/>
                <w:u w:val="single"/>
                <w:lang w:val="en-US"/>
              </w:rPr>
              <w:t>wwwtorgi</w:t>
            </w:r>
            <w:proofErr w:type="spellEnd"/>
            <w:r w:rsidRPr="00CA1C04">
              <w:rPr>
                <w:sz w:val="26"/>
                <w:szCs w:val="26"/>
                <w:u w:val="single"/>
              </w:rPr>
              <w:t>.</w:t>
            </w:r>
            <w:proofErr w:type="spellStart"/>
            <w:r w:rsidRPr="00CA1C04">
              <w:rPr>
                <w:sz w:val="26"/>
                <w:szCs w:val="26"/>
                <w:u w:val="single"/>
                <w:lang w:val="en-US"/>
              </w:rPr>
              <w:t>gov</w:t>
            </w:r>
            <w:proofErr w:type="spellEnd"/>
            <w:r w:rsidRPr="00CA1C04">
              <w:rPr>
                <w:sz w:val="26"/>
                <w:szCs w:val="26"/>
                <w:u w:val="single"/>
              </w:rPr>
              <w:t>.</w:t>
            </w:r>
            <w:proofErr w:type="spellStart"/>
            <w:r w:rsidRPr="00CA1C04">
              <w:rPr>
                <w:sz w:val="26"/>
                <w:szCs w:val="26"/>
                <w:u w:val="single"/>
                <w:lang w:val="en-US"/>
              </w:rPr>
              <w:t>ru</w:t>
            </w:r>
            <w:proofErr w:type="spellEnd"/>
            <w:r w:rsidRPr="00CA1C04">
              <w:rPr>
                <w:sz w:val="26"/>
                <w:szCs w:val="26"/>
              </w:rPr>
              <w:t xml:space="preserve"> в течение одного дня с даты принятия решения об отказе от проведения конкурса.</w:t>
            </w:r>
          </w:p>
        </w:tc>
      </w:tr>
      <w:tr w:rsidR="00E76C40" w:rsidRPr="00CA1C04" w:rsidTr="00E76C40">
        <w:tc>
          <w:tcPr>
            <w:tcW w:w="534" w:type="dxa"/>
          </w:tcPr>
          <w:p w:rsidR="00E76C40" w:rsidRPr="00CA1C04" w:rsidRDefault="00E76C40" w:rsidP="00E76C40">
            <w:pPr>
              <w:pStyle w:val="20"/>
              <w:spacing w:after="0" w:line="240" w:lineRule="auto"/>
              <w:jc w:val="both"/>
              <w:rPr>
                <w:sz w:val="26"/>
                <w:szCs w:val="26"/>
              </w:rPr>
            </w:pPr>
            <w:r w:rsidRPr="00CA1C04">
              <w:rPr>
                <w:sz w:val="26"/>
                <w:szCs w:val="26"/>
              </w:rPr>
              <w:t>21</w:t>
            </w:r>
          </w:p>
        </w:tc>
        <w:tc>
          <w:tcPr>
            <w:tcW w:w="2877" w:type="dxa"/>
          </w:tcPr>
          <w:p w:rsidR="00E76C40" w:rsidRPr="00CA1C04" w:rsidRDefault="00E76C40" w:rsidP="00E76C40">
            <w:pPr>
              <w:jc w:val="both"/>
              <w:rPr>
                <w:sz w:val="26"/>
                <w:szCs w:val="26"/>
              </w:rPr>
            </w:pPr>
            <w:r w:rsidRPr="00CA1C04">
              <w:rPr>
                <w:sz w:val="26"/>
                <w:szCs w:val="26"/>
              </w:rPr>
              <w:t>Дата, время, график проведения осмотра имущества:</w:t>
            </w:r>
          </w:p>
        </w:tc>
        <w:tc>
          <w:tcPr>
            <w:tcW w:w="6417" w:type="dxa"/>
          </w:tcPr>
          <w:p w:rsidR="00E76C40" w:rsidRPr="00CA1C04" w:rsidRDefault="00E76C40" w:rsidP="00E76C40">
            <w:pPr>
              <w:rPr>
                <w:sz w:val="26"/>
                <w:szCs w:val="26"/>
              </w:rPr>
            </w:pPr>
            <w:r w:rsidRPr="00CA1C04">
              <w:rPr>
                <w:sz w:val="26"/>
                <w:szCs w:val="26"/>
              </w:rPr>
              <w:t>График проведения о</w:t>
            </w:r>
            <w:r w:rsidR="00CA1C04" w:rsidRPr="00CA1C04">
              <w:rPr>
                <w:sz w:val="26"/>
                <w:szCs w:val="26"/>
              </w:rPr>
              <w:t>смотра имущества (приложения № 4</w:t>
            </w:r>
            <w:r w:rsidRPr="00CA1C04">
              <w:rPr>
                <w:sz w:val="26"/>
                <w:szCs w:val="26"/>
              </w:rPr>
              <w:t>) к конкурсной документации.</w:t>
            </w:r>
          </w:p>
        </w:tc>
      </w:tr>
    </w:tbl>
    <w:p w:rsidR="00E76C40" w:rsidRPr="00CA1C04" w:rsidRDefault="00E76C40" w:rsidP="00E76C40">
      <w:pPr>
        <w:rPr>
          <w:sz w:val="26"/>
          <w:szCs w:val="26"/>
        </w:rPr>
      </w:pPr>
    </w:p>
    <w:p w:rsidR="00E76C40" w:rsidRPr="00CA1C04" w:rsidRDefault="00E76C40" w:rsidP="00E76C40">
      <w:pPr>
        <w:rPr>
          <w:sz w:val="26"/>
          <w:szCs w:val="26"/>
        </w:rPr>
      </w:pPr>
    </w:p>
    <w:p w:rsidR="00E76C40" w:rsidRPr="00CA1C04" w:rsidRDefault="00E76C40" w:rsidP="00E76C40">
      <w:pPr>
        <w:rPr>
          <w:sz w:val="26"/>
          <w:szCs w:val="26"/>
        </w:rPr>
      </w:pPr>
    </w:p>
    <w:p w:rsidR="00E76C40" w:rsidRPr="00CA1C04" w:rsidRDefault="00E76C40" w:rsidP="00E76C40">
      <w:pPr>
        <w:rPr>
          <w:sz w:val="26"/>
          <w:szCs w:val="26"/>
        </w:rPr>
      </w:pPr>
    </w:p>
    <w:p w:rsidR="00E76C40" w:rsidRPr="00CA1C04" w:rsidRDefault="00E76C40" w:rsidP="00E76C40">
      <w:pPr>
        <w:rPr>
          <w:sz w:val="26"/>
          <w:szCs w:val="26"/>
        </w:rPr>
      </w:pPr>
    </w:p>
    <w:p w:rsidR="00E76C40" w:rsidRPr="00CA1C04" w:rsidRDefault="00E76C40" w:rsidP="00E76C40">
      <w:pPr>
        <w:rPr>
          <w:sz w:val="26"/>
          <w:szCs w:val="26"/>
        </w:rPr>
      </w:pPr>
    </w:p>
    <w:p w:rsidR="00E76C40" w:rsidRPr="00CA1C04" w:rsidRDefault="00E76C40" w:rsidP="00E76C40">
      <w:pPr>
        <w:rPr>
          <w:sz w:val="26"/>
          <w:szCs w:val="26"/>
        </w:rPr>
      </w:pPr>
    </w:p>
    <w:p w:rsidR="00CA1C04" w:rsidRPr="00CA1C04" w:rsidRDefault="00CA1C04" w:rsidP="00E76C40">
      <w:pPr>
        <w:rPr>
          <w:sz w:val="26"/>
          <w:szCs w:val="26"/>
        </w:rPr>
      </w:pPr>
    </w:p>
    <w:p w:rsidR="00CA1C04" w:rsidRPr="00CA1C04" w:rsidRDefault="00CA1C04" w:rsidP="00E76C40">
      <w:pPr>
        <w:rPr>
          <w:sz w:val="26"/>
          <w:szCs w:val="26"/>
        </w:rPr>
      </w:pPr>
    </w:p>
    <w:p w:rsidR="00CA1C04" w:rsidRPr="00CA1C04" w:rsidRDefault="00CA1C04" w:rsidP="00E76C40">
      <w:pPr>
        <w:rPr>
          <w:sz w:val="26"/>
          <w:szCs w:val="26"/>
        </w:rPr>
      </w:pPr>
    </w:p>
    <w:p w:rsidR="00CA1C04" w:rsidRPr="00CA1C04" w:rsidRDefault="00CA1C04" w:rsidP="00E76C40">
      <w:pPr>
        <w:rPr>
          <w:sz w:val="26"/>
          <w:szCs w:val="26"/>
        </w:rPr>
      </w:pPr>
    </w:p>
    <w:p w:rsidR="00CA1C04" w:rsidRPr="00CA1C04" w:rsidRDefault="00CA1C04" w:rsidP="00E76C40">
      <w:pPr>
        <w:rPr>
          <w:sz w:val="26"/>
          <w:szCs w:val="26"/>
        </w:rPr>
      </w:pPr>
    </w:p>
    <w:p w:rsidR="00CA1C04" w:rsidRPr="00CA1C04" w:rsidRDefault="00CA1C04" w:rsidP="00E76C40">
      <w:pPr>
        <w:rPr>
          <w:sz w:val="26"/>
          <w:szCs w:val="26"/>
        </w:rPr>
      </w:pPr>
    </w:p>
    <w:p w:rsidR="00CA1C04" w:rsidRPr="00CA1C04" w:rsidRDefault="00CA1C04" w:rsidP="00E76C40">
      <w:pPr>
        <w:rPr>
          <w:sz w:val="26"/>
          <w:szCs w:val="26"/>
        </w:rPr>
      </w:pPr>
    </w:p>
    <w:p w:rsidR="00CA1C04" w:rsidRPr="00CA1C04" w:rsidRDefault="00CA1C04" w:rsidP="00E76C40">
      <w:pPr>
        <w:rPr>
          <w:sz w:val="26"/>
          <w:szCs w:val="26"/>
        </w:rPr>
      </w:pPr>
    </w:p>
    <w:p w:rsidR="00CA1C04" w:rsidRPr="00CA1C04" w:rsidRDefault="00CA1C04" w:rsidP="00E76C40">
      <w:pPr>
        <w:rPr>
          <w:sz w:val="26"/>
          <w:szCs w:val="26"/>
        </w:rPr>
      </w:pPr>
    </w:p>
    <w:p w:rsidR="00CA1C04" w:rsidRPr="00CA1C04" w:rsidRDefault="00CA1C04" w:rsidP="00E76C40">
      <w:pPr>
        <w:rPr>
          <w:sz w:val="26"/>
          <w:szCs w:val="26"/>
        </w:rPr>
      </w:pPr>
    </w:p>
    <w:p w:rsidR="00CA1C04" w:rsidRPr="00CA1C04" w:rsidRDefault="00CA1C04" w:rsidP="00E76C40">
      <w:pPr>
        <w:rPr>
          <w:sz w:val="26"/>
          <w:szCs w:val="26"/>
        </w:rPr>
      </w:pPr>
    </w:p>
    <w:p w:rsidR="00CA1C04" w:rsidRPr="00CA1C04" w:rsidRDefault="00CA1C04" w:rsidP="00E76C40">
      <w:pPr>
        <w:rPr>
          <w:sz w:val="26"/>
          <w:szCs w:val="26"/>
        </w:rPr>
      </w:pPr>
    </w:p>
    <w:p w:rsidR="00CA1C04" w:rsidRPr="00CA1C04" w:rsidRDefault="00CA1C04" w:rsidP="00E76C40">
      <w:pPr>
        <w:rPr>
          <w:sz w:val="26"/>
          <w:szCs w:val="26"/>
        </w:rPr>
      </w:pPr>
    </w:p>
    <w:p w:rsidR="00CA1C04" w:rsidRPr="00CA1C04" w:rsidRDefault="00CA1C04" w:rsidP="00E76C40">
      <w:pPr>
        <w:rPr>
          <w:sz w:val="26"/>
          <w:szCs w:val="26"/>
        </w:rPr>
      </w:pPr>
    </w:p>
    <w:p w:rsidR="00CA1C04" w:rsidRPr="00CA1C04" w:rsidRDefault="00CA1C04" w:rsidP="00E76C40">
      <w:pPr>
        <w:rPr>
          <w:sz w:val="26"/>
          <w:szCs w:val="26"/>
        </w:rPr>
      </w:pPr>
    </w:p>
    <w:p w:rsidR="00CA1C04" w:rsidRPr="00CA1C04" w:rsidRDefault="00CA1C04" w:rsidP="00E76C40">
      <w:pPr>
        <w:rPr>
          <w:sz w:val="26"/>
          <w:szCs w:val="26"/>
        </w:rPr>
      </w:pPr>
    </w:p>
    <w:p w:rsidR="00E76C40" w:rsidRPr="00CA1C04" w:rsidRDefault="00E76C40" w:rsidP="00E76C40">
      <w:pPr>
        <w:rPr>
          <w:sz w:val="26"/>
          <w:szCs w:val="26"/>
        </w:rPr>
      </w:pPr>
    </w:p>
    <w:p w:rsidR="00E76C40" w:rsidRDefault="00E76C40" w:rsidP="00E76C40">
      <w:pPr>
        <w:tabs>
          <w:tab w:val="left" w:pos="1665"/>
        </w:tabs>
        <w:rPr>
          <w:sz w:val="26"/>
          <w:szCs w:val="26"/>
        </w:rPr>
      </w:pPr>
      <w:r w:rsidRPr="00CA1C04">
        <w:rPr>
          <w:sz w:val="26"/>
          <w:szCs w:val="26"/>
        </w:rPr>
        <w:tab/>
      </w:r>
    </w:p>
    <w:p w:rsidR="00CA1C04" w:rsidRDefault="00CA1C04" w:rsidP="00E76C40">
      <w:pPr>
        <w:tabs>
          <w:tab w:val="left" w:pos="1665"/>
        </w:tabs>
        <w:rPr>
          <w:sz w:val="26"/>
          <w:szCs w:val="26"/>
        </w:rPr>
      </w:pPr>
    </w:p>
    <w:p w:rsidR="00CA1C04" w:rsidRDefault="00CA1C04" w:rsidP="00E76C40">
      <w:pPr>
        <w:tabs>
          <w:tab w:val="left" w:pos="1665"/>
        </w:tabs>
        <w:rPr>
          <w:sz w:val="26"/>
          <w:szCs w:val="26"/>
        </w:rPr>
      </w:pPr>
    </w:p>
    <w:p w:rsidR="00CA1C04" w:rsidRDefault="00CA1C04" w:rsidP="00E76C40">
      <w:pPr>
        <w:tabs>
          <w:tab w:val="left" w:pos="1665"/>
        </w:tabs>
        <w:rPr>
          <w:sz w:val="26"/>
          <w:szCs w:val="26"/>
        </w:rPr>
      </w:pPr>
    </w:p>
    <w:p w:rsidR="00CA1C04" w:rsidRDefault="00CA1C04" w:rsidP="00E76C40">
      <w:pPr>
        <w:tabs>
          <w:tab w:val="left" w:pos="1665"/>
        </w:tabs>
        <w:rPr>
          <w:sz w:val="26"/>
          <w:szCs w:val="26"/>
        </w:rPr>
      </w:pPr>
    </w:p>
    <w:p w:rsidR="00CA1C04" w:rsidRDefault="00CA1C04" w:rsidP="00E76C40">
      <w:pPr>
        <w:tabs>
          <w:tab w:val="left" w:pos="1665"/>
        </w:tabs>
        <w:rPr>
          <w:sz w:val="26"/>
          <w:szCs w:val="26"/>
        </w:rPr>
      </w:pPr>
    </w:p>
    <w:p w:rsidR="00CA1C04" w:rsidRDefault="00CA1C04" w:rsidP="00E76C40">
      <w:pPr>
        <w:tabs>
          <w:tab w:val="left" w:pos="1665"/>
        </w:tabs>
        <w:rPr>
          <w:sz w:val="26"/>
          <w:szCs w:val="26"/>
        </w:rPr>
      </w:pPr>
    </w:p>
    <w:p w:rsidR="00CA1C04" w:rsidRDefault="00CA1C04" w:rsidP="00E76C40">
      <w:pPr>
        <w:tabs>
          <w:tab w:val="left" w:pos="1665"/>
        </w:tabs>
        <w:rPr>
          <w:sz w:val="26"/>
          <w:szCs w:val="26"/>
        </w:rPr>
      </w:pPr>
    </w:p>
    <w:p w:rsidR="00CA1C04" w:rsidRDefault="00CA1C04" w:rsidP="00E76C40">
      <w:pPr>
        <w:tabs>
          <w:tab w:val="left" w:pos="1665"/>
        </w:tabs>
        <w:rPr>
          <w:sz w:val="26"/>
          <w:szCs w:val="26"/>
        </w:rPr>
      </w:pPr>
    </w:p>
    <w:p w:rsidR="00CA1C04" w:rsidRDefault="00CA1C04" w:rsidP="00E76C40">
      <w:pPr>
        <w:tabs>
          <w:tab w:val="left" w:pos="1665"/>
        </w:tabs>
        <w:rPr>
          <w:sz w:val="26"/>
          <w:szCs w:val="26"/>
        </w:rPr>
      </w:pPr>
    </w:p>
    <w:p w:rsidR="00CA1C04" w:rsidRDefault="00CA1C04" w:rsidP="00E76C40">
      <w:pPr>
        <w:tabs>
          <w:tab w:val="left" w:pos="1665"/>
        </w:tabs>
        <w:rPr>
          <w:sz w:val="26"/>
          <w:szCs w:val="26"/>
        </w:rPr>
      </w:pPr>
    </w:p>
    <w:p w:rsidR="00CA1C04" w:rsidRDefault="00CA1C04" w:rsidP="00E76C40">
      <w:pPr>
        <w:tabs>
          <w:tab w:val="left" w:pos="1665"/>
        </w:tabs>
        <w:rPr>
          <w:sz w:val="26"/>
          <w:szCs w:val="26"/>
        </w:rPr>
      </w:pPr>
    </w:p>
    <w:p w:rsidR="00CA1C04" w:rsidRPr="00CA1C04" w:rsidRDefault="00CA1C04" w:rsidP="00E76C40">
      <w:pPr>
        <w:tabs>
          <w:tab w:val="left" w:pos="1665"/>
        </w:tabs>
        <w:rPr>
          <w:sz w:val="26"/>
          <w:szCs w:val="26"/>
        </w:rPr>
      </w:pPr>
    </w:p>
    <w:p w:rsidR="000445DF" w:rsidRDefault="000445DF" w:rsidP="00E76C40">
      <w:pPr>
        <w:tabs>
          <w:tab w:val="num" w:pos="-180"/>
        </w:tabs>
        <w:jc w:val="right"/>
        <w:rPr>
          <w:sz w:val="26"/>
          <w:szCs w:val="26"/>
        </w:rPr>
      </w:pPr>
    </w:p>
    <w:p w:rsidR="00E76C40" w:rsidRPr="00CA1C04" w:rsidRDefault="00E76C40" w:rsidP="00E76C40">
      <w:pPr>
        <w:tabs>
          <w:tab w:val="num" w:pos="-180"/>
        </w:tabs>
        <w:jc w:val="right"/>
        <w:rPr>
          <w:sz w:val="26"/>
          <w:szCs w:val="26"/>
        </w:rPr>
      </w:pPr>
      <w:bookmarkStart w:id="0" w:name="_GoBack"/>
      <w:bookmarkEnd w:id="0"/>
      <w:r w:rsidRPr="00CA1C04">
        <w:rPr>
          <w:sz w:val="26"/>
          <w:szCs w:val="26"/>
        </w:rPr>
        <w:lastRenderedPageBreak/>
        <w:t>Приложение 1</w:t>
      </w:r>
    </w:p>
    <w:p w:rsidR="00E76C40" w:rsidRPr="00CA1C04" w:rsidRDefault="00E76C40" w:rsidP="00E76C40">
      <w:pPr>
        <w:tabs>
          <w:tab w:val="num" w:pos="-180"/>
        </w:tabs>
        <w:rPr>
          <w:sz w:val="26"/>
          <w:szCs w:val="26"/>
        </w:rPr>
      </w:pPr>
    </w:p>
    <w:p w:rsidR="00CA1C04" w:rsidRPr="00CA1C04" w:rsidRDefault="00E76C40" w:rsidP="00E76C40">
      <w:pPr>
        <w:tabs>
          <w:tab w:val="num" w:pos="-180"/>
        </w:tabs>
        <w:jc w:val="center"/>
        <w:rPr>
          <w:sz w:val="26"/>
          <w:szCs w:val="26"/>
        </w:rPr>
      </w:pPr>
      <w:r w:rsidRPr="00CA1C04">
        <w:rPr>
          <w:sz w:val="26"/>
          <w:szCs w:val="26"/>
        </w:rPr>
        <w:t>Перечень имущества, передаваемого по договору ар</w:t>
      </w:r>
      <w:r w:rsidR="001E405E" w:rsidRPr="00CA1C04">
        <w:rPr>
          <w:sz w:val="26"/>
          <w:szCs w:val="26"/>
        </w:rPr>
        <w:t>енды – объектов теплоснабжения м</w:t>
      </w:r>
      <w:r w:rsidRPr="00CA1C04">
        <w:rPr>
          <w:sz w:val="26"/>
          <w:szCs w:val="26"/>
        </w:rPr>
        <w:t>уни</w:t>
      </w:r>
      <w:r w:rsidR="001E405E" w:rsidRPr="00CA1C04">
        <w:rPr>
          <w:sz w:val="26"/>
          <w:szCs w:val="26"/>
        </w:rPr>
        <w:t xml:space="preserve">ципального образования </w:t>
      </w:r>
      <w:proofErr w:type="spellStart"/>
      <w:r w:rsidR="001E405E" w:rsidRPr="00CA1C04">
        <w:rPr>
          <w:sz w:val="26"/>
          <w:szCs w:val="26"/>
        </w:rPr>
        <w:t>Жемчужненский</w:t>
      </w:r>
      <w:proofErr w:type="spellEnd"/>
      <w:r w:rsidR="001E405E" w:rsidRPr="00CA1C04">
        <w:rPr>
          <w:sz w:val="26"/>
          <w:szCs w:val="26"/>
        </w:rPr>
        <w:t xml:space="preserve"> </w:t>
      </w:r>
      <w:r w:rsidRPr="00CA1C04">
        <w:rPr>
          <w:sz w:val="26"/>
          <w:szCs w:val="26"/>
        </w:rPr>
        <w:t xml:space="preserve"> сельсовет </w:t>
      </w:r>
    </w:p>
    <w:p w:rsidR="00E76C40" w:rsidRPr="00CA1C04" w:rsidRDefault="00E76C40" w:rsidP="00E76C40">
      <w:pPr>
        <w:tabs>
          <w:tab w:val="num" w:pos="-180"/>
        </w:tabs>
        <w:jc w:val="center"/>
        <w:rPr>
          <w:sz w:val="26"/>
          <w:szCs w:val="26"/>
        </w:rPr>
      </w:pPr>
      <w:r w:rsidRPr="00CA1C04">
        <w:rPr>
          <w:sz w:val="26"/>
          <w:szCs w:val="26"/>
        </w:rPr>
        <w:t xml:space="preserve"> (ЛОТ № 1)</w:t>
      </w:r>
    </w:p>
    <w:p w:rsidR="00CA1C04" w:rsidRPr="00CA1C04" w:rsidRDefault="00CA1C04" w:rsidP="00E76C40">
      <w:pPr>
        <w:tabs>
          <w:tab w:val="num" w:pos="-180"/>
        </w:tabs>
        <w:jc w:val="center"/>
        <w:rPr>
          <w:sz w:val="26"/>
          <w:szCs w:val="26"/>
        </w:rPr>
      </w:pPr>
    </w:p>
    <w:tbl>
      <w:tblPr>
        <w:tblW w:w="1040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3122"/>
        <w:gridCol w:w="3847"/>
        <w:gridCol w:w="846"/>
        <w:gridCol w:w="853"/>
        <w:gridCol w:w="1067"/>
      </w:tblGrid>
      <w:tr w:rsidR="00CA1C04" w:rsidRPr="00CA1C04" w:rsidTr="00763B84">
        <w:tc>
          <w:tcPr>
            <w:tcW w:w="568"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п/п</w:t>
            </w: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Наименование объекта, оборудования</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Адрес</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Количество</w:t>
            </w: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Ед. </w:t>
            </w:r>
            <w:proofErr w:type="spellStart"/>
            <w:r w:rsidRPr="00CA1C04">
              <w:rPr>
                <w:rFonts w:eastAsiaTheme="minorEastAsia"/>
                <w:sz w:val="26"/>
                <w:szCs w:val="26"/>
                <w:lang w:eastAsia="ru-RU"/>
              </w:rPr>
              <w:t>изм</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Балансовая стоимость (тыс. руб.)</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Котельная  №1 </w:t>
            </w:r>
            <w:proofErr w:type="spellStart"/>
            <w:r w:rsidRPr="00CA1C04">
              <w:rPr>
                <w:rFonts w:eastAsiaTheme="minorEastAsia"/>
                <w:sz w:val="26"/>
                <w:szCs w:val="26"/>
                <w:lang w:eastAsia="ru-RU"/>
              </w:rPr>
              <w:t>п.Колоденый</w:t>
            </w:r>
            <w:proofErr w:type="spellEnd"/>
            <w:r w:rsidRPr="00CA1C04">
              <w:rPr>
                <w:rFonts w:eastAsiaTheme="minorEastAsia"/>
                <w:sz w:val="26"/>
                <w:szCs w:val="26"/>
                <w:lang w:eastAsia="ru-RU"/>
              </w:rPr>
              <w:t xml:space="preserve">, в том числе: Дутьевые вентиляторы ВЦ-14/46,6 </w:t>
            </w:r>
            <w:proofErr w:type="spellStart"/>
            <w:r w:rsidRPr="00CA1C04">
              <w:rPr>
                <w:rFonts w:eastAsiaTheme="minorEastAsia"/>
                <w:sz w:val="26"/>
                <w:szCs w:val="26"/>
                <w:lang w:eastAsia="ru-RU"/>
              </w:rPr>
              <w:t>шт</w:t>
            </w:r>
            <w:proofErr w:type="spellEnd"/>
            <w:r w:rsidRPr="00CA1C04">
              <w:rPr>
                <w:rFonts w:eastAsiaTheme="minorEastAsia"/>
                <w:sz w:val="26"/>
                <w:szCs w:val="26"/>
                <w:lang w:eastAsia="ru-RU"/>
              </w:rPr>
              <w:t xml:space="preserve">; Золоуловитель ЗУ-1 на котел №2.; Труба дымовая (диаметром 1000мм), Н=24м.; Теплообменники </w:t>
            </w:r>
            <w:proofErr w:type="spellStart"/>
            <w:r w:rsidRPr="00CA1C04">
              <w:rPr>
                <w:rFonts w:eastAsiaTheme="minorEastAsia"/>
                <w:sz w:val="26"/>
                <w:szCs w:val="26"/>
                <w:lang w:eastAsia="ru-RU"/>
              </w:rPr>
              <w:t>водоводянные</w:t>
            </w:r>
            <w:proofErr w:type="spellEnd"/>
            <w:r w:rsidRPr="00CA1C04">
              <w:rPr>
                <w:rFonts w:eastAsiaTheme="minorEastAsia"/>
                <w:sz w:val="26"/>
                <w:szCs w:val="26"/>
                <w:lang w:eastAsia="ru-RU"/>
              </w:rPr>
              <w:t xml:space="preserve"> 4 </w:t>
            </w:r>
            <w:proofErr w:type="spellStart"/>
            <w:r w:rsidRPr="00CA1C04">
              <w:rPr>
                <w:rFonts w:eastAsiaTheme="minorEastAsia"/>
                <w:sz w:val="26"/>
                <w:szCs w:val="26"/>
                <w:lang w:eastAsia="ru-RU"/>
              </w:rPr>
              <w:t>шт</w:t>
            </w:r>
            <w:proofErr w:type="spellEnd"/>
            <w:r w:rsidRPr="00CA1C04">
              <w:rPr>
                <w:rFonts w:eastAsiaTheme="minorEastAsia"/>
                <w:sz w:val="26"/>
                <w:szCs w:val="26"/>
                <w:lang w:eastAsia="ru-RU"/>
              </w:rPr>
              <w:t xml:space="preserve">; </w:t>
            </w:r>
            <w:proofErr w:type="spellStart"/>
            <w:r w:rsidRPr="00CA1C04">
              <w:rPr>
                <w:rFonts w:eastAsiaTheme="minorEastAsia"/>
                <w:sz w:val="26"/>
                <w:szCs w:val="26"/>
                <w:lang w:eastAsia="ru-RU"/>
              </w:rPr>
              <w:t>Аквамагниты</w:t>
            </w:r>
            <w:proofErr w:type="spellEnd"/>
            <w:r w:rsidRPr="00CA1C04">
              <w:rPr>
                <w:rFonts w:eastAsiaTheme="minorEastAsia"/>
                <w:sz w:val="26"/>
                <w:szCs w:val="26"/>
                <w:lang w:eastAsia="ru-RU"/>
              </w:rPr>
              <w:t xml:space="preserve"> (Ду50,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219) 2 шт.</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микрорайон 7</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p>
          <w:p w:rsidR="00CA1C04" w:rsidRPr="00CA1C04" w:rsidRDefault="00CA1C04" w:rsidP="00CA1C04">
            <w:pPr>
              <w:suppressAutoHyphens w:val="0"/>
              <w:spacing w:after="200"/>
              <w:contextualSpacing/>
              <w:jc w:val="center"/>
              <w:rPr>
                <w:rFonts w:eastAsiaTheme="minorEastAsia"/>
                <w:sz w:val="26"/>
                <w:szCs w:val="26"/>
                <w:lang w:eastAsia="ru-RU"/>
              </w:rPr>
            </w:pP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p>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60,7</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КВц-1,5, №1.</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микрорайон 7</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КВр-0,5, №2</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микрорайон 7</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КВр-0,8, №3</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микрорайон 7</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КВр-1,8, №4.</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микрорайон 7</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КВр-1,5  №6</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микрорайон 7</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Котел </w:t>
            </w:r>
            <w:proofErr w:type="spellStart"/>
            <w:r w:rsidRPr="00CA1C04">
              <w:rPr>
                <w:rFonts w:eastAsiaTheme="minorEastAsia"/>
                <w:sz w:val="26"/>
                <w:szCs w:val="26"/>
                <w:lang w:eastAsia="ru-RU"/>
              </w:rPr>
              <w:t>КВр</w:t>
            </w:r>
            <w:proofErr w:type="spellEnd"/>
            <w:r w:rsidRPr="00CA1C04">
              <w:rPr>
                <w:rFonts w:eastAsiaTheme="minorEastAsia"/>
                <w:sz w:val="26"/>
                <w:szCs w:val="26"/>
                <w:lang w:eastAsia="ru-RU"/>
              </w:rPr>
              <w:t xml:space="preserve"> 1,5 2010 </w:t>
            </w:r>
            <w:proofErr w:type="spellStart"/>
            <w:r w:rsidRPr="00CA1C04">
              <w:rPr>
                <w:rFonts w:eastAsiaTheme="minorEastAsia"/>
                <w:sz w:val="26"/>
                <w:szCs w:val="26"/>
                <w:lang w:eastAsia="ru-RU"/>
              </w:rPr>
              <w:t>г.в</w:t>
            </w:r>
            <w:proofErr w:type="spellEnd"/>
            <w:r w:rsidRPr="00CA1C04">
              <w:rPr>
                <w:rFonts w:eastAsiaTheme="minorEastAsia"/>
                <w:sz w:val="26"/>
                <w:szCs w:val="26"/>
                <w:lang w:eastAsia="ru-RU"/>
              </w:rPr>
              <w:t>.</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микрорайон 7</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rPr>
          <w:trHeight w:val="679"/>
        </w:trPr>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Дымососы ДН-6,3 </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микрорайон 7</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w:t>
            </w: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Сетевые насосы отопления Д-200-90</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микрорайон 7</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w:t>
            </w: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Насос циркуляционный1 К-60-30</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микрорайон 7</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Циклоны ЦН-15-2/500</w:t>
            </w:r>
          </w:p>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№4,5,6</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микрорайон 7</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w:t>
            </w: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Циклон ЦН-15-1/500, котел №1</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микрорайон 7</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Котельная  №2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в том числе: Натрий-</w:t>
            </w:r>
            <w:proofErr w:type="spellStart"/>
            <w:r w:rsidRPr="00CA1C04">
              <w:rPr>
                <w:rFonts w:eastAsiaTheme="minorEastAsia"/>
                <w:sz w:val="26"/>
                <w:szCs w:val="26"/>
                <w:lang w:eastAsia="ru-RU"/>
              </w:rPr>
              <w:t>катионитовый</w:t>
            </w:r>
            <w:proofErr w:type="spellEnd"/>
            <w:r w:rsidRPr="00CA1C04">
              <w:rPr>
                <w:rFonts w:eastAsiaTheme="minorEastAsia"/>
                <w:sz w:val="26"/>
                <w:szCs w:val="26"/>
                <w:lang w:eastAsia="ru-RU"/>
              </w:rPr>
              <w:t xml:space="preserve"> фильтр 2 шт. ; Дутьевые вентиляторы ВЦ 14/46, котлы №2,3,4 3шт; Труба дымовая (диаметр 700мм),Н=23 м , Теплообменники (</w:t>
            </w:r>
            <w:proofErr w:type="spellStart"/>
            <w:r w:rsidRPr="00CA1C04">
              <w:rPr>
                <w:rFonts w:eastAsiaTheme="minorEastAsia"/>
                <w:sz w:val="26"/>
                <w:szCs w:val="26"/>
                <w:lang w:eastAsia="ru-RU"/>
              </w:rPr>
              <w:t>водоводяной</w:t>
            </w:r>
            <w:proofErr w:type="spellEnd"/>
            <w:r w:rsidRPr="00CA1C04">
              <w:rPr>
                <w:rFonts w:eastAsiaTheme="minorEastAsia"/>
                <w:sz w:val="26"/>
                <w:szCs w:val="26"/>
                <w:lang w:eastAsia="ru-RU"/>
              </w:rPr>
              <w:t xml:space="preserve">) 2шт. ; </w:t>
            </w:r>
            <w:proofErr w:type="spellStart"/>
            <w:r w:rsidRPr="00CA1C04">
              <w:rPr>
                <w:rFonts w:eastAsiaTheme="minorEastAsia"/>
                <w:sz w:val="26"/>
                <w:szCs w:val="26"/>
                <w:lang w:eastAsia="ru-RU"/>
              </w:rPr>
              <w:t>Аквамагниты</w:t>
            </w:r>
            <w:proofErr w:type="spellEnd"/>
            <w:r w:rsidRPr="00CA1C04">
              <w:rPr>
                <w:rFonts w:eastAsiaTheme="minorEastAsia"/>
                <w:sz w:val="26"/>
                <w:szCs w:val="26"/>
                <w:lang w:eastAsia="ru-RU"/>
              </w:rPr>
              <w:t xml:space="preserve">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50 и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129) 2 шт.</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ул.Комлева,3</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43,1</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Е1/9 в водогрейном режиме (котел №1)</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ул.Комлева,3</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КВц-1,5 (котел№3)</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ул.Комлева,3</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КВр-0,8 (котел№2)</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ул.Комлева,3</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Котел </w:t>
            </w:r>
            <w:proofErr w:type="spellStart"/>
            <w:r w:rsidRPr="00CA1C04">
              <w:rPr>
                <w:rFonts w:eastAsiaTheme="minorEastAsia"/>
                <w:sz w:val="26"/>
                <w:szCs w:val="26"/>
                <w:lang w:eastAsia="ru-RU"/>
              </w:rPr>
              <w:t>КВр</w:t>
            </w:r>
            <w:proofErr w:type="spellEnd"/>
            <w:r w:rsidRPr="00CA1C04">
              <w:rPr>
                <w:rFonts w:eastAsiaTheme="minorEastAsia"/>
                <w:sz w:val="26"/>
                <w:szCs w:val="26"/>
                <w:lang w:eastAsia="ru-RU"/>
              </w:rPr>
              <w:t xml:space="preserve"> 1,5 (котел №4)</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ул.Комлева,3</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КВ-0,7/57 ФС (в аварийном состоянии)(котел №5)</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ул.Комлева,3</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Сетевые насосы отопления Д-200-90</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ул.Комлева,3</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w:t>
            </w: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Насос циркуляционный фланцевый с мощностью двигателя 7,5  кВт</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ул.Комлева,3</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Дымососы ДН-6,3, двигатель 7,5 кВт.</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ул.Комлева,3</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w:t>
            </w: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Циклоны ЦН-15-2/500</w:t>
            </w:r>
          </w:p>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(котлы №2 и №3)</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w:t>
            </w:r>
            <w:r w:rsidRPr="00CA1C04">
              <w:rPr>
                <w:rFonts w:eastAsiaTheme="minorEastAsia"/>
                <w:sz w:val="26"/>
                <w:szCs w:val="26"/>
                <w:lang w:eastAsia="ru-RU"/>
              </w:rPr>
              <w:lastRenderedPageBreak/>
              <w:t>Жемчужный, ул.Комлева,3</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 xml:space="preserve">2 </w:t>
            </w: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Циклон ЦН-15-1/500</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ул.Комлева,3</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tbl>
            <w:tblPr>
              <w:tblW w:w="11451" w:type="dxa"/>
              <w:tblLayout w:type="fixed"/>
              <w:tblLook w:val="04A0" w:firstRow="1" w:lastRow="0" w:firstColumn="1" w:lastColumn="0" w:noHBand="0" w:noVBand="1"/>
            </w:tblPr>
            <w:tblGrid>
              <w:gridCol w:w="3060"/>
              <w:gridCol w:w="871"/>
              <w:gridCol w:w="1240"/>
              <w:gridCol w:w="1240"/>
              <w:gridCol w:w="960"/>
              <w:gridCol w:w="1900"/>
              <w:gridCol w:w="2180"/>
            </w:tblGrid>
            <w:tr w:rsidR="00CA1C04" w:rsidRPr="00CA1C04" w:rsidTr="00763B84">
              <w:trPr>
                <w:trHeight w:val="1110"/>
              </w:trPr>
              <w:tc>
                <w:tcPr>
                  <w:tcW w:w="3060" w:type="dxa"/>
                  <w:tcBorders>
                    <w:top w:val="single" w:sz="4" w:space="0" w:color="auto"/>
                    <w:left w:val="single" w:sz="4" w:space="0" w:color="auto"/>
                    <w:bottom w:val="single" w:sz="4" w:space="0" w:color="auto"/>
                    <w:right w:val="single" w:sz="4" w:space="0" w:color="auto"/>
                  </w:tcBorders>
                  <w:shd w:val="clear" w:color="000000"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Сети теплоснабжения  2 ух труб. </w:t>
                  </w:r>
                  <w:proofErr w:type="spellStart"/>
                  <w:r w:rsidRPr="00CA1C04">
                    <w:rPr>
                      <w:rFonts w:eastAsiaTheme="minorEastAsia"/>
                      <w:sz w:val="26"/>
                      <w:szCs w:val="26"/>
                      <w:lang w:eastAsia="ru-RU"/>
                    </w:rPr>
                    <w:t>пр.ВСЕГО</w:t>
                  </w:r>
                  <w:proofErr w:type="spellEnd"/>
                  <w:r w:rsidRPr="00CA1C04">
                    <w:rPr>
                      <w:rFonts w:eastAsiaTheme="minorEastAsia"/>
                      <w:sz w:val="26"/>
                      <w:szCs w:val="26"/>
                      <w:lang w:eastAsia="ru-RU"/>
                    </w:rPr>
                    <w:t xml:space="preserve">  </w:t>
                  </w:r>
                </w:p>
              </w:tc>
              <w:tc>
                <w:tcPr>
                  <w:tcW w:w="871" w:type="dxa"/>
                  <w:tcBorders>
                    <w:top w:val="single" w:sz="4" w:space="0" w:color="auto"/>
                    <w:left w:val="nil"/>
                    <w:bottom w:val="single" w:sz="4" w:space="0" w:color="auto"/>
                    <w:right w:val="single" w:sz="4" w:space="0" w:color="auto"/>
                  </w:tcBorders>
                  <w:shd w:val="clear" w:color="000000" w:fill="00B050"/>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2335</w:t>
                  </w:r>
                </w:p>
              </w:tc>
              <w:tc>
                <w:tcPr>
                  <w:tcW w:w="1240" w:type="dxa"/>
                  <w:tcBorders>
                    <w:top w:val="single" w:sz="4" w:space="0" w:color="auto"/>
                    <w:left w:val="nil"/>
                    <w:bottom w:val="single" w:sz="4" w:space="0" w:color="auto"/>
                    <w:right w:val="single" w:sz="4" w:space="0" w:color="auto"/>
                  </w:tcBorders>
                  <w:shd w:val="clear" w:color="000000" w:fill="00B050"/>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c>
                <w:tcPr>
                  <w:tcW w:w="1240" w:type="dxa"/>
                  <w:tcBorders>
                    <w:top w:val="single" w:sz="4" w:space="0" w:color="auto"/>
                    <w:left w:val="nil"/>
                    <w:bottom w:val="single" w:sz="4" w:space="0" w:color="auto"/>
                    <w:right w:val="single" w:sz="4" w:space="0" w:color="auto"/>
                  </w:tcBorders>
                  <w:shd w:val="clear" w:color="000000" w:fill="00B050"/>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c>
                <w:tcPr>
                  <w:tcW w:w="960" w:type="dxa"/>
                  <w:tcBorders>
                    <w:top w:val="single" w:sz="4" w:space="0" w:color="auto"/>
                    <w:left w:val="nil"/>
                    <w:bottom w:val="single" w:sz="4" w:space="0" w:color="auto"/>
                    <w:right w:val="single" w:sz="4" w:space="0" w:color="auto"/>
                  </w:tcBorders>
                  <w:shd w:val="clear" w:color="000000" w:fill="00B050"/>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65%</w:t>
                  </w:r>
                </w:p>
              </w:tc>
              <w:tc>
                <w:tcPr>
                  <w:tcW w:w="1900" w:type="dxa"/>
                  <w:tcBorders>
                    <w:top w:val="single" w:sz="4" w:space="0" w:color="auto"/>
                    <w:left w:val="nil"/>
                    <w:bottom w:val="single" w:sz="4" w:space="0" w:color="auto"/>
                    <w:right w:val="single" w:sz="4" w:space="0" w:color="auto"/>
                  </w:tcBorders>
                  <w:shd w:val="clear" w:color="000000" w:fill="00B050"/>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c>
                <w:tcPr>
                  <w:tcW w:w="2180" w:type="dxa"/>
                  <w:tcBorders>
                    <w:top w:val="single" w:sz="4" w:space="0" w:color="auto"/>
                    <w:left w:val="nil"/>
                    <w:bottom w:val="single" w:sz="4" w:space="0" w:color="auto"/>
                    <w:right w:val="single" w:sz="4" w:space="0" w:color="auto"/>
                  </w:tcBorders>
                  <w:shd w:val="clear" w:color="000000" w:fill="00B050"/>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удовлетворительное</w:t>
                  </w:r>
                </w:p>
              </w:tc>
            </w:tr>
          </w:tbl>
          <w:p w:rsidR="00CA1C04" w:rsidRPr="00CA1C04" w:rsidRDefault="00CA1C04" w:rsidP="00CA1C04">
            <w:pPr>
              <w:suppressAutoHyphens w:val="0"/>
              <w:spacing w:after="200"/>
              <w:contextualSpacing/>
              <w:jc w:val="center"/>
              <w:rPr>
                <w:rFonts w:eastAsiaTheme="minorEastAsia"/>
                <w:sz w:val="26"/>
                <w:szCs w:val="26"/>
                <w:lang w:eastAsia="ru-RU"/>
              </w:rPr>
            </w:pP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2282*2= 4564</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59 мм"/>
              </w:smartTagPr>
              <w:r w:rsidRPr="00CA1C04">
                <w:rPr>
                  <w:rFonts w:eastAsiaTheme="minorEastAsia"/>
                  <w:sz w:val="26"/>
                  <w:szCs w:val="26"/>
                  <w:lang w:eastAsia="ru-RU"/>
                </w:rPr>
                <w:t>159 мм</w:t>
              </w:r>
            </w:smartTag>
            <w:r w:rsidRPr="00CA1C04">
              <w:rPr>
                <w:rFonts w:eastAsiaTheme="minorEastAsia"/>
                <w:sz w:val="26"/>
                <w:szCs w:val="26"/>
                <w:lang w:eastAsia="ru-RU"/>
              </w:rPr>
              <w:t>,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33 мм"/>
              </w:smartTagPr>
              <w:r w:rsidRPr="00CA1C04">
                <w:rPr>
                  <w:rFonts w:eastAsiaTheme="minorEastAsia"/>
                  <w:sz w:val="26"/>
                  <w:szCs w:val="26"/>
                  <w:lang w:eastAsia="ru-RU"/>
                </w:rPr>
                <w:t>133 мм</w:t>
              </w:r>
            </w:smartTag>
            <w:r w:rsidRPr="00CA1C04">
              <w:rPr>
                <w:rFonts w:eastAsiaTheme="minorEastAsia"/>
                <w:sz w:val="26"/>
                <w:szCs w:val="26"/>
                <w:lang w:eastAsia="ru-RU"/>
              </w:rPr>
              <w:t>,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м </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80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89 мм"/>
              </w:smartTagPr>
              <w:r w:rsidRPr="00CA1C04">
                <w:rPr>
                  <w:rFonts w:eastAsiaTheme="minorEastAsia"/>
                  <w:sz w:val="26"/>
                  <w:szCs w:val="26"/>
                  <w:lang w:eastAsia="ru-RU"/>
                </w:rPr>
                <w:t>89 мм</w:t>
              </w:r>
            </w:smartTag>
            <w:r w:rsidRPr="00CA1C04">
              <w:rPr>
                <w:rFonts w:eastAsiaTheme="minorEastAsia"/>
                <w:sz w:val="26"/>
                <w:szCs w:val="26"/>
                <w:lang w:eastAsia="ru-RU"/>
              </w:rPr>
              <w:t>, (сталь)</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35</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89 мм"/>
              </w:smartTagPr>
              <w:r w:rsidRPr="00CA1C04">
                <w:rPr>
                  <w:rFonts w:eastAsiaTheme="minorEastAsia"/>
                  <w:sz w:val="26"/>
                  <w:szCs w:val="26"/>
                  <w:lang w:eastAsia="ru-RU"/>
                </w:rPr>
                <w:t>89 мм</w:t>
              </w:r>
            </w:smartTag>
            <w:r w:rsidRPr="00CA1C04">
              <w:rPr>
                <w:rFonts w:eastAsiaTheme="minorEastAsia"/>
                <w:sz w:val="26"/>
                <w:szCs w:val="26"/>
                <w:lang w:eastAsia="ru-RU"/>
              </w:rPr>
              <w:t>, (сталь)</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89 мм"/>
              </w:smartTagPr>
              <w:r w:rsidRPr="00CA1C04">
                <w:rPr>
                  <w:rFonts w:eastAsiaTheme="minorEastAsia"/>
                  <w:sz w:val="26"/>
                  <w:szCs w:val="26"/>
                  <w:lang w:eastAsia="ru-RU"/>
                </w:rPr>
                <w:t>89 мм</w:t>
              </w:r>
            </w:smartTag>
            <w:r w:rsidRPr="00CA1C04">
              <w:rPr>
                <w:rFonts w:eastAsiaTheme="minorEastAsia"/>
                <w:sz w:val="26"/>
                <w:szCs w:val="26"/>
                <w:lang w:eastAsia="ru-RU"/>
              </w:rPr>
              <w:t>,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59 мм"/>
              </w:smartTagPr>
              <w:r w:rsidRPr="00CA1C04">
                <w:rPr>
                  <w:rFonts w:eastAsiaTheme="minorEastAsia"/>
                  <w:sz w:val="26"/>
                  <w:szCs w:val="26"/>
                  <w:lang w:eastAsia="ru-RU"/>
                </w:rPr>
                <w:t>159 мм</w:t>
              </w:r>
            </w:smartTag>
            <w:r w:rsidRPr="00CA1C04">
              <w:rPr>
                <w:rFonts w:eastAsiaTheme="minorEastAsia"/>
                <w:sz w:val="26"/>
                <w:szCs w:val="26"/>
                <w:lang w:eastAsia="ru-RU"/>
              </w:rPr>
              <w:t>, (сталь)</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33 мм"/>
              </w:smartTagPr>
              <w:r w:rsidRPr="00CA1C04">
                <w:rPr>
                  <w:rFonts w:eastAsiaTheme="minorEastAsia"/>
                  <w:sz w:val="26"/>
                  <w:szCs w:val="26"/>
                  <w:lang w:eastAsia="ru-RU"/>
                </w:rPr>
                <w:t>133 мм</w:t>
              </w:r>
            </w:smartTag>
            <w:r w:rsidRPr="00CA1C04">
              <w:rPr>
                <w:rFonts w:eastAsiaTheme="minorEastAsia"/>
                <w:sz w:val="26"/>
                <w:szCs w:val="26"/>
                <w:lang w:eastAsia="ru-RU"/>
              </w:rPr>
              <w:t>,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160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120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40 мм"/>
              </w:smartTagPr>
              <w:r w:rsidRPr="00CA1C04">
                <w:rPr>
                  <w:rFonts w:eastAsiaTheme="minorEastAsia"/>
                  <w:sz w:val="26"/>
                  <w:szCs w:val="26"/>
                  <w:lang w:eastAsia="ru-RU"/>
                </w:rPr>
                <w:t>40 мм</w:t>
              </w:r>
            </w:smartTag>
            <w:r w:rsidRPr="00CA1C04">
              <w:rPr>
                <w:rFonts w:eastAsiaTheme="minorEastAsia"/>
                <w:sz w:val="26"/>
                <w:szCs w:val="26"/>
                <w:lang w:eastAsia="ru-RU"/>
              </w:rPr>
              <w:t>,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500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57 мм"/>
              </w:smartTagPr>
              <w:r w:rsidRPr="00CA1C04">
                <w:rPr>
                  <w:rFonts w:eastAsiaTheme="minorEastAsia"/>
                  <w:sz w:val="26"/>
                  <w:szCs w:val="26"/>
                  <w:lang w:eastAsia="ru-RU"/>
                </w:rPr>
                <w:t>57 мм</w:t>
              </w:r>
            </w:smartTag>
            <w:r w:rsidRPr="00CA1C04">
              <w:rPr>
                <w:rFonts w:eastAsiaTheme="minorEastAsia"/>
                <w:sz w:val="26"/>
                <w:szCs w:val="26"/>
                <w:lang w:eastAsia="ru-RU"/>
              </w:rPr>
              <w:t>,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250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Ду76  мм,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Ду108   мм,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Подводка к многоквартирному дому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76 мм"/>
              </w:smartTagPr>
              <w:r w:rsidRPr="00CA1C04">
                <w:rPr>
                  <w:rFonts w:eastAsiaTheme="minorEastAsia"/>
                  <w:sz w:val="26"/>
                  <w:szCs w:val="26"/>
                  <w:lang w:eastAsia="ru-RU"/>
                </w:rPr>
                <w:t>76 мм</w:t>
              </w:r>
            </w:smartTag>
            <w:r w:rsidRPr="00CA1C04">
              <w:rPr>
                <w:rFonts w:eastAsiaTheme="minorEastAsia"/>
                <w:sz w:val="26"/>
                <w:szCs w:val="26"/>
                <w:lang w:eastAsia="ru-RU"/>
              </w:rPr>
              <w:t>,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25мм,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25  мм,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62</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25 мм"/>
              </w:smartTagPr>
              <w:r w:rsidRPr="00CA1C04">
                <w:rPr>
                  <w:rFonts w:eastAsiaTheme="minorEastAsia"/>
                  <w:sz w:val="26"/>
                  <w:szCs w:val="26"/>
                  <w:lang w:eastAsia="ru-RU"/>
                </w:rPr>
                <w:t>25 мм</w:t>
              </w:r>
            </w:smartTag>
            <w:r w:rsidRPr="00CA1C04">
              <w:rPr>
                <w:rFonts w:eastAsiaTheme="minorEastAsia"/>
                <w:sz w:val="26"/>
                <w:szCs w:val="26"/>
                <w:lang w:eastAsia="ru-RU"/>
              </w:rPr>
              <w:t>, (сталь) в 2х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Сети ГВС</w:t>
            </w:r>
          </w:p>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ВСЕГО</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2282</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80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89мм,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Ду50   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Ду50   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35</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Ду50   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Ду50   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Ду89 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Ду89  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Ду57  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160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57  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120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40  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500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bottom"/>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Ду40  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Подводка к многоквартирному дому </w:t>
            </w:r>
            <w:r w:rsidRPr="00CA1C04">
              <w:rPr>
                <w:rFonts w:eastAsiaTheme="minorEastAsia"/>
                <w:sz w:val="26"/>
                <w:szCs w:val="26"/>
                <w:lang w:eastAsia="ru-RU"/>
              </w:rPr>
              <w:lastRenderedPageBreak/>
              <w:t>трубопровод Ду50   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lastRenderedPageBreak/>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10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Ду76   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Подводка к многоквартирному дому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50   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20  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20  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62</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20  мм, (сталь) в 1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r w:rsidRPr="00CA1C04">
              <w:rPr>
                <w:rFonts w:eastAsiaTheme="minorEastAsia"/>
                <w:sz w:val="26"/>
                <w:szCs w:val="26"/>
                <w:lang w:eastAsia="ru-RU"/>
              </w:rPr>
              <w:t xml:space="preserve"> </w:t>
            </w:r>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Дополнительно определено::</w:t>
            </w:r>
          </w:p>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Ду89 мм, (сталь) в 2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250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Ду50 мм, (сталь) в 2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38</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Ду50мм, (сталь) в 2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п.Колодезный</w:t>
            </w:r>
            <w:proofErr w:type="spellEnd"/>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32</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vAlign w:val="center"/>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Ду40мм, (сталь) в 2 труб. исп.</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п.Жемчужный</w:t>
            </w:r>
            <w:proofErr w:type="spellEnd"/>
          </w:p>
        </w:tc>
        <w:tc>
          <w:tcPr>
            <w:tcW w:w="714"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500</w:t>
            </w:r>
          </w:p>
        </w:tc>
        <w:tc>
          <w:tcPr>
            <w:tcW w:w="720" w:type="dxa"/>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Склад литер Б, Г (нежилое здание, этаж 1, 1983г.п., площадь 31,2м, инвентарный №2668 Б 1)</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ул.Комлева,16</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Склад литер Б, Г2, Г3, Г4 (нежилое здание, этаж 1, </w:t>
            </w:r>
            <w:smartTag w:uri="urn:schemas-microsoft-com:office:smarttags" w:element="metricconverter">
              <w:smartTagPr>
                <w:attr w:name="ProductID" w:val="1983 г"/>
              </w:smartTagPr>
              <w:r w:rsidRPr="00CA1C04">
                <w:rPr>
                  <w:rFonts w:eastAsiaTheme="minorEastAsia"/>
                  <w:sz w:val="26"/>
                  <w:szCs w:val="26"/>
                  <w:lang w:eastAsia="ru-RU"/>
                </w:rPr>
                <w:t xml:space="preserve">1983 </w:t>
              </w:r>
              <w:proofErr w:type="spellStart"/>
              <w:r w:rsidRPr="00CA1C04">
                <w:rPr>
                  <w:rFonts w:eastAsiaTheme="minorEastAsia"/>
                  <w:sz w:val="26"/>
                  <w:szCs w:val="26"/>
                  <w:lang w:eastAsia="ru-RU"/>
                </w:rPr>
                <w:t>г</w:t>
              </w:r>
            </w:smartTag>
            <w:r w:rsidRPr="00CA1C04">
              <w:rPr>
                <w:rFonts w:eastAsiaTheme="minorEastAsia"/>
                <w:sz w:val="26"/>
                <w:szCs w:val="26"/>
                <w:lang w:eastAsia="ru-RU"/>
              </w:rPr>
              <w:t>.п</w:t>
            </w:r>
            <w:proofErr w:type="spellEnd"/>
            <w:r w:rsidRPr="00CA1C04">
              <w:rPr>
                <w:rFonts w:eastAsiaTheme="minorEastAsia"/>
                <w:sz w:val="26"/>
                <w:szCs w:val="26"/>
                <w:lang w:eastAsia="ru-RU"/>
              </w:rPr>
              <w:t>, площадь 365,8м, инвентарный №2668 Б1/1)</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ул.Комлева,16</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Гараж литер В1(нежилое здание, этаж 1, </w:t>
            </w:r>
            <w:smartTag w:uri="urn:schemas-microsoft-com:office:smarttags" w:element="metricconverter">
              <w:smartTagPr>
                <w:attr w:name="ProductID" w:val="1983 г"/>
              </w:smartTagPr>
              <w:r w:rsidRPr="00CA1C04">
                <w:rPr>
                  <w:rFonts w:eastAsiaTheme="minorEastAsia"/>
                  <w:sz w:val="26"/>
                  <w:szCs w:val="26"/>
                  <w:lang w:eastAsia="ru-RU"/>
                </w:rPr>
                <w:t xml:space="preserve">1983 </w:t>
              </w:r>
              <w:proofErr w:type="spellStart"/>
              <w:r w:rsidRPr="00CA1C04">
                <w:rPr>
                  <w:rFonts w:eastAsiaTheme="minorEastAsia"/>
                  <w:sz w:val="26"/>
                  <w:szCs w:val="26"/>
                  <w:lang w:eastAsia="ru-RU"/>
                </w:rPr>
                <w:t>г</w:t>
              </w:r>
            </w:smartTag>
            <w:r w:rsidRPr="00CA1C04">
              <w:rPr>
                <w:rFonts w:eastAsiaTheme="minorEastAsia"/>
                <w:sz w:val="26"/>
                <w:szCs w:val="26"/>
                <w:lang w:eastAsia="ru-RU"/>
              </w:rPr>
              <w:t>.п</w:t>
            </w:r>
            <w:proofErr w:type="spellEnd"/>
            <w:r w:rsidRPr="00CA1C04">
              <w:rPr>
                <w:rFonts w:eastAsiaTheme="minorEastAsia"/>
                <w:sz w:val="26"/>
                <w:szCs w:val="26"/>
                <w:lang w:eastAsia="ru-RU"/>
              </w:rPr>
              <w:t xml:space="preserve">, площадь </w:t>
            </w:r>
            <w:smartTag w:uri="urn:schemas-microsoft-com:office:smarttags" w:element="metricconverter">
              <w:smartTagPr>
                <w:attr w:name="ProductID" w:val="34 м"/>
              </w:smartTagPr>
              <w:r w:rsidRPr="00CA1C04">
                <w:rPr>
                  <w:rFonts w:eastAsiaTheme="minorEastAsia"/>
                  <w:sz w:val="26"/>
                  <w:szCs w:val="26"/>
                  <w:lang w:eastAsia="ru-RU"/>
                </w:rPr>
                <w:t>34 м</w:t>
              </w:r>
            </w:smartTag>
            <w:r w:rsidRPr="00CA1C04">
              <w:rPr>
                <w:rFonts w:eastAsiaTheme="minorEastAsia"/>
                <w:sz w:val="26"/>
                <w:szCs w:val="26"/>
                <w:lang w:eastAsia="ru-RU"/>
              </w:rPr>
              <w:t xml:space="preserve">, </w:t>
            </w:r>
            <w:r w:rsidRPr="00CA1C04">
              <w:rPr>
                <w:rFonts w:eastAsiaTheme="minorEastAsia"/>
                <w:sz w:val="26"/>
                <w:szCs w:val="26"/>
                <w:lang w:eastAsia="ru-RU"/>
              </w:rPr>
              <w:lastRenderedPageBreak/>
              <w:t>инвентарный №2668 В1)</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ул.Комлева,16</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Стройцех</w:t>
            </w:r>
            <w:proofErr w:type="spellEnd"/>
            <w:r w:rsidRPr="00CA1C04">
              <w:rPr>
                <w:rFonts w:eastAsiaTheme="minorEastAsia"/>
                <w:sz w:val="26"/>
                <w:szCs w:val="26"/>
                <w:lang w:eastAsia="ru-RU"/>
              </w:rPr>
              <w:t xml:space="preserve"> литер В2(нежилое здание, этаж 1, </w:t>
            </w:r>
            <w:smartTag w:uri="urn:schemas-microsoft-com:office:smarttags" w:element="metricconverter">
              <w:smartTagPr>
                <w:attr w:name="ProductID" w:val="1983 г"/>
              </w:smartTagPr>
              <w:r w:rsidRPr="00CA1C04">
                <w:rPr>
                  <w:rFonts w:eastAsiaTheme="minorEastAsia"/>
                  <w:sz w:val="26"/>
                  <w:szCs w:val="26"/>
                  <w:lang w:eastAsia="ru-RU"/>
                </w:rPr>
                <w:t xml:space="preserve">1983 </w:t>
              </w:r>
              <w:proofErr w:type="spellStart"/>
              <w:r w:rsidRPr="00CA1C04">
                <w:rPr>
                  <w:rFonts w:eastAsiaTheme="minorEastAsia"/>
                  <w:sz w:val="26"/>
                  <w:szCs w:val="26"/>
                  <w:lang w:eastAsia="ru-RU"/>
                </w:rPr>
                <w:t>г</w:t>
              </w:r>
            </w:smartTag>
            <w:r w:rsidRPr="00CA1C04">
              <w:rPr>
                <w:rFonts w:eastAsiaTheme="minorEastAsia"/>
                <w:sz w:val="26"/>
                <w:szCs w:val="26"/>
                <w:lang w:eastAsia="ru-RU"/>
              </w:rPr>
              <w:t>.п</w:t>
            </w:r>
            <w:proofErr w:type="spellEnd"/>
            <w:r w:rsidRPr="00CA1C04">
              <w:rPr>
                <w:rFonts w:eastAsiaTheme="minorEastAsia"/>
                <w:sz w:val="26"/>
                <w:szCs w:val="26"/>
                <w:lang w:eastAsia="ru-RU"/>
              </w:rPr>
              <w:t xml:space="preserve">, площадь </w:t>
            </w:r>
            <w:smartTag w:uri="urn:schemas-microsoft-com:office:smarttags" w:element="metricconverter">
              <w:smartTagPr>
                <w:attr w:name="ProductID" w:val="203,4 м"/>
              </w:smartTagPr>
              <w:r w:rsidRPr="00CA1C04">
                <w:rPr>
                  <w:rFonts w:eastAsiaTheme="minorEastAsia"/>
                  <w:sz w:val="26"/>
                  <w:szCs w:val="26"/>
                  <w:lang w:eastAsia="ru-RU"/>
                </w:rPr>
                <w:t>203,4 м</w:t>
              </w:r>
            </w:smartTag>
            <w:r w:rsidRPr="00CA1C04">
              <w:rPr>
                <w:rFonts w:eastAsiaTheme="minorEastAsia"/>
                <w:sz w:val="26"/>
                <w:szCs w:val="26"/>
                <w:lang w:eastAsia="ru-RU"/>
              </w:rPr>
              <w:t>, инвентарный №2668 В2-2/2)</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ул.Комлева,16</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rPr>
          <w:trHeight w:val="1124"/>
        </w:trPr>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Часть здания </w:t>
            </w:r>
            <w:proofErr w:type="spellStart"/>
            <w:r w:rsidRPr="00CA1C04">
              <w:rPr>
                <w:rFonts w:eastAsiaTheme="minorEastAsia"/>
                <w:sz w:val="26"/>
                <w:szCs w:val="26"/>
                <w:lang w:eastAsia="ru-RU"/>
              </w:rPr>
              <w:t>стройцеха</w:t>
            </w:r>
            <w:proofErr w:type="spellEnd"/>
            <w:r w:rsidRPr="00CA1C04">
              <w:rPr>
                <w:rFonts w:eastAsiaTheme="minorEastAsia"/>
                <w:sz w:val="26"/>
                <w:szCs w:val="26"/>
                <w:lang w:eastAsia="ru-RU"/>
              </w:rPr>
              <w:t xml:space="preserve"> литер В2/1(нежилое здание, этаж 1, </w:t>
            </w:r>
            <w:smartTag w:uri="urn:schemas-microsoft-com:office:smarttags" w:element="metricconverter">
              <w:smartTagPr>
                <w:attr w:name="ProductID" w:val="1983 г"/>
              </w:smartTagPr>
              <w:r w:rsidRPr="00CA1C04">
                <w:rPr>
                  <w:rFonts w:eastAsiaTheme="minorEastAsia"/>
                  <w:sz w:val="26"/>
                  <w:szCs w:val="26"/>
                  <w:lang w:eastAsia="ru-RU"/>
                </w:rPr>
                <w:t xml:space="preserve">1983 </w:t>
              </w:r>
              <w:proofErr w:type="spellStart"/>
              <w:r w:rsidRPr="00CA1C04">
                <w:rPr>
                  <w:rFonts w:eastAsiaTheme="minorEastAsia"/>
                  <w:sz w:val="26"/>
                  <w:szCs w:val="26"/>
                  <w:lang w:eastAsia="ru-RU"/>
                </w:rPr>
                <w:t>г</w:t>
              </w:r>
            </w:smartTag>
            <w:r w:rsidRPr="00CA1C04">
              <w:rPr>
                <w:rFonts w:eastAsiaTheme="minorEastAsia"/>
                <w:sz w:val="26"/>
                <w:szCs w:val="26"/>
                <w:lang w:eastAsia="ru-RU"/>
              </w:rPr>
              <w:t>.п</w:t>
            </w:r>
            <w:proofErr w:type="spellEnd"/>
            <w:r w:rsidRPr="00CA1C04">
              <w:rPr>
                <w:rFonts w:eastAsiaTheme="minorEastAsia"/>
                <w:sz w:val="26"/>
                <w:szCs w:val="26"/>
                <w:lang w:eastAsia="ru-RU"/>
              </w:rPr>
              <w:t xml:space="preserve">, площадь </w:t>
            </w:r>
            <w:smartTag w:uri="urn:schemas-microsoft-com:office:smarttags" w:element="metricconverter">
              <w:smartTagPr>
                <w:attr w:name="ProductID" w:val="53,6 м"/>
              </w:smartTagPr>
              <w:r w:rsidRPr="00CA1C04">
                <w:rPr>
                  <w:rFonts w:eastAsiaTheme="minorEastAsia"/>
                  <w:sz w:val="26"/>
                  <w:szCs w:val="26"/>
                  <w:lang w:eastAsia="ru-RU"/>
                </w:rPr>
                <w:t>53,6 м</w:t>
              </w:r>
            </w:smartTag>
            <w:r w:rsidRPr="00CA1C04">
              <w:rPr>
                <w:rFonts w:eastAsiaTheme="minorEastAsia"/>
                <w:sz w:val="26"/>
                <w:szCs w:val="26"/>
                <w:lang w:eastAsia="ru-RU"/>
              </w:rPr>
              <w:t>, инвентарный №2668 В2-2/1)</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ул.Комлева,16</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Гараж литер В7(нежилое здание, этаж 1, </w:t>
            </w:r>
            <w:smartTag w:uri="urn:schemas-microsoft-com:office:smarttags" w:element="metricconverter">
              <w:smartTagPr>
                <w:attr w:name="ProductID" w:val="1983 г"/>
              </w:smartTagPr>
              <w:r w:rsidRPr="00CA1C04">
                <w:rPr>
                  <w:rFonts w:eastAsiaTheme="minorEastAsia"/>
                  <w:sz w:val="26"/>
                  <w:szCs w:val="26"/>
                  <w:lang w:eastAsia="ru-RU"/>
                </w:rPr>
                <w:t xml:space="preserve">1983 </w:t>
              </w:r>
              <w:proofErr w:type="spellStart"/>
              <w:r w:rsidRPr="00CA1C04">
                <w:rPr>
                  <w:rFonts w:eastAsiaTheme="minorEastAsia"/>
                  <w:sz w:val="26"/>
                  <w:szCs w:val="26"/>
                  <w:lang w:eastAsia="ru-RU"/>
                </w:rPr>
                <w:t>г</w:t>
              </w:r>
            </w:smartTag>
            <w:r w:rsidRPr="00CA1C04">
              <w:rPr>
                <w:rFonts w:eastAsiaTheme="minorEastAsia"/>
                <w:sz w:val="26"/>
                <w:szCs w:val="26"/>
                <w:lang w:eastAsia="ru-RU"/>
              </w:rPr>
              <w:t>.п</w:t>
            </w:r>
            <w:proofErr w:type="spellEnd"/>
            <w:r w:rsidRPr="00CA1C04">
              <w:rPr>
                <w:rFonts w:eastAsiaTheme="minorEastAsia"/>
                <w:sz w:val="26"/>
                <w:szCs w:val="26"/>
                <w:lang w:eastAsia="ru-RU"/>
              </w:rPr>
              <w:t xml:space="preserve">, площадь </w:t>
            </w:r>
            <w:smartTag w:uri="urn:schemas-microsoft-com:office:smarttags" w:element="metricconverter">
              <w:smartTagPr>
                <w:attr w:name="ProductID" w:val="101,8 м"/>
              </w:smartTagPr>
              <w:r w:rsidRPr="00CA1C04">
                <w:rPr>
                  <w:rFonts w:eastAsiaTheme="minorEastAsia"/>
                  <w:sz w:val="26"/>
                  <w:szCs w:val="26"/>
                  <w:lang w:eastAsia="ru-RU"/>
                </w:rPr>
                <w:t>101,8 м</w:t>
              </w:r>
            </w:smartTag>
            <w:r w:rsidRPr="00CA1C04">
              <w:rPr>
                <w:rFonts w:eastAsiaTheme="minorEastAsia"/>
                <w:sz w:val="26"/>
                <w:szCs w:val="26"/>
                <w:lang w:eastAsia="ru-RU"/>
              </w:rPr>
              <w:t>, инвентарный №2668 В7)</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ул.Комлева,16</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Часть здания поселкового совета, нежилые помещения, этаж 1, год постройки 1928, площадь </w:t>
            </w:r>
            <w:smartTag w:uri="urn:schemas-microsoft-com:office:smarttags" w:element="metricconverter">
              <w:smartTagPr>
                <w:attr w:name="ProductID" w:val="60,0 м2"/>
              </w:smartTagPr>
              <w:r w:rsidRPr="00CA1C04">
                <w:rPr>
                  <w:rFonts w:eastAsiaTheme="minorEastAsia"/>
                  <w:sz w:val="26"/>
                  <w:szCs w:val="26"/>
                  <w:lang w:eastAsia="ru-RU"/>
                </w:rPr>
                <w:t>60,0 м</w:t>
              </w:r>
              <w:r w:rsidRPr="00CA1C04">
                <w:rPr>
                  <w:rFonts w:eastAsiaTheme="minorEastAsia"/>
                  <w:sz w:val="26"/>
                  <w:szCs w:val="26"/>
                  <w:vertAlign w:val="superscript"/>
                  <w:lang w:eastAsia="ru-RU"/>
                </w:rPr>
                <w:t>2</w:t>
              </w:r>
            </w:smartTag>
            <w:r w:rsidRPr="00CA1C04">
              <w:rPr>
                <w:rFonts w:eastAsiaTheme="minorEastAsia"/>
                <w:sz w:val="26"/>
                <w:szCs w:val="26"/>
                <w:lang w:eastAsia="ru-RU"/>
              </w:rPr>
              <w:t>, инвентарный номер 1010005</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w:t>
            </w:r>
            <w:proofErr w:type="spellStart"/>
            <w:r w:rsidRPr="00CA1C04">
              <w:rPr>
                <w:rFonts w:eastAsiaTheme="minorEastAsia"/>
                <w:sz w:val="26"/>
                <w:szCs w:val="26"/>
                <w:lang w:eastAsia="ru-RU"/>
              </w:rPr>
              <w:t>ул.Аптечная</w:t>
            </w:r>
            <w:proofErr w:type="spellEnd"/>
            <w:r w:rsidRPr="00CA1C04">
              <w:rPr>
                <w:rFonts w:eastAsiaTheme="minorEastAsia"/>
                <w:sz w:val="26"/>
                <w:szCs w:val="26"/>
                <w:lang w:eastAsia="ru-RU"/>
              </w:rPr>
              <w:t xml:space="preserve"> 1</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900" w:type="dxa"/>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Погрузчик П-10, 1992г.в. </w:t>
            </w:r>
            <w:proofErr w:type="spellStart"/>
            <w:r w:rsidRPr="00CA1C04">
              <w:rPr>
                <w:rFonts w:eastAsiaTheme="minorEastAsia"/>
                <w:sz w:val="26"/>
                <w:szCs w:val="26"/>
                <w:lang w:eastAsia="ru-RU"/>
              </w:rPr>
              <w:t>гос</w:t>
            </w:r>
            <w:proofErr w:type="spellEnd"/>
            <w:r w:rsidRPr="00CA1C04">
              <w:rPr>
                <w:rFonts w:eastAsiaTheme="minorEastAsia"/>
                <w:sz w:val="26"/>
                <w:szCs w:val="26"/>
                <w:lang w:eastAsia="ru-RU"/>
              </w:rPr>
              <w:t xml:space="preserve"> знак РХ 2515</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ул.Комлева,16</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232,5</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ЭО 2621 экскаватор, 1988г.в. </w:t>
            </w:r>
            <w:proofErr w:type="spellStart"/>
            <w:r w:rsidRPr="00CA1C04">
              <w:rPr>
                <w:rFonts w:eastAsiaTheme="minorEastAsia"/>
                <w:sz w:val="26"/>
                <w:szCs w:val="26"/>
                <w:lang w:eastAsia="ru-RU"/>
              </w:rPr>
              <w:t>гос</w:t>
            </w:r>
            <w:proofErr w:type="spellEnd"/>
            <w:r w:rsidRPr="00CA1C04">
              <w:rPr>
                <w:rFonts w:eastAsiaTheme="minorEastAsia"/>
                <w:sz w:val="26"/>
                <w:szCs w:val="26"/>
                <w:lang w:eastAsia="ru-RU"/>
              </w:rPr>
              <w:t xml:space="preserve"> знак РХ 1270</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ул.Комлева,16</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279,0</w:t>
            </w:r>
          </w:p>
        </w:tc>
      </w:tr>
      <w:tr w:rsidR="00CA1C04" w:rsidRPr="00CA1C04" w:rsidTr="00763B84">
        <w:tc>
          <w:tcPr>
            <w:tcW w:w="568" w:type="dxa"/>
            <w:shd w:val="clear" w:color="auto" w:fill="auto"/>
          </w:tcPr>
          <w:p w:rsidR="00CA1C04" w:rsidRPr="00CA1C04" w:rsidRDefault="00CA1C04" w:rsidP="00CA1C04">
            <w:pPr>
              <w:numPr>
                <w:ilvl w:val="0"/>
                <w:numId w:val="19"/>
              </w:numPr>
              <w:suppressAutoHyphens w:val="0"/>
              <w:spacing w:after="200" w:line="276" w:lineRule="auto"/>
              <w:ind w:left="0" w:firstLine="0"/>
              <w:contextualSpacing/>
              <w:rPr>
                <w:rFonts w:eastAsiaTheme="minorEastAsia"/>
                <w:sz w:val="26"/>
                <w:szCs w:val="26"/>
                <w:lang w:eastAsia="ru-RU"/>
              </w:rPr>
            </w:pPr>
          </w:p>
        </w:tc>
        <w:tc>
          <w:tcPr>
            <w:tcW w:w="263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САЗ 3507 1988г.в. </w:t>
            </w:r>
            <w:proofErr w:type="spellStart"/>
            <w:r w:rsidRPr="00CA1C04">
              <w:rPr>
                <w:rFonts w:eastAsiaTheme="minorEastAsia"/>
                <w:sz w:val="26"/>
                <w:szCs w:val="26"/>
                <w:lang w:eastAsia="ru-RU"/>
              </w:rPr>
              <w:t>гос</w:t>
            </w:r>
            <w:proofErr w:type="spellEnd"/>
            <w:r w:rsidRPr="00CA1C04">
              <w:rPr>
                <w:rFonts w:eastAsiaTheme="minorEastAsia"/>
                <w:sz w:val="26"/>
                <w:szCs w:val="26"/>
                <w:lang w:eastAsia="ru-RU"/>
              </w:rPr>
              <w:t xml:space="preserve"> знак М 979 УУ19</w:t>
            </w:r>
          </w:p>
        </w:tc>
        <w:tc>
          <w:tcPr>
            <w:tcW w:w="3246"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ул.Комлева,16</w:t>
            </w:r>
          </w:p>
        </w:tc>
        <w:tc>
          <w:tcPr>
            <w:tcW w:w="714"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720" w:type="dxa"/>
          </w:tcPr>
          <w:p w:rsidR="00CA1C04" w:rsidRPr="00CA1C04" w:rsidRDefault="00CA1C04" w:rsidP="00CA1C0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шт</w:t>
            </w:r>
            <w:proofErr w:type="spellEnd"/>
          </w:p>
        </w:tc>
        <w:tc>
          <w:tcPr>
            <w:tcW w:w="900" w:type="dxa"/>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4,0</w:t>
            </w:r>
          </w:p>
        </w:tc>
      </w:tr>
    </w:tbl>
    <w:p w:rsidR="00E76C40" w:rsidRPr="00CA1C04" w:rsidRDefault="00E76C40" w:rsidP="00E76C40">
      <w:pPr>
        <w:tabs>
          <w:tab w:val="left" w:pos="1665"/>
        </w:tabs>
        <w:rPr>
          <w:sz w:val="26"/>
          <w:szCs w:val="26"/>
        </w:rPr>
      </w:pPr>
    </w:p>
    <w:p w:rsidR="00E76C40" w:rsidRPr="00CA1C04" w:rsidRDefault="00E76C40" w:rsidP="00E76C40">
      <w:pPr>
        <w:tabs>
          <w:tab w:val="left" w:pos="1665"/>
        </w:tabs>
        <w:rPr>
          <w:sz w:val="26"/>
          <w:szCs w:val="26"/>
        </w:rPr>
      </w:pPr>
    </w:p>
    <w:p w:rsidR="00E76C40" w:rsidRPr="00CA1C04" w:rsidRDefault="00E76C40" w:rsidP="00E76C40">
      <w:pPr>
        <w:tabs>
          <w:tab w:val="left" w:pos="1665"/>
        </w:tabs>
        <w:rPr>
          <w:sz w:val="26"/>
          <w:szCs w:val="26"/>
        </w:rPr>
      </w:pPr>
    </w:p>
    <w:p w:rsidR="00CA1C04" w:rsidRPr="00CA1C04" w:rsidRDefault="00CA1C04" w:rsidP="00E76C40">
      <w:pPr>
        <w:tabs>
          <w:tab w:val="left" w:pos="1665"/>
        </w:tabs>
        <w:rPr>
          <w:sz w:val="26"/>
          <w:szCs w:val="26"/>
        </w:rPr>
      </w:pPr>
    </w:p>
    <w:p w:rsidR="00CA1C04" w:rsidRPr="00CA1C04" w:rsidRDefault="00CA1C04" w:rsidP="00E76C40">
      <w:pPr>
        <w:tabs>
          <w:tab w:val="left" w:pos="1665"/>
        </w:tabs>
        <w:rPr>
          <w:sz w:val="26"/>
          <w:szCs w:val="26"/>
        </w:rPr>
      </w:pPr>
    </w:p>
    <w:p w:rsidR="00CA1C04" w:rsidRPr="00CA1C04" w:rsidRDefault="00CA1C04" w:rsidP="00E76C40">
      <w:pPr>
        <w:tabs>
          <w:tab w:val="left" w:pos="1665"/>
        </w:tabs>
        <w:rPr>
          <w:sz w:val="26"/>
          <w:szCs w:val="26"/>
        </w:rPr>
      </w:pPr>
    </w:p>
    <w:p w:rsidR="00CA1C04" w:rsidRPr="00CA1C04" w:rsidRDefault="00CA1C04" w:rsidP="00E76C40">
      <w:pPr>
        <w:tabs>
          <w:tab w:val="left" w:pos="1665"/>
        </w:tabs>
        <w:rPr>
          <w:sz w:val="26"/>
          <w:szCs w:val="26"/>
        </w:rPr>
      </w:pPr>
    </w:p>
    <w:p w:rsidR="00CA1C04" w:rsidRPr="00CA1C04" w:rsidRDefault="00CA1C04" w:rsidP="00E76C40">
      <w:pPr>
        <w:tabs>
          <w:tab w:val="left" w:pos="1665"/>
        </w:tabs>
        <w:rPr>
          <w:sz w:val="26"/>
          <w:szCs w:val="26"/>
        </w:rPr>
      </w:pPr>
    </w:p>
    <w:p w:rsidR="00CA1C04" w:rsidRPr="00CA1C04" w:rsidRDefault="00CA1C04" w:rsidP="00E76C40">
      <w:pPr>
        <w:tabs>
          <w:tab w:val="left" w:pos="1665"/>
        </w:tabs>
        <w:rPr>
          <w:sz w:val="26"/>
          <w:szCs w:val="26"/>
        </w:rPr>
      </w:pPr>
    </w:p>
    <w:p w:rsidR="00CA1C04" w:rsidRPr="00CA1C04" w:rsidRDefault="00CA1C04" w:rsidP="00E76C40">
      <w:pPr>
        <w:tabs>
          <w:tab w:val="left" w:pos="1665"/>
        </w:tabs>
        <w:rPr>
          <w:sz w:val="26"/>
          <w:szCs w:val="26"/>
        </w:rPr>
      </w:pPr>
    </w:p>
    <w:p w:rsidR="00CA1C04" w:rsidRPr="00CA1C04" w:rsidRDefault="00CA1C04" w:rsidP="00E76C40">
      <w:pPr>
        <w:tabs>
          <w:tab w:val="left" w:pos="1665"/>
        </w:tabs>
        <w:rPr>
          <w:sz w:val="26"/>
          <w:szCs w:val="26"/>
        </w:rPr>
      </w:pPr>
    </w:p>
    <w:p w:rsidR="00CA1C04" w:rsidRPr="00CA1C04" w:rsidRDefault="00CA1C04" w:rsidP="00E76C40">
      <w:pPr>
        <w:tabs>
          <w:tab w:val="left" w:pos="1665"/>
        </w:tabs>
        <w:rPr>
          <w:sz w:val="26"/>
          <w:szCs w:val="26"/>
        </w:rPr>
      </w:pPr>
    </w:p>
    <w:p w:rsidR="00CA1C04" w:rsidRDefault="00CA1C04" w:rsidP="00E76C40">
      <w:pPr>
        <w:tabs>
          <w:tab w:val="left" w:pos="1665"/>
        </w:tabs>
        <w:rPr>
          <w:sz w:val="26"/>
          <w:szCs w:val="26"/>
        </w:rPr>
      </w:pPr>
    </w:p>
    <w:p w:rsidR="00CA1C04" w:rsidRPr="00CA1C04" w:rsidRDefault="00CA1C04" w:rsidP="00E76C40">
      <w:pPr>
        <w:tabs>
          <w:tab w:val="left" w:pos="1665"/>
        </w:tabs>
        <w:rPr>
          <w:sz w:val="26"/>
          <w:szCs w:val="26"/>
        </w:rPr>
      </w:pPr>
    </w:p>
    <w:p w:rsidR="00CA1C04" w:rsidRPr="00CA1C04" w:rsidRDefault="00CA1C04" w:rsidP="00E76C40">
      <w:pPr>
        <w:tabs>
          <w:tab w:val="left" w:pos="1665"/>
        </w:tabs>
        <w:rPr>
          <w:sz w:val="26"/>
          <w:szCs w:val="26"/>
        </w:rPr>
      </w:pPr>
    </w:p>
    <w:p w:rsidR="00CA1C04" w:rsidRPr="00CA1C04" w:rsidRDefault="00CA1C04" w:rsidP="00E76C40">
      <w:pPr>
        <w:tabs>
          <w:tab w:val="left" w:pos="1665"/>
        </w:tabs>
        <w:rPr>
          <w:sz w:val="26"/>
          <w:szCs w:val="26"/>
        </w:rPr>
      </w:pPr>
    </w:p>
    <w:p w:rsidR="00CA1C04" w:rsidRPr="00CA1C04" w:rsidRDefault="00CA1C04" w:rsidP="00E76C40">
      <w:pPr>
        <w:tabs>
          <w:tab w:val="left" w:pos="1665"/>
        </w:tabs>
        <w:rPr>
          <w:sz w:val="26"/>
          <w:szCs w:val="26"/>
        </w:rPr>
      </w:pPr>
    </w:p>
    <w:p w:rsidR="00CA1C04" w:rsidRPr="00CA1C04" w:rsidRDefault="00CA1C04" w:rsidP="00E76C40">
      <w:pPr>
        <w:tabs>
          <w:tab w:val="left" w:pos="1665"/>
        </w:tabs>
        <w:rPr>
          <w:sz w:val="26"/>
          <w:szCs w:val="26"/>
        </w:rPr>
      </w:pPr>
    </w:p>
    <w:p w:rsidR="00CA1C04" w:rsidRPr="00CA1C04" w:rsidRDefault="00CA1C04" w:rsidP="00CA1C04">
      <w:pPr>
        <w:tabs>
          <w:tab w:val="left" w:pos="1665"/>
        </w:tabs>
        <w:jc w:val="right"/>
        <w:rPr>
          <w:sz w:val="26"/>
          <w:szCs w:val="26"/>
        </w:rPr>
      </w:pPr>
      <w:r w:rsidRPr="00CA1C04">
        <w:rPr>
          <w:sz w:val="26"/>
          <w:szCs w:val="26"/>
        </w:rPr>
        <w:lastRenderedPageBreak/>
        <w:t>Приложение 2</w:t>
      </w:r>
    </w:p>
    <w:p w:rsidR="00E76C40" w:rsidRPr="00CA1C04" w:rsidRDefault="00E76C40" w:rsidP="00CA1C04">
      <w:pPr>
        <w:tabs>
          <w:tab w:val="num" w:pos="-180"/>
        </w:tabs>
        <w:jc w:val="center"/>
        <w:rPr>
          <w:sz w:val="26"/>
          <w:szCs w:val="26"/>
        </w:rPr>
      </w:pPr>
      <w:r w:rsidRPr="00CA1C04">
        <w:rPr>
          <w:sz w:val="26"/>
          <w:szCs w:val="26"/>
        </w:rPr>
        <w:t>Перечень имущества, передаваемого по договору а</w:t>
      </w:r>
      <w:r w:rsidR="00CA1C04" w:rsidRPr="00CA1C04">
        <w:rPr>
          <w:sz w:val="26"/>
          <w:szCs w:val="26"/>
        </w:rPr>
        <w:t>ренды – объектов водоснабжения м</w:t>
      </w:r>
      <w:r w:rsidRPr="00CA1C04">
        <w:rPr>
          <w:sz w:val="26"/>
          <w:szCs w:val="26"/>
        </w:rPr>
        <w:t>уни</w:t>
      </w:r>
      <w:r w:rsidR="00CA1C04" w:rsidRPr="00CA1C04">
        <w:rPr>
          <w:sz w:val="26"/>
          <w:szCs w:val="26"/>
        </w:rPr>
        <w:t xml:space="preserve">ципального образования </w:t>
      </w:r>
      <w:proofErr w:type="spellStart"/>
      <w:r w:rsidR="00CA1C04" w:rsidRPr="00CA1C04">
        <w:rPr>
          <w:sz w:val="26"/>
          <w:szCs w:val="26"/>
        </w:rPr>
        <w:t>Жемчужненский</w:t>
      </w:r>
      <w:proofErr w:type="spellEnd"/>
      <w:r w:rsidR="00CA1C04" w:rsidRPr="00CA1C04">
        <w:rPr>
          <w:sz w:val="26"/>
          <w:szCs w:val="26"/>
        </w:rPr>
        <w:t xml:space="preserve"> </w:t>
      </w:r>
      <w:r w:rsidRPr="00CA1C04">
        <w:rPr>
          <w:sz w:val="26"/>
          <w:szCs w:val="26"/>
        </w:rPr>
        <w:t xml:space="preserve"> сельсовет  (ЛОТ № 2)</w:t>
      </w:r>
    </w:p>
    <w:tbl>
      <w:tblPr>
        <w:tblW w:w="9893" w:type="dxa"/>
        <w:tblInd w:w="95" w:type="dxa"/>
        <w:tblLayout w:type="fixed"/>
        <w:tblLook w:val="0000" w:firstRow="0" w:lastRow="0" w:firstColumn="0" w:lastColumn="0" w:noHBand="0" w:noVBand="0"/>
      </w:tblPr>
      <w:tblGrid>
        <w:gridCol w:w="9893"/>
      </w:tblGrid>
      <w:tr w:rsidR="00E76C40" w:rsidRPr="00CA1C04" w:rsidTr="00E76C40">
        <w:trPr>
          <w:trHeight w:val="255"/>
        </w:trPr>
        <w:tc>
          <w:tcPr>
            <w:tcW w:w="9893" w:type="dxa"/>
            <w:tcBorders>
              <w:top w:val="nil"/>
              <w:left w:val="nil"/>
              <w:bottom w:val="nil"/>
              <w:right w:val="nil"/>
            </w:tcBorders>
            <w:shd w:val="clear" w:color="auto" w:fill="auto"/>
            <w:vAlign w:val="center"/>
          </w:tcPr>
          <w:p w:rsidR="00E76C40" w:rsidRPr="00CA1C04" w:rsidRDefault="00E76C40" w:rsidP="00E76C40">
            <w:pPr>
              <w:suppressAutoHyphens w:val="0"/>
              <w:jc w:val="center"/>
              <w:rPr>
                <w:sz w:val="26"/>
                <w:szCs w:val="26"/>
                <w:lang w:eastAsia="ru-RU"/>
              </w:rPr>
            </w:pPr>
          </w:p>
        </w:tc>
      </w:tr>
    </w:tbl>
    <w:p w:rsidR="00E76C40" w:rsidRPr="00CA1C04" w:rsidRDefault="00E76C40" w:rsidP="00E76C40">
      <w:pPr>
        <w:tabs>
          <w:tab w:val="left" w:pos="1665"/>
        </w:tabs>
        <w:rPr>
          <w:sz w:val="26"/>
          <w:szCs w:val="26"/>
        </w:rPr>
      </w:pPr>
    </w:p>
    <w:tbl>
      <w:tblPr>
        <w:tblW w:w="10605" w:type="dxa"/>
        <w:tblInd w:w="-432" w:type="dxa"/>
        <w:tblLook w:val="0000" w:firstRow="0" w:lastRow="0" w:firstColumn="0" w:lastColumn="0" w:noHBand="0" w:noVBand="0"/>
      </w:tblPr>
      <w:tblGrid>
        <w:gridCol w:w="576"/>
        <w:gridCol w:w="4038"/>
        <w:gridCol w:w="1492"/>
        <w:gridCol w:w="4499"/>
      </w:tblGrid>
      <w:tr w:rsidR="00CA1C04" w:rsidRPr="00CA1C04" w:rsidTr="00763B84">
        <w:trPr>
          <w:trHeight w:val="765"/>
        </w:trPr>
        <w:tc>
          <w:tcPr>
            <w:tcW w:w="576" w:type="dxa"/>
            <w:tcBorders>
              <w:top w:val="single" w:sz="4" w:space="0" w:color="auto"/>
              <w:left w:val="single" w:sz="4" w:space="0" w:color="auto"/>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п/п</w:t>
            </w:r>
          </w:p>
        </w:tc>
        <w:tc>
          <w:tcPr>
            <w:tcW w:w="4038" w:type="dxa"/>
            <w:tcBorders>
              <w:top w:val="single" w:sz="4" w:space="0" w:color="auto"/>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Наименование объекта</w:t>
            </w:r>
          </w:p>
        </w:tc>
        <w:tc>
          <w:tcPr>
            <w:tcW w:w="1492" w:type="dxa"/>
            <w:tcBorders>
              <w:top w:val="single" w:sz="4" w:space="0" w:color="auto"/>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Балансовая стоимость (тыс. руб.)</w:t>
            </w:r>
          </w:p>
        </w:tc>
        <w:tc>
          <w:tcPr>
            <w:tcW w:w="4499" w:type="dxa"/>
            <w:tcBorders>
              <w:top w:val="single" w:sz="4" w:space="0" w:color="auto"/>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Место нахождения имущества</w:t>
            </w:r>
          </w:p>
        </w:tc>
      </w:tr>
      <w:tr w:rsidR="00CA1C04" w:rsidRPr="00CA1C04" w:rsidTr="00763B84">
        <w:trPr>
          <w:trHeight w:val="609"/>
        </w:trPr>
        <w:tc>
          <w:tcPr>
            <w:tcW w:w="576" w:type="dxa"/>
            <w:tcBorders>
              <w:top w:val="nil"/>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4038"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Здание насосно-фильтровальной станции, в том числе: Щит управления и автоматики; Гидродинамический сепаратор – 4шт; Труба всасывающего трубопровода </w:t>
            </w:r>
          </w:p>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1шт – </w:t>
            </w:r>
            <w:smartTag w:uri="urn:schemas-microsoft-com:office:smarttags" w:element="metricconverter">
              <w:smartTagPr>
                <w:attr w:name="ProductID" w:val="85 м"/>
              </w:smartTagPr>
              <w:r w:rsidRPr="00CA1C04">
                <w:rPr>
                  <w:rFonts w:eastAsiaTheme="minorEastAsia"/>
                  <w:sz w:val="26"/>
                  <w:szCs w:val="26"/>
                  <w:lang w:eastAsia="ru-RU"/>
                </w:rPr>
                <w:t>85 м</w:t>
              </w:r>
            </w:smartTag>
            <w:r w:rsidRPr="00CA1C04">
              <w:rPr>
                <w:rFonts w:eastAsiaTheme="minorEastAsia"/>
                <w:sz w:val="26"/>
                <w:szCs w:val="26"/>
                <w:lang w:eastAsia="ru-RU"/>
              </w:rPr>
              <w:t xml:space="preserve">; 2шт – </w:t>
            </w:r>
            <w:smartTag w:uri="urn:schemas-microsoft-com:office:smarttags" w:element="metricconverter">
              <w:smartTagPr>
                <w:attr w:name="ProductID" w:val="100 м"/>
              </w:smartTagPr>
              <w:r w:rsidRPr="00CA1C04">
                <w:rPr>
                  <w:rFonts w:eastAsiaTheme="minorEastAsia"/>
                  <w:sz w:val="26"/>
                  <w:szCs w:val="26"/>
                  <w:lang w:eastAsia="ru-RU"/>
                </w:rPr>
                <w:t>100 м</w:t>
              </w:r>
            </w:smartTag>
          </w:p>
        </w:tc>
        <w:tc>
          <w:tcPr>
            <w:tcW w:w="1492"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CA1C04" w:rsidRPr="00CA1C04" w:rsidTr="00763B84">
        <w:trPr>
          <w:trHeight w:val="519"/>
        </w:trPr>
        <w:tc>
          <w:tcPr>
            <w:tcW w:w="576" w:type="dxa"/>
            <w:tcBorders>
              <w:top w:val="nil"/>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w:t>
            </w:r>
          </w:p>
        </w:tc>
        <w:tc>
          <w:tcPr>
            <w:tcW w:w="4038"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Здание первого подъема</w:t>
            </w:r>
          </w:p>
        </w:tc>
        <w:tc>
          <w:tcPr>
            <w:tcW w:w="1492"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CA1C04" w:rsidRPr="00CA1C04" w:rsidTr="00763B84">
        <w:trPr>
          <w:trHeight w:val="527"/>
        </w:trPr>
        <w:tc>
          <w:tcPr>
            <w:tcW w:w="576" w:type="dxa"/>
            <w:tcBorders>
              <w:top w:val="nil"/>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w:t>
            </w:r>
          </w:p>
        </w:tc>
        <w:tc>
          <w:tcPr>
            <w:tcW w:w="4038"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Насос К -100 65 – 250  - 4 </w:t>
            </w:r>
            <w:proofErr w:type="spellStart"/>
            <w:r w:rsidRPr="00CA1C04">
              <w:rPr>
                <w:rFonts w:eastAsiaTheme="minorEastAsia"/>
                <w:sz w:val="26"/>
                <w:szCs w:val="26"/>
                <w:lang w:eastAsia="ru-RU"/>
              </w:rPr>
              <w:t>шт</w:t>
            </w:r>
            <w:proofErr w:type="spellEnd"/>
          </w:p>
        </w:tc>
        <w:tc>
          <w:tcPr>
            <w:tcW w:w="1492"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CA1C04" w:rsidRPr="00CA1C04" w:rsidTr="00763B84">
        <w:trPr>
          <w:trHeight w:val="403"/>
        </w:trPr>
        <w:tc>
          <w:tcPr>
            <w:tcW w:w="576" w:type="dxa"/>
            <w:tcBorders>
              <w:top w:val="nil"/>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w:t>
            </w:r>
          </w:p>
        </w:tc>
        <w:tc>
          <w:tcPr>
            <w:tcW w:w="4038"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Насос Д -200   - 2 </w:t>
            </w:r>
            <w:proofErr w:type="spellStart"/>
            <w:r w:rsidRPr="00CA1C04">
              <w:rPr>
                <w:rFonts w:eastAsiaTheme="minorEastAsia"/>
                <w:sz w:val="26"/>
                <w:szCs w:val="26"/>
                <w:lang w:eastAsia="ru-RU"/>
              </w:rPr>
              <w:t>шт</w:t>
            </w:r>
            <w:proofErr w:type="spellEnd"/>
          </w:p>
        </w:tc>
        <w:tc>
          <w:tcPr>
            <w:tcW w:w="1492"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CA1C04" w:rsidRPr="00CA1C04" w:rsidTr="00763B84">
        <w:trPr>
          <w:trHeight w:val="525"/>
        </w:trPr>
        <w:tc>
          <w:tcPr>
            <w:tcW w:w="576" w:type="dxa"/>
            <w:tcBorders>
              <w:top w:val="nil"/>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w:t>
            </w:r>
          </w:p>
        </w:tc>
        <w:tc>
          <w:tcPr>
            <w:tcW w:w="4038"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Котел – 0,2 кВт – 2 </w:t>
            </w:r>
            <w:proofErr w:type="spellStart"/>
            <w:r w:rsidRPr="00CA1C04">
              <w:rPr>
                <w:rFonts w:eastAsiaTheme="minorEastAsia"/>
                <w:sz w:val="26"/>
                <w:szCs w:val="26"/>
                <w:lang w:eastAsia="ru-RU"/>
              </w:rPr>
              <w:t>шт</w:t>
            </w:r>
            <w:proofErr w:type="spellEnd"/>
          </w:p>
        </w:tc>
        <w:tc>
          <w:tcPr>
            <w:tcW w:w="1492"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CA1C04" w:rsidRPr="00CA1C04" w:rsidTr="00763B84">
        <w:trPr>
          <w:trHeight w:val="535"/>
        </w:trPr>
        <w:tc>
          <w:tcPr>
            <w:tcW w:w="576" w:type="dxa"/>
            <w:tcBorders>
              <w:top w:val="nil"/>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8</w:t>
            </w:r>
          </w:p>
        </w:tc>
        <w:tc>
          <w:tcPr>
            <w:tcW w:w="4038"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Насос К – 100 – 65 – 200  - 5 </w:t>
            </w:r>
            <w:proofErr w:type="spellStart"/>
            <w:r w:rsidRPr="00CA1C04">
              <w:rPr>
                <w:rFonts w:eastAsiaTheme="minorEastAsia"/>
                <w:sz w:val="26"/>
                <w:szCs w:val="26"/>
                <w:lang w:eastAsia="ru-RU"/>
              </w:rPr>
              <w:t>шт</w:t>
            </w:r>
            <w:proofErr w:type="spellEnd"/>
          </w:p>
        </w:tc>
        <w:tc>
          <w:tcPr>
            <w:tcW w:w="1492"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w:t>
            </w:r>
          </w:p>
        </w:tc>
      </w:tr>
      <w:tr w:rsidR="00CA1C04" w:rsidRPr="00CA1C04" w:rsidTr="00763B84">
        <w:trPr>
          <w:trHeight w:val="529"/>
        </w:trPr>
        <w:tc>
          <w:tcPr>
            <w:tcW w:w="576" w:type="dxa"/>
            <w:tcBorders>
              <w:top w:val="nil"/>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9</w:t>
            </w:r>
          </w:p>
        </w:tc>
        <w:tc>
          <w:tcPr>
            <w:tcW w:w="4038"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Емкость под септик – 2 </w:t>
            </w:r>
            <w:proofErr w:type="spellStart"/>
            <w:r w:rsidRPr="00CA1C04">
              <w:rPr>
                <w:rFonts w:eastAsiaTheme="minorEastAsia"/>
                <w:sz w:val="26"/>
                <w:szCs w:val="26"/>
                <w:lang w:eastAsia="ru-RU"/>
              </w:rPr>
              <w:t>шт</w:t>
            </w:r>
            <w:proofErr w:type="spellEnd"/>
            <w:r w:rsidRPr="00CA1C04">
              <w:rPr>
                <w:rFonts w:eastAsiaTheme="minorEastAsia"/>
                <w:sz w:val="26"/>
                <w:szCs w:val="26"/>
                <w:lang w:eastAsia="ru-RU"/>
              </w:rPr>
              <w:t xml:space="preserve"> </w:t>
            </w:r>
          </w:p>
        </w:tc>
        <w:tc>
          <w:tcPr>
            <w:tcW w:w="1492"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CA1C04" w:rsidRPr="00CA1C04" w:rsidTr="00763B84">
        <w:trPr>
          <w:trHeight w:val="523"/>
        </w:trPr>
        <w:tc>
          <w:tcPr>
            <w:tcW w:w="576" w:type="dxa"/>
            <w:tcBorders>
              <w:top w:val="nil"/>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w:t>
            </w:r>
          </w:p>
        </w:tc>
        <w:tc>
          <w:tcPr>
            <w:tcW w:w="4038"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Резервуар чистой воды – 200 </w:t>
            </w:r>
            <w:proofErr w:type="spellStart"/>
            <w:r w:rsidRPr="00CA1C04">
              <w:rPr>
                <w:rFonts w:eastAsiaTheme="minorEastAsia"/>
                <w:sz w:val="26"/>
                <w:szCs w:val="26"/>
                <w:lang w:eastAsia="ru-RU"/>
              </w:rPr>
              <w:t>куб.м</w:t>
            </w:r>
            <w:proofErr w:type="spellEnd"/>
          </w:p>
        </w:tc>
        <w:tc>
          <w:tcPr>
            <w:tcW w:w="1492"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CA1C04" w:rsidRPr="00CA1C04" w:rsidTr="00763B84">
        <w:trPr>
          <w:trHeight w:val="510"/>
        </w:trPr>
        <w:tc>
          <w:tcPr>
            <w:tcW w:w="576" w:type="dxa"/>
            <w:tcBorders>
              <w:top w:val="nil"/>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11</w:t>
            </w:r>
          </w:p>
        </w:tc>
        <w:tc>
          <w:tcPr>
            <w:tcW w:w="4038"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Резервуар – 400 </w:t>
            </w:r>
            <w:proofErr w:type="spellStart"/>
            <w:r w:rsidRPr="00CA1C04">
              <w:rPr>
                <w:rFonts w:eastAsiaTheme="minorEastAsia"/>
                <w:sz w:val="26"/>
                <w:szCs w:val="26"/>
                <w:lang w:eastAsia="ru-RU"/>
              </w:rPr>
              <w:t>куб.м</w:t>
            </w:r>
            <w:proofErr w:type="spellEnd"/>
            <w:r w:rsidRPr="00CA1C04">
              <w:rPr>
                <w:rFonts w:eastAsiaTheme="minorEastAsia"/>
                <w:sz w:val="26"/>
                <w:szCs w:val="26"/>
                <w:lang w:eastAsia="ru-RU"/>
              </w:rPr>
              <w:t xml:space="preserve">  - 2 </w:t>
            </w:r>
            <w:proofErr w:type="spellStart"/>
            <w:r w:rsidRPr="00CA1C04">
              <w:rPr>
                <w:rFonts w:eastAsiaTheme="minorEastAsia"/>
                <w:sz w:val="26"/>
                <w:szCs w:val="26"/>
                <w:lang w:eastAsia="ru-RU"/>
              </w:rPr>
              <w:t>шт</w:t>
            </w:r>
            <w:proofErr w:type="spellEnd"/>
          </w:p>
        </w:tc>
        <w:tc>
          <w:tcPr>
            <w:tcW w:w="1492"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CA1C04" w:rsidRPr="00CA1C04" w:rsidTr="00763B84">
        <w:trPr>
          <w:trHeight w:val="510"/>
        </w:trPr>
        <w:tc>
          <w:tcPr>
            <w:tcW w:w="576" w:type="dxa"/>
            <w:tcBorders>
              <w:top w:val="nil"/>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12</w:t>
            </w:r>
          </w:p>
        </w:tc>
        <w:tc>
          <w:tcPr>
            <w:tcW w:w="4038"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Резервуар промывочной воды</w:t>
            </w:r>
          </w:p>
        </w:tc>
        <w:tc>
          <w:tcPr>
            <w:tcW w:w="1492"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CA1C04" w:rsidRPr="00CA1C04" w:rsidTr="00763B84">
        <w:trPr>
          <w:trHeight w:val="510"/>
        </w:trPr>
        <w:tc>
          <w:tcPr>
            <w:tcW w:w="576" w:type="dxa"/>
            <w:tcBorders>
              <w:top w:val="nil"/>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038" w:type="dxa"/>
            <w:tcBorders>
              <w:top w:val="nil"/>
              <w:left w:val="nil"/>
              <w:bottom w:val="single" w:sz="4" w:space="0" w:color="auto"/>
              <w:right w:val="single" w:sz="4" w:space="0" w:color="auto"/>
            </w:tcBorders>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Ограждение насосно-фильтровальной станции (металлическое) -  </w:t>
            </w:r>
            <w:smartTag w:uri="urn:schemas-microsoft-com:office:smarttags" w:element="metricconverter">
              <w:smartTagPr>
                <w:attr w:name="ProductID" w:val="400 м"/>
              </w:smartTagPr>
              <w:r w:rsidRPr="00CA1C04">
                <w:rPr>
                  <w:rFonts w:eastAsiaTheme="minorEastAsia"/>
                  <w:sz w:val="26"/>
                  <w:szCs w:val="26"/>
                  <w:lang w:eastAsia="ru-RU"/>
                </w:rPr>
                <w:t>400 м</w:t>
              </w:r>
            </w:smartTag>
            <w:r w:rsidRPr="00CA1C04">
              <w:rPr>
                <w:rFonts w:eastAsiaTheme="minorEastAsia"/>
                <w:sz w:val="26"/>
                <w:szCs w:val="26"/>
                <w:lang w:eastAsia="ru-RU"/>
              </w:rPr>
              <w:t xml:space="preserve"> </w:t>
            </w:r>
          </w:p>
        </w:tc>
        <w:tc>
          <w:tcPr>
            <w:tcW w:w="1492"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CA1C04" w:rsidRPr="00CA1C04" w:rsidTr="00763B84">
        <w:trPr>
          <w:trHeight w:val="773"/>
        </w:trPr>
        <w:tc>
          <w:tcPr>
            <w:tcW w:w="576" w:type="dxa"/>
            <w:tcBorders>
              <w:top w:val="nil"/>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13</w:t>
            </w:r>
          </w:p>
        </w:tc>
        <w:tc>
          <w:tcPr>
            <w:tcW w:w="4038" w:type="dxa"/>
            <w:tcBorders>
              <w:top w:val="nil"/>
              <w:left w:val="nil"/>
              <w:bottom w:val="single" w:sz="4" w:space="0" w:color="auto"/>
              <w:right w:val="single" w:sz="4" w:space="0" w:color="auto"/>
            </w:tcBorders>
            <w:shd w:val="clear" w:color="auto" w:fill="auto"/>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Водопроводные сети (12455 м)</w:t>
            </w:r>
          </w:p>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Водоразборные колонки (13шт)</w:t>
            </w:r>
          </w:p>
        </w:tc>
        <w:tc>
          <w:tcPr>
            <w:tcW w:w="1492"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Жемчужный</w:t>
            </w:r>
          </w:p>
        </w:tc>
      </w:tr>
    </w:tbl>
    <w:tbl>
      <w:tblPr>
        <w:tblStyle w:val="ab"/>
        <w:tblW w:w="10632" w:type="dxa"/>
        <w:tblInd w:w="-459" w:type="dxa"/>
        <w:tblLook w:val="04A0" w:firstRow="1" w:lastRow="0" w:firstColumn="1" w:lastColumn="0" w:noHBand="0" w:noVBand="1"/>
      </w:tblPr>
      <w:tblGrid>
        <w:gridCol w:w="580"/>
        <w:gridCol w:w="6508"/>
        <w:gridCol w:w="3544"/>
      </w:tblGrid>
      <w:tr w:rsidR="00CA1C04" w:rsidRPr="00CA1C04" w:rsidTr="00CA1C04">
        <w:trPr>
          <w:trHeight w:val="397"/>
        </w:trPr>
        <w:tc>
          <w:tcPr>
            <w:tcW w:w="580" w:type="dxa"/>
            <w:tcBorders>
              <w:top w:val="single" w:sz="4" w:space="0" w:color="auto"/>
              <w:left w:val="single" w:sz="4" w:space="0" w:color="auto"/>
              <w:bottom w:val="single" w:sz="4" w:space="0" w:color="auto"/>
              <w:right w:val="single" w:sz="4" w:space="0" w:color="auto"/>
            </w:tcBorders>
            <w:vAlign w:val="center"/>
          </w:tcPr>
          <w:p w:rsidR="00CA1C04" w:rsidRPr="00CA1C04" w:rsidRDefault="00CA1C04" w:rsidP="00CA1C04">
            <w:pPr>
              <w:suppressAutoHyphens w:val="0"/>
              <w:jc w:val="center"/>
              <w:rPr>
                <w:rFonts w:ascii="Times New Roman" w:hAnsi="Times New Roman" w:cs="Times New Roman"/>
                <w:sz w:val="26"/>
                <w:szCs w:val="26"/>
                <w:lang w:eastAsia="en-US"/>
              </w:rPr>
            </w:pP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jc w:val="center"/>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Водопроводные сети (12455 метров), разбивка: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jc w:val="center"/>
              <w:rPr>
                <w:rFonts w:ascii="Times New Roman" w:hAnsi="Times New Roman" w:cs="Times New Roman"/>
                <w:sz w:val="26"/>
                <w:szCs w:val="26"/>
                <w:lang w:eastAsia="en-US"/>
              </w:rPr>
            </w:pPr>
            <w:r w:rsidRPr="00CA1C04">
              <w:rPr>
                <w:rFonts w:ascii="Times New Roman" w:hAnsi="Times New Roman" w:cs="Times New Roman"/>
                <w:sz w:val="26"/>
                <w:szCs w:val="26"/>
                <w:lang w:eastAsia="en-US"/>
              </w:rPr>
              <w:t>Протяжённость трассы</w:t>
            </w:r>
          </w:p>
        </w:tc>
      </w:tr>
      <w:tr w:rsidR="00CA1C04" w:rsidRPr="00CA1C04" w:rsidTr="00CA1C04">
        <w:trPr>
          <w:trHeight w:val="397"/>
        </w:trPr>
        <w:tc>
          <w:tcPr>
            <w:tcW w:w="580" w:type="dxa"/>
            <w:tcBorders>
              <w:top w:val="single" w:sz="4" w:space="0" w:color="auto"/>
              <w:left w:val="single" w:sz="4" w:space="0" w:color="auto"/>
              <w:bottom w:val="single" w:sz="4" w:space="0" w:color="auto"/>
              <w:right w:val="single" w:sz="4" w:space="0" w:color="auto"/>
            </w:tcBorders>
            <w:vAlign w:val="center"/>
          </w:tcPr>
          <w:p w:rsidR="00CA1C04" w:rsidRPr="00CA1C04" w:rsidRDefault="00CA1C04" w:rsidP="00CA1C04">
            <w:pPr>
              <w:suppressAutoHyphens w:val="0"/>
              <w:jc w:val="center"/>
              <w:rPr>
                <w:rFonts w:ascii="Times New Roman" w:hAnsi="Times New Roman" w:cs="Times New Roman"/>
                <w:sz w:val="26"/>
                <w:szCs w:val="26"/>
                <w:lang w:eastAsia="en-US"/>
              </w:rPr>
            </w:pP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jc w:val="center"/>
              <w:rPr>
                <w:rFonts w:ascii="Times New Roman" w:hAnsi="Times New Roman" w:cs="Times New Roman"/>
                <w:sz w:val="26"/>
                <w:szCs w:val="26"/>
                <w:u w:val="single"/>
                <w:lang w:eastAsia="en-US"/>
              </w:rPr>
            </w:pPr>
            <w:r w:rsidRPr="00CA1C04">
              <w:rPr>
                <w:rFonts w:ascii="Times New Roman" w:hAnsi="Times New Roman" w:cs="Times New Roman"/>
                <w:sz w:val="26"/>
                <w:szCs w:val="26"/>
                <w:u w:val="single"/>
                <w:lang w:eastAsia="en-US"/>
              </w:rPr>
              <w:t xml:space="preserve">Водозабор </w:t>
            </w:r>
          </w:p>
        </w:tc>
        <w:tc>
          <w:tcPr>
            <w:tcW w:w="3544" w:type="dxa"/>
            <w:tcBorders>
              <w:top w:val="single" w:sz="4" w:space="0" w:color="auto"/>
              <w:left w:val="single" w:sz="4" w:space="0" w:color="auto"/>
              <w:bottom w:val="single" w:sz="4" w:space="0" w:color="auto"/>
              <w:right w:val="single" w:sz="4" w:space="0" w:color="auto"/>
            </w:tcBorders>
            <w:vAlign w:val="center"/>
          </w:tcPr>
          <w:p w:rsidR="00CA1C04" w:rsidRPr="00CA1C04" w:rsidRDefault="00CA1C04" w:rsidP="00CA1C04">
            <w:pPr>
              <w:suppressAutoHyphens w:val="0"/>
              <w:jc w:val="center"/>
              <w:rPr>
                <w:rFonts w:ascii="Times New Roman" w:hAnsi="Times New Roman" w:cs="Times New Roman"/>
                <w:sz w:val="26"/>
                <w:szCs w:val="26"/>
                <w:lang w:eastAsia="en-US"/>
              </w:rPr>
            </w:pP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 xml:space="preserve">Иткуль – </w:t>
            </w:r>
            <w:proofErr w:type="spellStart"/>
            <w:r w:rsidRPr="00CA1C04">
              <w:rPr>
                <w:rFonts w:ascii="Times New Roman" w:hAnsi="Times New Roman" w:cs="Times New Roman"/>
                <w:sz w:val="26"/>
                <w:szCs w:val="26"/>
                <w:lang w:eastAsia="en-US"/>
              </w:rPr>
              <w:t>Моховский</w:t>
            </w:r>
            <w:proofErr w:type="spellEnd"/>
            <w:r w:rsidRPr="00CA1C04">
              <w:rPr>
                <w:rFonts w:ascii="Times New Roman" w:hAnsi="Times New Roman" w:cs="Times New Roman"/>
                <w:sz w:val="26"/>
                <w:szCs w:val="26"/>
                <w:lang w:eastAsia="en-US"/>
              </w:rPr>
              <w:t xml:space="preserve"> КП 1</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1020 м</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КП 1 – КП 2</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219 м</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КП 2 – КП 3</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2418 м</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КП 3 – КП 4</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440 м</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tcPr>
          <w:p w:rsidR="00CA1C04" w:rsidRPr="00CA1C04" w:rsidRDefault="00CA1C04" w:rsidP="00CA1C04">
            <w:pPr>
              <w:suppressAutoHyphens w:val="0"/>
              <w:jc w:val="center"/>
              <w:rPr>
                <w:rFonts w:ascii="Times New Roman" w:hAnsi="Times New Roman" w:cs="Times New Roman"/>
                <w:sz w:val="26"/>
                <w:szCs w:val="26"/>
                <w:lang w:eastAsia="en-US"/>
              </w:rPr>
            </w:pP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jc w:val="center"/>
              <w:rPr>
                <w:rFonts w:ascii="Times New Roman" w:hAnsi="Times New Roman" w:cs="Times New Roman"/>
                <w:sz w:val="26"/>
                <w:szCs w:val="26"/>
                <w:u w:val="single"/>
                <w:lang w:eastAsia="en-US"/>
              </w:rPr>
            </w:pPr>
            <w:r w:rsidRPr="00CA1C04">
              <w:rPr>
                <w:rFonts w:ascii="Times New Roman" w:hAnsi="Times New Roman" w:cs="Times New Roman"/>
                <w:sz w:val="26"/>
                <w:szCs w:val="26"/>
                <w:u w:val="single"/>
                <w:lang w:eastAsia="en-US"/>
              </w:rPr>
              <w:t xml:space="preserve">Колодезный </w:t>
            </w:r>
          </w:p>
        </w:tc>
        <w:tc>
          <w:tcPr>
            <w:tcW w:w="3544" w:type="dxa"/>
            <w:tcBorders>
              <w:top w:val="single" w:sz="4" w:space="0" w:color="auto"/>
              <w:left w:val="single" w:sz="4" w:space="0" w:color="auto"/>
              <w:bottom w:val="single" w:sz="4" w:space="0" w:color="auto"/>
              <w:right w:val="single" w:sz="4" w:space="0" w:color="auto"/>
            </w:tcBorders>
            <w:vAlign w:val="center"/>
          </w:tcPr>
          <w:p w:rsidR="00CA1C04" w:rsidRPr="00CA1C04" w:rsidRDefault="00CA1C04" w:rsidP="00CA1C04">
            <w:pPr>
              <w:suppressAutoHyphens w:val="0"/>
              <w:jc w:val="center"/>
              <w:rPr>
                <w:rFonts w:ascii="Times New Roman" w:hAnsi="Times New Roman" w:cs="Times New Roman"/>
                <w:sz w:val="26"/>
                <w:szCs w:val="26"/>
                <w:lang w:eastAsia="en-US"/>
              </w:rPr>
            </w:pP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КП 3 – ВК 3     ул. Гагарина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215 м                       150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3 – ВК 7     ул. Степная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183 м                 150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3 – ВК 4     ул. Гагарина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30 м                150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4 – ВК 8а    ул. Профсоюзная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82 м                    150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5</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8 – ВК 10 – ВК 11 – ВК 12</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443 м                         150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6</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12 – ВК 6 (школа)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169 м                      150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7</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4 – ВК 5 – ВК 6</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417 м                  150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8</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6 – ВК 6а – ТК 1/3 – ТК 1/2 – ТК 1/1</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317 м (до котельной №1)          150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9</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6а - Школа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18 м                          150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1/3 – ТК 1/4 – ТК 1/5 – ТК 1/6 – детский сад</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162 м  Детский сад            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 xml:space="preserve">11 </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д. № 2 – д. № 3(ТК 1/7)</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150 м                       80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12</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Котельная №1 – ТК 1/7(д. № 3)</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57 м               80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12</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1/7 – ТК 1/8  - д. № 4</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39 м                    80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13</w:t>
            </w: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1/8 – ТК 1/9</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44 м                    80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14</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1/9 – д. № 6</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32 м                   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15</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1/9 – ТК 1/10 – д. №5</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101 м                        40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16</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3 – ВК 2 – ВК 1    ул. Майская</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185 м                  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tcPr>
          <w:p w:rsidR="00CA1C04" w:rsidRPr="00CA1C04" w:rsidRDefault="00CA1C04" w:rsidP="00CA1C04">
            <w:pPr>
              <w:suppressAutoHyphens w:val="0"/>
              <w:rPr>
                <w:rFonts w:ascii="Times New Roman" w:hAnsi="Times New Roman" w:cs="Times New Roman"/>
                <w:sz w:val="26"/>
                <w:szCs w:val="26"/>
                <w:lang w:eastAsia="en-US"/>
              </w:rPr>
            </w:pPr>
          </w:p>
        </w:tc>
        <w:tc>
          <w:tcPr>
            <w:tcW w:w="6508" w:type="dxa"/>
            <w:tcBorders>
              <w:top w:val="single" w:sz="4" w:space="0" w:color="auto"/>
              <w:left w:val="single" w:sz="4" w:space="0" w:color="auto"/>
              <w:bottom w:val="single" w:sz="4" w:space="0" w:color="auto"/>
              <w:right w:val="single" w:sz="4" w:space="0" w:color="auto"/>
            </w:tcBorders>
            <w:vAlign w:val="center"/>
            <w:hideMark/>
          </w:tcPr>
          <w:p w:rsidR="00CA1C04" w:rsidRPr="00CA1C04" w:rsidRDefault="00CA1C04" w:rsidP="00CA1C04">
            <w:pPr>
              <w:suppressAutoHyphens w:val="0"/>
              <w:jc w:val="center"/>
              <w:rPr>
                <w:rFonts w:ascii="Times New Roman" w:hAnsi="Times New Roman" w:cs="Times New Roman"/>
                <w:sz w:val="26"/>
                <w:szCs w:val="26"/>
                <w:u w:val="single"/>
                <w:lang w:eastAsia="en-US"/>
              </w:rPr>
            </w:pPr>
            <w:r w:rsidRPr="00CA1C04">
              <w:rPr>
                <w:rFonts w:ascii="Times New Roman" w:hAnsi="Times New Roman" w:cs="Times New Roman"/>
                <w:sz w:val="26"/>
                <w:szCs w:val="26"/>
                <w:u w:val="single"/>
                <w:lang w:eastAsia="en-US"/>
              </w:rPr>
              <w:t>Жемчужный</w:t>
            </w:r>
          </w:p>
        </w:tc>
        <w:tc>
          <w:tcPr>
            <w:tcW w:w="3544" w:type="dxa"/>
            <w:tcBorders>
              <w:top w:val="single" w:sz="4" w:space="0" w:color="auto"/>
              <w:left w:val="single" w:sz="4" w:space="0" w:color="auto"/>
              <w:bottom w:val="single" w:sz="4" w:space="0" w:color="auto"/>
              <w:right w:val="single" w:sz="4" w:space="0" w:color="auto"/>
            </w:tcBorders>
          </w:tcPr>
          <w:p w:rsidR="00CA1C04" w:rsidRPr="00CA1C04" w:rsidRDefault="00CA1C04" w:rsidP="00CA1C04">
            <w:pPr>
              <w:suppressAutoHyphens w:val="0"/>
              <w:rPr>
                <w:rFonts w:ascii="Times New Roman" w:hAnsi="Times New Roman" w:cs="Times New Roman"/>
                <w:sz w:val="26"/>
                <w:szCs w:val="26"/>
                <w:lang w:eastAsia="en-US"/>
              </w:rPr>
            </w:pP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proofErr w:type="spellStart"/>
            <w:r w:rsidRPr="00CA1C04">
              <w:rPr>
                <w:rFonts w:ascii="Times New Roman" w:hAnsi="Times New Roman" w:cs="Times New Roman"/>
                <w:sz w:val="26"/>
                <w:szCs w:val="26"/>
                <w:lang w:eastAsia="en-US"/>
              </w:rPr>
              <w:t>Сериковский</w:t>
            </w:r>
            <w:proofErr w:type="spellEnd"/>
            <w:r w:rsidRPr="00CA1C04">
              <w:rPr>
                <w:rFonts w:ascii="Times New Roman" w:hAnsi="Times New Roman" w:cs="Times New Roman"/>
                <w:sz w:val="26"/>
                <w:szCs w:val="26"/>
                <w:lang w:eastAsia="en-US"/>
              </w:rPr>
              <w:t xml:space="preserve"> – ВК 14</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50м                          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14 – ВК 15</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278 м                          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15 – ВК 16</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40 м             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15 – Центральная котельная (ЦК)</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589 м                  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5</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 xml:space="preserve">ВК 14 ВК 18     ул. </w:t>
            </w:r>
            <w:proofErr w:type="spellStart"/>
            <w:r w:rsidRPr="00CA1C04">
              <w:rPr>
                <w:rFonts w:ascii="Times New Roman" w:hAnsi="Times New Roman" w:cs="Times New Roman"/>
                <w:sz w:val="26"/>
                <w:szCs w:val="26"/>
                <w:lang w:eastAsia="en-US"/>
              </w:rPr>
              <w:t>Староверова</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352 м                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6</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Центр – ул. Гайдара</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100 м                      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7</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63 – ВК 64 – ВК 65 – ВК 66    ул. Гайдара</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205 м                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8</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18 – ВК 19</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215 м          150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9</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19 – ПГ 1</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121 м                                150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ПГ 1 – ВК 21</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34 м                     150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11</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21 – ПГ 2 – ВК 55 – ВК 49 – ВК 48 – ПГ 3 – ВК 46а – ВК 46 – ВК 45а – ВК 44 – ВК 39 – ВК 38 - Ласточка</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1197 м                                 150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12</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Котельная д/с(ВК 34) – ВК 33 – ВК 32 – ВК 31 – ВК 36 – ВК29 – ВК 28 – ВК 27 – ВК 26 – ВК 23 – ВК 22 – ВК 19 (ул. Комлева)</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904 м            150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13</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23 – ВК 23а – ВК 24 – ВК 25                                                   (ул. Комлева – ул. Аптечная)</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223 м            150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14</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22 – ВК 62    ул. Школьная</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 xml:space="preserve">33 м                                        </w:t>
            </w:r>
            <w:r w:rsidRPr="00CA1C04">
              <w:rPr>
                <w:rFonts w:ascii="Times New Roman" w:hAnsi="Times New Roman" w:cs="Times New Roman"/>
                <w:sz w:val="26"/>
                <w:szCs w:val="26"/>
                <w:lang w:eastAsia="en-US"/>
              </w:rPr>
              <w:lastRenderedPageBreak/>
              <w:t>150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lastRenderedPageBreak/>
              <w:t>15</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21 – ТК 2/1 – ТК 2/2  - ТК 2/3 – ТК 2/4 – ТК 2/5  -       ТК 2/6 – дом №1а ул. Комлева</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423 м                           80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16</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Котельная №2 – ТК 2/8 – дом №6</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42 м                                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17</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2/8 – ТК 2/7 – дом №12    ул. Комлева</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105 м            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18</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2/8 – ТК 2/9 – ТК 2/10 – ТК 2/11 – ТК 2/12 – ТК 2/13 – ТК 2/14 – ТК 2/15 – ТК 2/ 16    ул. Садовая</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336 м                         50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19</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2/9 – ТК 2/18 – ТК 2/19 – ТК 2/20 – ТК 2/21 – ТК 2/22 – ТК 2/23 – ТК 2/24 – ТК 2/25 – ТК 2/26 – ТК 2/27 – ТК 2/28    ул. Садовая</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244 м                                    40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20</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2/18 – ТК 2/19 – ТК 2/20</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61 м                                              32</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21</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2/18 – ТК 2/29    ул. Гайдара</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65 м                    40</w:t>
            </w:r>
          </w:p>
        </w:tc>
      </w:tr>
      <w:tr w:rsidR="00CA1C04" w:rsidRPr="00CA1C04" w:rsidTr="00CA1C04">
        <w:trPr>
          <w:trHeight w:val="340"/>
        </w:trPr>
        <w:tc>
          <w:tcPr>
            <w:tcW w:w="580"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22</w:t>
            </w:r>
          </w:p>
        </w:tc>
        <w:tc>
          <w:tcPr>
            <w:tcW w:w="6508"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2/30 – ТК 2/29 – ТК 2/31 – ТК 2/32    ул. Гайдара</w:t>
            </w:r>
          </w:p>
        </w:tc>
        <w:tc>
          <w:tcPr>
            <w:tcW w:w="3544" w:type="dxa"/>
            <w:tcBorders>
              <w:top w:val="single" w:sz="4" w:space="0" w:color="auto"/>
              <w:left w:val="single" w:sz="4" w:space="0" w:color="auto"/>
              <w:bottom w:val="single" w:sz="4" w:space="0" w:color="auto"/>
              <w:right w:val="single" w:sz="4" w:space="0" w:color="auto"/>
            </w:tcBorders>
            <w:hideMark/>
          </w:tcPr>
          <w:p w:rsidR="00CA1C04" w:rsidRPr="00CA1C04" w:rsidRDefault="00CA1C04" w:rsidP="00CA1C0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97 м                              32</w:t>
            </w:r>
          </w:p>
        </w:tc>
      </w:tr>
    </w:tbl>
    <w:p w:rsidR="003B19FB" w:rsidRDefault="003B19FB"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Default="00CA1C04" w:rsidP="00526555">
      <w:pPr>
        <w:pStyle w:val="ConsNormal"/>
        <w:widowControl/>
        <w:ind w:right="0" w:firstLine="540"/>
        <w:jc w:val="center"/>
        <w:rPr>
          <w:rFonts w:ascii="Times New Roman" w:hAnsi="Times New Roman" w:cs="Times New Roman"/>
          <w:bCs/>
          <w:sz w:val="26"/>
          <w:szCs w:val="26"/>
        </w:rPr>
      </w:pPr>
    </w:p>
    <w:p w:rsidR="00CA1C04" w:rsidRPr="00CA1C04" w:rsidRDefault="00CA1C04" w:rsidP="00526555">
      <w:pPr>
        <w:pStyle w:val="ConsNormal"/>
        <w:widowControl/>
        <w:ind w:right="0" w:firstLine="540"/>
        <w:jc w:val="center"/>
        <w:rPr>
          <w:rFonts w:ascii="Times New Roman" w:hAnsi="Times New Roman" w:cs="Times New Roman"/>
          <w:bCs/>
          <w:sz w:val="26"/>
          <w:szCs w:val="26"/>
        </w:rPr>
      </w:pPr>
    </w:p>
    <w:p w:rsidR="003B19FB" w:rsidRPr="00CA1C04" w:rsidRDefault="00CA1C04" w:rsidP="00CA1C04">
      <w:pPr>
        <w:pStyle w:val="ConsNormal"/>
        <w:widowControl/>
        <w:ind w:right="0" w:firstLine="540"/>
        <w:jc w:val="right"/>
        <w:rPr>
          <w:rFonts w:ascii="Times New Roman" w:hAnsi="Times New Roman" w:cs="Times New Roman"/>
          <w:bCs/>
          <w:sz w:val="26"/>
          <w:szCs w:val="26"/>
        </w:rPr>
      </w:pPr>
      <w:r w:rsidRPr="00CA1C04">
        <w:rPr>
          <w:rFonts w:ascii="Times New Roman" w:hAnsi="Times New Roman" w:cs="Times New Roman"/>
          <w:bCs/>
          <w:sz w:val="26"/>
          <w:szCs w:val="26"/>
        </w:rPr>
        <w:lastRenderedPageBreak/>
        <w:t>Приложение 3</w:t>
      </w:r>
    </w:p>
    <w:p w:rsidR="00CA1C04" w:rsidRPr="00CA1C04" w:rsidRDefault="00CA1C04" w:rsidP="00CA1C04">
      <w:pPr>
        <w:tabs>
          <w:tab w:val="num" w:pos="-180"/>
        </w:tabs>
        <w:jc w:val="center"/>
        <w:rPr>
          <w:sz w:val="26"/>
          <w:szCs w:val="26"/>
        </w:rPr>
      </w:pPr>
      <w:r w:rsidRPr="00CA1C04">
        <w:rPr>
          <w:sz w:val="26"/>
          <w:szCs w:val="26"/>
        </w:rPr>
        <w:t xml:space="preserve">Перечень имущества, передаваемого по договору аренды – объектов водоотведения муниципального образования </w:t>
      </w:r>
      <w:proofErr w:type="spellStart"/>
      <w:r w:rsidRPr="00CA1C04">
        <w:rPr>
          <w:sz w:val="26"/>
          <w:szCs w:val="26"/>
        </w:rPr>
        <w:t>Жемчужненский</w:t>
      </w:r>
      <w:proofErr w:type="spellEnd"/>
      <w:r w:rsidRPr="00CA1C04">
        <w:rPr>
          <w:sz w:val="26"/>
          <w:szCs w:val="26"/>
        </w:rPr>
        <w:t xml:space="preserve">  сельсовет </w:t>
      </w:r>
    </w:p>
    <w:p w:rsidR="00CA1C04" w:rsidRPr="00CA1C04" w:rsidRDefault="00CA1C04" w:rsidP="00CA1C04">
      <w:pPr>
        <w:tabs>
          <w:tab w:val="num" w:pos="-180"/>
        </w:tabs>
        <w:jc w:val="center"/>
        <w:rPr>
          <w:sz w:val="26"/>
          <w:szCs w:val="26"/>
        </w:rPr>
      </w:pPr>
      <w:r w:rsidRPr="00CA1C04">
        <w:rPr>
          <w:sz w:val="26"/>
          <w:szCs w:val="26"/>
        </w:rPr>
        <w:t xml:space="preserve"> (ЛОТ № 3)</w:t>
      </w:r>
    </w:p>
    <w:p w:rsidR="00944524" w:rsidRPr="00CA1C04" w:rsidRDefault="00944524" w:rsidP="00526555">
      <w:pPr>
        <w:pStyle w:val="ConsNormal"/>
        <w:widowControl/>
        <w:ind w:right="0" w:firstLine="540"/>
        <w:jc w:val="center"/>
        <w:rPr>
          <w:rFonts w:ascii="Times New Roman" w:hAnsi="Times New Roman" w:cs="Times New Roman"/>
          <w:b/>
          <w:bCs/>
          <w:sz w:val="26"/>
          <w:szCs w:val="26"/>
        </w:rPr>
      </w:pPr>
    </w:p>
    <w:tbl>
      <w:tblPr>
        <w:tblW w:w="10605" w:type="dxa"/>
        <w:tblInd w:w="-394" w:type="dxa"/>
        <w:tblLook w:val="0000" w:firstRow="0" w:lastRow="0" w:firstColumn="0" w:lastColumn="0" w:noHBand="0" w:noVBand="0"/>
      </w:tblPr>
      <w:tblGrid>
        <w:gridCol w:w="607"/>
        <w:gridCol w:w="3921"/>
        <w:gridCol w:w="1583"/>
        <w:gridCol w:w="4494"/>
      </w:tblGrid>
      <w:tr w:rsidR="00CA1C04" w:rsidRPr="00CA1C04" w:rsidTr="00763B84">
        <w:trPr>
          <w:trHeight w:val="765"/>
        </w:trPr>
        <w:tc>
          <w:tcPr>
            <w:tcW w:w="607" w:type="dxa"/>
            <w:tcBorders>
              <w:top w:val="single" w:sz="4" w:space="0" w:color="auto"/>
              <w:left w:val="single" w:sz="4" w:space="0" w:color="auto"/>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п/п</w:t>
            </w:r>
          </w:p>
        </w:tc>
        <w:tc>
          <w:tcPr>
            <w:tcW w:w="3921" w:type="dxa"/>
            <w:tcBorders>
              <w:top w:val="single" w:sz="4" w:space="0" w:color="auto"/>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Наименование объекта</w:t>
            </w:r>
          </w:p>
        </w:tc>
        <w:tc>
          <w:tcPr>
            <w:tcW w:w="1583" w:type="dxa"/>
            <w:tcBorders>
              <w:top w:val="single" w:sz="4" w:space="0" w:color="auto"/>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Балансовая стоимость (тыс. руб.)</w:t>
            </w:r>
          </w:p>
        </w:tc>
        <w:tc>
          <w:tcPr>
            <w:tcW w:w="4494" w:type="dxa"/>
            <w:tcBorders>
              <w:top w:val="single" w:sz="4" w:space="0" w:color="auto"/>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Место нахождения имущества</w:t>
            </w:r>
          </w:p>
        </w:tc>
      </w:tr>
      <w:tr w:rsidR="00CA1C04" w:rsidRPr="00CA1C04" w:rsidTr="00763B84">
        <w:trPr>
          <w:trHeight w:val="609"/>
        </w:trPr>
        <w:tc>
          <w:tcPr>
            <w:tcW w:w="607" w:type="dxa"/>
            <w:tcBorders>
              <w:top w:val="nil"/>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3921"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Здание КНС 1, в том числе: Щит автоматики; Щит ввода – 2шт</w:t>
            </w:r>
          </w:p>
        </w:tc>
        <w:tc>
          <w:tcPr>
            <w:tcW w:w="1583"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4"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Жемчужный, район детского санатория</w:t>
            </w:r>
          </w:p>
        </w:tc>
      </w:tr>
      <w:tr w:rsidR="00CA1C04" w:rsidRPr="00CA1C04" w:rsidTr="00763B84">
        <w:trPr>
          <w:trHeight w:val="519"/>
        </w:trPr>
        <w:tc>
          <w:tcPr>
            <w:tcW w:w="607" w:type="dxa"/>
            <w:tcBorders>
              <w:top w:val="nil"/>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w:t>
            </w:r>
          </w:p>
        </w:tc>
        <w:tc>
          <w:tcPr>
            <w:tcW w:w="3921"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Насос СМ-200-150-500/4мощн. 200кВт 1500 об/м – 2шт </w:t>
            </w:r>
          </w:p>
        </w:tc>
        <w:tc>
          <w:tcPr>
            <w:tcW w:w="1583"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4"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Жемчужный, район детского санатория</w:t>
            </w:r>
          </w:p>
        </w:tc>
      </w:tr>
      <w:tr w:rsidR="00CA1C04" w:rsidRPr="00CA1C04" w:rsidTr="00763B84">
        <w:trPr>
          <w:trHeight w:val="519"/>
        </w:trPr>
        <w:tc>
          <w:tcPr>
            <w:tcW w:w="607" w:type="dxa"/>
            <w:tcBorders>
              <w:top w:val="nil"/>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w:t>
            </w:r>
          </w:p>
        </w:tc>
        <w:tc>
          <w:tcPr>
            <w:tcW w:w="3921"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Тельфер – 2 </w:t>
            </w:r>
            <w:proofErr w:type="spellStart"/>
            <w:r w:rsidRPr="00CA1C04">
              <w:rPr>
                <w:rFonts w:eastAsiaTheme="minorEastAsia"/>
                <w:sz w:val="26"/>
                <w:szCs w:val="26"/>
                <w:lang w:eastAsia="ru-RU"/>
              </w:rPr>
              <w:t>шт</w:t>
            </w:r>
            <w:proofErr w:type="spellEnd"/>
          </w:p>
        </w:tc>
        <w:tc>
          <w:tcPr>
            <w:tcW w:w="1583" w:type="dxa"/>
            <w:tcBorders>
              <w:top w:val="nil"/>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4" w:type="dxa"/>
            <w:tcBorders>
              <w:top w:val="nil"/>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Жемчужный, район детского санатория</w:t>
            </w:r>
          </w:p>
        </w:tc>
      </w:tr>
      <w:tr w:rsidR="00CA1C04" w:rsidRPr="00CA1C04" w:rsidTr="00763B84">
        <w:trPr>
          <w:trHeight w:val="519"/>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6</w:t>
            </w:r>
          </w:p>
        </w:tc>
        <w:tc>
          <w:tcPr>
            <w:tcW w:w="3921" w:type="dxa"/>
            <w:tcBorders>
              <w:top w:val="single" w:sz="4" w:space="0" w:color="auto"/>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Канализационные сети п. Колодезный и п. Жемчужный (</w:t>
            </w:r>
            <w:smartTag w:uri="urn:schemas-microsoft-com:office:smarttags" w:element="metricconverter">
              <w:smartTagPr>
                <w:attr w:name="ProductID" w:val="7,5 км"/>
              </w:smartTagPr>
              <w:r w:rsidRPr="00CA1C04">
                <w:rPr>
                  <w:rFonts w:eastAsiaTheme="minorEastAsia"/>
                  <w:sz w:val="26"/>
                  <w:szCs w:val="26"/>
                  <w:lang w:eastAsia="ru-RU"/>
                </w:rPr>
                <w:t>7,5 км</w:t>
              </w:r>
            </w:smartTag>
            <w:r w:rsidRPr="00CA1C04">
              <w:rPr>
                <w:rFonts w:eastAsiaTheme="minorEastAsia"/>
                <w:sz w:val="26"/>
                <w:szCs w:val="26"/>
                <w:lang w:eastAsia="ru-RU"/>
              </w:rPr>
              <w:t xml:space="preserve">), из них: </w:t>
            </w:r>
          </w:p>
        </w:tc>
        <w:tc>
          <w:tcPr>
            <w:tcW w:w="1583" w:type="dxa"/>
            <w:tcBorders>
              <w:top w:val="single" w:sz="4" w:space="0" w:color="auto"/>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4" w:type="dxa"/>
            <w:tcBorders>
              <w:top w:val="single" w:sz="4" w:space="0" w:color="auto"/>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Жемчужный, п. </w:t>
            </w:r>
            <w:proofErr w:type="spellStart"/>
            <w:r w:rsidRPr="00CA1C04">
              <w:rPr>
                <w:rFonts w:eastAsiaTheme="minorEastAsia"/>
                <w:sz w:val="26"/>
                <w:szCs w:val="26"/>
                <w:lang w:eastAsia="ru-RU"/>
              </w:rPr>
              <w:t>Кододезный</w:t>
            </w:r>
            <w:proofErr w:type="spellEnd"/>
          </w:p>
        </w:tc>
      </w:tr>
      <w:tr w:rsidR="00CA1C04" w:rsidRPr="00CA1C04" w:rsidTr="00763B84">
        <w:trPr>
          <w:trHeight w:val="519"/>
        </w:trPr>
        <w:tc>
          <w:tcPr>
            <w:tcW w:w="45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Напорный коллектор из полиэтиленовых труб</w:t>
            </w:r>
          </w:p>
        </w:tc>
        <w:tc>
          <w:tcPr>
            <w:tcW w:w="1583" w:type="dxa"/>
            <w:tcBorders>
              <w:top w:val="single" w:sz="4" w:space="0" w:color="auto"/>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4" w:type="dxa"/>
            <w:tcBorders>
              <w:top w:val="single" w:sz="4" w:space="0" w:color="auto"/>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p>
        </w:tc>
      </w:tr>
      <w:tr w:rsidR="00CA1C04" w:rsidRPr="00CA1C04" w:rsidTr="00763B84">
        <w:trPr>
          <w:trHeight w:val="519"/>
        </w:trPr>
        <w:tc>
          <w:tcPr>
            <w:tcW w:w="45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Напорный коллектор из стальных труб</w:t>
            </w:r>
          </w:p>
        </w:tc>
        <w:tc>
          <w:tcPr>
            <w:tcW w:w="1583" w:type="dxa"/>
            <w:tcBorders>
              <w:top w:val="single" w:sz="4" w:space="0" w:color="auto"/>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4" w:type="dxa"/>
            <w:tcBorders>
              <w:top w:val="single" w:sz="4" w:space="0" w:color="auto"/>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p>
        </w:tc>
      </w:tr>
      <w:tr w:rsidR="00CA1C04" w:rsidRPr="00CA1C04" w:rsidTr="00763B84">
        <w:trPr>
          <w:trHeight w:val="519"/>
        </w:trPr>
        <w:tc>
          <w:tcPr>
            <w:tcW w:w="45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Самотечный коллектор из железобетонных труб</w:t>
            </w:r>
          </w:p>
        </w:tc>
        <w:tc>
          <w:tcPr>
            <w:tcW w:w="1583" w:type="dxa"/>
            <w:tcBorders>
              <w:top w:val="single" w:sz="4" w:space="0" w:color="auto"/>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4" w:type="dxa"/>
            <w:tcBorders>
              <w:top w:val="single" w:sz="4" w:space="0" w:color="auto"/>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p>
        </w:tc>
      </w:tr>
      <w:tr w:rsidR="00CA1C04" w:rsidRPr="00CA1C04" w:rsidTr="00763B84">
        <w:trPr>
          <w:trHeight w:val="519"/>
        </w:trPr>
        <w:tc>
          <w:tcPr>
            <w:tcW w:w="45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Канализациоонно</w:t>
            </w:r>
            <w:proofErr w:type="spellEnd"/>
            <w:r w:rsidRPr="00CA1C04">
              <w:rPr>
                <w:rFonts w:eastAsiaTheme="minorEastAsia"/>
                <w:sz w:val="26"/>
                <w:szCs w:val="26"/>
                <w:lang w:eastAsia="ru-RU"/>
              </w:rPr>
              <w:t>-насосная станция №2А</w:t>
            </w:r>
          </w:p>
        </w:tc>
        <w:tc>
          <w:tcPr>
            <w:tcW w:w="1583" w:type="dxa"/>
            <w:tcBorders>
              <w:top w:val="single" w:sz="4" w:space="0" w:color="auto"/>
              <w:left w:val="nil"/>
              <w:bottom w:val="single" w:sz="4" w:space="0" w:color="auto"/>
              <w:right w:val="single" w:sz="4" w:space="0" w:color="auto"/>
            </w:tcBorders>
            <w:shd w:val="clear" w:color="auto" w:fill="auto"/>
            <w:noWrap/>
            <w:vAlign w:val="center"/>
          </w:tcPr>
          <w:p w:rsidR="00CA1C04" w:rsidRPr="00CA1C04" w:rsidRDefault="00CA1C04" w:rsidP="00CA1C04">
            <w:pPr>
              <w:suppressAutoHyphens w:val="0"/>
              <w:spacing w:after="200"/>
              <w:contextualSpacing/>
              <w:jc w:val="center"/>
              <w:rPr>
                <w:rFonts w:eastAsiaTheme="minorEastAsia"/>
                <w:sz w:val="26"/>
                <w:szCs w:val="26"/>
                <w:lang w:eastAsia="ru-RU"/>
              </w:rPr>
            </w:pPr>
          </w:p>
        </w:tc>
        <w:tc>
          <w:tcPr>
            <w:tcW w:w="4494" w:type="dxa"/>
            <w:tcBorders>
              <w:top w:val="single" w:sz="4" w:space="0" w:color="auto"/>
              <w:left w:val="nil"/>
              <w:bottom w:val="single" w:sz="4" w:space="0" w:color="auto"/>
              <w:right w:val="single" w:sz="4" w:space="0" w:color="auto"/>
            </w:tcBorders>
            <w:shd w:val="clear" w:color="auto" w:fill="auto"/>
          </w:tcPr>
          <w:p w:rsidR="00CA1C04" w:rsidRPr="00CA1C04" w:rsidRDefault="00CA1C04" w:rsidP="00CA1C04">
            <w:pPr>
              <w:suppressAutoHyphens w:val="0"/>
              <w:spacing w:after="200"/>
              <w:contextualSpacing/>
              <w:rPr>
                <w:rFonts w:eastAsiaTheme="minorEastAsia"/>
                <w:sz w:val="26"/>
                <w:szCs w:val="26"/>
                <w:lang w:eastAsia="ru-RU"/>
              </w:rPr>
            </w:pPr>
          </w:p>
        </w:tc>
      </w:tr>
    </w:tbl>
    <w:p w:rsidR="00944524" w:rsidRPr="00CA1C04" w:rsidRDefault="00944524" w:rsidP="00526555">
      <w:pPr>
        <w:pStyle w:val="ConsNormal"/>
        <w:widowControl/>
        <w:ind w:right="0" w:firstLine="540"/>
        <w:jc w:val="center"/>
        <w:rPr>
          <w:rFonts w:ascii="Times New Roman" w:hAnsi="Times New Roman" w:cs="Times New Roman"/>
          <w:b/>
          <w:bCs/>
          <w:sz w:val="26"/>
          <w:szCs w:val="26"/>
        </w:rPr>
      </w:pPr>
    </w:p>
    <w:p w:rsidR="00944524" w:rsidRPr="00CA1C04" w:rsidRDefault="00944524" w:rsidP="00526555">
      <w:pPr>
        <w:pStyle w:val="ConsNormal"/>
        <w:widowControl/>
        <w:ind w:right="0" w:firstLine="540"/>
        <w:jc w:val="center"/>
        <w:rPr>
          <w:rFonts w:ascii="Times New Roman" w:hAnsi="Times New Roman" w:cs="Times New Roman"/>
          <w:b/>
          <w:bCs/>
          <w:sz w:val="26"/>
          <w:szCs w:val="26"/>
        </w:rPr>
      </w:pPr>
    </w:p>
    <w:p w:rsidR="00944524" w:rsidRPr="00CA1C04" w:rsidRDefault="00944524" w:rsidP="00526555">
      <w:pPr>
        <w:pStyle w:val="ConsNormal"/>
        <w:widowControl/>
        <w:ind w:right="0" w:firstLine="540"/>
        <w:jc w:val="center"/>
        <w:rPr>
          <w:rFonts w:ascii="Times New Roman" w:hAnsi="Times New Roman" w:cs="Times New Roman"/>
          <w:b/>
          <w:bCs/>
          <w:sz w:val="26"/>
          <w:szCs w:val="26"/>
        </w:rPr>
      </w:pPr>
    </w:p>
    <w:p w:rsidR="00CA1C04" w:rsidRPr="00CA1C04" w:rsidRDefault="00CA1C04" w:rsidP="00CA1C04">
      <w:pPr>
        <w:pStyle w:val="ConsNormal"/>
        <w:widowControl/>
        <w:ind w:right="0" w:firstLine="540"/>
        <w:jc w:val="center"/>
        <w:rPr>
          <w:rFonts w:ascii="Times New Roman" w:hAnsi="Times New Roman" w:cs="Times New Roman"/>
          <w:sz w:val="26"/>
          <w:szCs w:val="26"/>
          <w:lang w:eastAsia="ru-RU"/>
        </w:rPr>
      </w:pPr>
      <w:r w:rsidRPr="00CA1C04">
        <w:rPr>
          <w:rFonts w:ascii="Times New Roman" w:hAnsi="Times New Roman" w:cs="Times New Roman"/>
          <w:sz w:val="26"/>
          <w:szCs w:val="26"/>
          <w:lang w:eastAsia="ru-RU"/>
        </w:rPr>
        <w:t xml:space="preserve">Техническое состояние имущества удовлетворительное и позволяет </w:t>
      </w:r>
      <w:proofErr w:type="spellStart"/>
      <w:r w:rsidRPr="00CA1C04">
        <w:rPr>
          <w:rFonts w:ascii="Times New Roman" w:hAnsi="Times New Roman" w:cs="Times New Roman"/>
          <w:sz w:val="26"/>
          <w:szCs w:val="26"/>
          <w:lang w:eastAsia="ru-RU"/>
        </w:rPr>
        <w:t>использователь</w:t>
      </w:r>
      <w:proofErr w:type="spellEnd"/>
      <w:r w:rsidRPr="00CA1C04">
        <w:rPr>
          <w:rFonts w:ascii="Times New Roman" w:hAnsi="Times New Roman" w:cs="Times New Roman"/>
          <w:sz w:val="26"/>
          <w:szCs w:val="26"/>
          <w:lang w:eastAsia="ru-RU"/>
        </w:rPr>
        <w:t xml:space="preserve"> его в соответствии с назначением.</w:t>
      </w:r>
    </w:p>
    <w:p w:rsidR="00944524" w:rsidRPr="00CA1C04" w:rsidRDefault="00944524" w:rsidP="00CA1C04">
      <w:pPr>
        <w:pStyle w:val="ConsNormal"/>
        <w:widowControl/>
        <w:ind w:right="0" w:firstLine="540"/>
        <w:jc w:val="center"/>
        <w:rPr>
          <w:rFonts w:ascii="Times New Roman" w:hAnsi="Times New Roman" w:cs="Times New Roman"/>
          <w:b/>
          <w:bCs/>
          <w:sz w:val="26"/>
          <w:szCs w:val="26"/>
        </w:rPr>
      </w:pPr>
    </w:p>
    <w:p w:rsidR="00944524" w:rsidRPr="00CA1C04" w:rsidRDefault="00944524" w:rsidP="00526555">
      <w:pPr>
        <w:pStyle w:val="ConsNormal"/>
        <w:widowControl/>
        <w:ind w:right="0" w:firstLine="540"/>
        <w:jc w:val="center"/>
        <w:rPr>
          <w:rFonts w:ascii="Times New Roman" w:hAnsi="Times New Roman" w:cs="Times New Roman"/>
          <w:b/>
          <w:bCs/>
          <w:sz w:val="26"/>
          <w:szCs w:val="26"/>
        </w:rPr>
      </w:pPr>
    </w:p>
    <w:p w:rsidR="00944524" w:rsidRPr="00CA1C04" w:rsidRDefault="00944524" w:rsidP="00526555">
      <w:pPr>
        <w:pStyle w:val="ConsNormal"/>
        <w:widowControl/>
        <w:ind w:right="0" w:firstLine="540"/>
        <w:jc w:val="center"/>
        <w:rPr>
          <w:rFonts w:ascii="Times New Roman" w:hAnsi="Times New Roman" w:cs="Times New Roman"/>
          <w:b/>
          <w:bCs/>
          <w:sz w:val="26"/>
          <w:szCs w:val="26"/>
        </w:rPr>
      </w:pPr>
    </w:p>
    <w:p w:rsidR="00944524" w:rsidRPr="00CA1C04" w:rsidRDefault="00944524" w:rsidP="00526555">
      <w:pPr>
        <w:pStyle w:val="ConsNormal"/>
        <w:widowControl/>
        <w:ind w:right="0" w:firstLine="540"/>
        <w:jc w:val="center"/>
        <w:rPr>
          <w:rFonts w:ascii="Times New Roman" w:hAnsi="Times New Roman" w:cs="Times New Roman"/>
          <w:b/>
          <w:bCs/>
          <w:sz w:val="26"/>
          <w:szCs w:val="26"/>
        </w:rPr>
      </w:pPr>
    </w:p>
    <w:p w:rsidR="00944524" w:rsidRPr="00CA1C04" w:rsidRDefault="00944524" w:rsidP="00526555">
      <w:pPr>
        <w:pStyle w:val="ConsNormal"/>
        <w:widowControl/>
        <w:ind w:right="0" w:firstLine="540"/>
        <w:jc w:val="center"/>
        <w:rPr>
          <w:rFonts w:ascii="Times New Roman" w:hAnsi="Times New Roman" w:cs="Times New Roman"/>
          <w:b/>
          <w:bCs/>
          <w:sz w:val="26"/>
          <w:szCs w:val="26"/>
        </w:rPr>
      </w:pPr>
    </w:p>
    <w:p w:rsidR="00944524" w:rsidRPr="00CA1C04" w:rsidRDefault="00944524" w:rsidP="00526555">
      <w:pPr>
        <w:pStyle w:val="ConsNormal"/>
        <w:widowControl/>
        <w:ind w:right="0" w:firstLine="540"/>
        <w:jc w:val="center"/>
        <w:rPr>
          <w:rFonts w:ascii="Times New Roman" w:hAnsi="Times New Roman" w:cs="Times New Roman"/>
          <w:b/>
          <w:bCs/>
          <w:sz w:val="26"/>
          <w:szCs w:val="26"/>
        </w:rPr>
      </w:pPr>
    </w:p>
    <w:p w:rsidR="00944524" w:rsidRPr="00CA1C04" w:rsidRDefault="00944524" w:rsidP="00526555">
      <w:pPr>
        <w:pStyle w:val="ConsNormal"/>
        <w:widowControl/>
        <w:ind w:right="0" w:firstLine="540"/>
        <w:jc w:val="center"/>
        <w:rPr>
          <w:rFonts w:ascii="Times New Roman" w:hAnsi="Times New Roman" w:cs="Times New Roman"/>
          <w:b/>
          <w:bCs/>
          <w:sz w:val="26"/>
          <w:szCs w:val="26"/>
        </w:rPr>
      </w:pPr>
    </w:p>
    <w:p w:rsidR="00944524" w:rsidRPr="00CA1C04" w:rsidRDefault="00944524" w:rsidP="00526555">
      <w:pPr>
        <w:pStyle w:val="ConsNormal"/>
        <w:widowControl/>
        <w:ind w:right="0" w:firstLine="540"/>
        <w:jc w:val="center"/>
        <w:rPr>
          <w:rFonts w:ascii="Times New Roman" w:hAnsi="Times New Roman" w:cs="Times New Roman"/>
          <w:b/>
          <w:bCs/>
          <w:sz w:val="26"/>
          <w:szCs w:val="26"/>
        </w:rPr>
      </w:pPr>
    </w:p>
    <w:p w:rsidR="00944524" w:rsidRPr="00CA1C04" w:rsidRDefault="00944524" w:rsidP="00526555">
      <w:pPr>
        <w:pStyle w:val="ConsNormal"/>
        <w:widowControl/>
        <w:ind w:right="0" w:firstLine="540"/>
        <w:jc w:val="center"/>
        <w:rPr>
          <w:rFonts w:ascii="Times New Roman" w:hAnsi="Times New Roman" w:cs="Times New Roman"/>
          <w:b/>
          <w:bCs/>
          <w:sz w:val="26"/>
          <w:szCs w:val="26"/>
        </w:rPr>
      </w:pPr>
    </w:p>
    <w:p w:rsidR="001E405E" w:rsidRDefault="001E405E" w:rsidP="00526555">
      <w:pPr>
        <w:pStyle w:val="ConsNormal"/>
        <w:widowControl/>
        <w:ind w:right="0" w:firstLine="540"/>
        <w:jc w:val="center"/>
        <w:rPr>
          <w:rFonts w:ascii="Times New Roman" w:hAnsi="Times New Roman" w:cs="Times New Roman"/>
          <w:b/>
          <w:bCs/>
          <w:sz w:val="26"/>
          <w:szCs w:val="26"/>
        </w:rPr>
      </w:pPr>
    </w:p>
    <w:p w:rsidR="00CA1C04" w:rsidRPr="00CA1C04" w:rsidRDefault="00CA1C04" w:rsidP="00526555">
      <w:pPr>
        <w:pStyle w:val="ConsNormal"/>
        <w:widowControl/>
        <w:ind w:right="0" w:firstLine="540"/>
        <w:jc w:val="center"/>
        <w:rPr>
          <w:rFonts w:ascii="Times New Roman" w:hAnsi="Times New Roman" w:cs="Times New Roman"/>
          <w:b/>
          <w:bCs/>
          <w:sz w:val="26"/>
          <w:szCs w:val="26"/>
        </w:rPr>
      </w:pPr>
    </w:p>
    <w:p w:rsidR="001E405E" w:rsidRPr="00CA1C04" w:rsidRDefault="001E405E" w:rsidP="00526555">
      <w:pPr>
        <w:pStyle w:val="ConsNormal"/>
        <w:widowControl/>
        <w:ind w:right="0" w:firstLine="540"/>
        <w:jc w:val="center"/>
        <w:rPr>
          <w:rFonts w:ascii="Times New Roman" w:hAnsi="Times New Roman" w:cs="Times New Roman"/>
          <w:b/>
          <w:bCs/>
          <w:sz w:val="26"/>
          <w:szCs w:val="26"/>
        </w:rPr>
      </w:pPr>
    </w:p>
    <w:p w:rsidR="001E405E" w:rsidRPr="00CA1C04" w:rsidRDefault="001E405E" w:rsidP="00526555">
      <w:pPr>
        <w:pStyle w:val="ConsNormal"/>
        <w:widowControl/>
        <w:ind w:right="0" w:firstLine="540"/>
        <w:jc w:val="center"/>
        <w:rPr>
          <w:rFonts w:ascii="Times New Roman" w:hAnsi="Times New Roman" w:cs="Times New Roman"/>
          <w:b/>
          <w:bCs/>
          <w:sz w:val="26"/>
          <w:szCs w:val="26"/>
        </w:rPr>
      </w:pPr>
    </w:p>
    <w:p w:rsidR="003B19FB" w:rsidRPr="00CA1C04" w:rsidRDefault="003B19FB" w:rsidP="00526555">
      <w:pPr>
        <w:pStyle w:val="ConsNormal"/>
        <w:widowControl/>
        <w:ind w:right="0" w:firstLine="540"/>
        <w:jc w:val="center"/>
        <w:rPr>
          <w:rFonts w:ascii="Times New Roman" w:hAnsi="Times New Roman" w:cs="Times New Roman"/>
          <w:b/>
          <w:bCs/>
          <w:sz w:val="26"/>
          <w:szCs w:val="26"/>
        </w:rPr>
      </w:pPr>
    </w:p>
    <w:p w:rsidR="003B19FB" w:rsidRPr="00CA1C04" w:rsidRDefault="003B19FB" w:rsidP="00526555">
      <w:pPr>
        <w:pStyle w:val="ConsNormal"/>
        <w:widowControl/>
        <w:ind w:right="0" w:firstLine="540"/>
        <w:jc w:val="center"/>
        <w:rPr>
          <w:rFonts w:ascii="Times New Roman" w:hAnsi="Times New Roman" w:cs="Times New Roman"/>
          <w:b/>
          <w:bCs/>
          <w:sz w:val="26"/>
          <w:szCs w:val="26"/>
        </w:rPr>
      </w:pPr>
    </w:p>
    <w:p w:rsidR="00F23C99" w:rsidRPr="00CA1C04" w:rsidRDefault="00B33F20" w:rsidP="00B33F20">
      <w:pPr>
        <w:pStyle w:val="ConsNormal"/>
        <w:widowControl/>
        <w:ind w:right="0" w:firstLine="540"/>
        <w:jc w:val="center"/>
        <w:rPr>
          <w:rFonts w:ascii="Times New Roman" w:hAnsi="Times New Roman" w:cs="Times New Roman"/>
          <w:b/>
          <w:bCs/>
          <w:sz w:val="26"/>
          <w:szCs w:val="26"/>
        </w:rPr>
      </w:pPr>
      <w:r w:rsidRPr="00CA1C04">
        <w:rPr>
          <w:rFonts w:ascii="Times New Roman" w:hAnsi="Times New Roman" w:cs="Times New Roman"/>
          <w:b/>
          <w:bCs/>
          <w:sz w:val="26"/>
          <w:szCs w:val="26"/>
        </w:rPr>
        <w:lastRenderedPageBreak/>
        <w:t xml:space="preserve">РАЗДЕЛ </w:t>
      </w:r>
      <w:r w:rsidRPr="00CA1C04">
        <w:rPr>
          <w:rFonts w:ascii="Times New Roman" w:hAnsi="Times New Roman" w:cs="Times New Roman"/>
          <w:b/>
          <w:bCs/>
          <w:sz w:val="26"/>
          <w:szCs w:val="26"/>
          <w:lang w:val="en-US"/>
        </w:rPr>
        <w:t>II</w:t>
      </w:r>
    </w:p>
    <w:p w:rsidR="00B33F20" w:rsidRPr="00CA1C04" w:rsidRDefault="00B33F20" w:rsidP="00B33F20">
      <w:pPr>
        <w:pStyle w:val="ConsNormal"/>
        <w:widowControl/>
        <w:ind w:right="0" w:firstLine="540"/>
        <w:jc w:val="center"/>
        <w:rPr>
          <w:rFonts w:ascii="Times New Roman" w:hAnsi="Times New Roman" w:cs="Times New Roman"/>
          <w:b/>
          <w:bCs/>
          <w:sz w:val="26"/>
          <w:szCs w:val="26"/>
        </w:rPr>
      </w:pPr>
      <w:r w:rsidRPr="00CA1C04">
        <w:rPr>
          <w:rFonts w:ascii="Times New Roman" w:hAnsi="Times New Roman" w:cs="Times New Roman"/>
          <w:b/>
          <w:bCs/>
          <w:sz w:val="26"/>
          <w:szCs w:val="26"/>
        </w:rPr>
        <w:t>КОНКУРСНАЯ ДОКУМЕНТАЦИЯ</w:t>
      </w:r>
    </w:p>
    <w:p w:rsidR="00B33F20" w:rsidRPr="00CA1C04" w:rsidRDefault="00B33F20" w:rsidP="00B33F20">
      <w:pPr>
        <w:pStyle w:val="ConsNormal"/>
        <w:widowControl/>
        <w:ind w:right="0" w:firstLine="540"/>
        <w:jc w:val="center"/>
        <w:rPr>
          <w:rFonts w:ascii="Times New Roman" w:hAnsi="Times New Roman" w:cs="Times New Roman"/>
          <w:b/>
          <w:bCs/>
          <w:sz w:val="26"/>
          <w:szCs w:val="26"/>
        </w:rPr>
      </w:pPr>
    </w:p>
    <w:p w:rsidR="00B33F20" w:rsidRPr="00CA1C04" w:rsidRDefault="00B33F20" w:rsidP="00B33F20">
      <w:pPr>
        <w:pStyle w:val="ConsNormal"/>
        <w:widowControl/>
        <w:ind w:right="0" w:firstLine="540"/>
        <w:jc w:val="center"/>
        <w:rPr>
          <w:rFonts w:ascii="Times New Roman" w:hAnsi="Times New Roman" w:cs="Times New Roman"/>
          <w:b/>
          <w:bCs/>
          <w:sz w:val="26"/>
          <w:szCs w:val="26"/>
        </w:rPr>
      </w:pPr>
      <w:r w:rsidRPr="00CA1C04">
        <w:rPr>
          <w:rFonts w:ascii="Times New Roman" w:hAnsi="Times New Roman" w:cs="Times New Roman"/>
          <w:b/>
          <w:bCs/>
          <w:sz w:val="26"/>
          <w:szCs w:val="26"/>
        </w:rPr>
        <w:t>ОБЩИЕ ПОЛОЖЕНИЯ</w:t>
      </w:r>
    </w:p>
    <w:p w:rsidR="00B33F20" w:rsidRPr="00CA1C04" w:rsidRDefault="00B33F20" w:rsidP="00B33F20">
      <w:pPr>
        <w:pStyle w:val="ConsNormal"/>
        <w:widowControl/>
        <w:ind w:right="0" w:firstLine="540"/>
        <w:jc w:val="center"/>
        <w:rPr>
          <w:rFonts w:ascii="Times New Roman" w:hAnsi="Times New Roman" w:cs="Times New Roman"/>
          <w:b/>
          <w:bCs/>
          <w:sz w:val="26"/>
          <w:szCs w:val="26"/>
        </w:rPr>
      </w:pPr>
    </w:p>
    <w:p w:rsidR="00B33F20" w:rsidRPr="00CA1C04" w:rsidRDefault="00B33F20" w:rsidP="00B33F20">
      <w:pPr>
        <w:pStyle w:val="ConsNormal"/>
        <w:widowControl/>
        <w:numPr>
          <w:ilvl w:val="0"/>
          <w:numId w:val="17"/>
        </w:numPr>
        <w:ind w:right="0"/>
        <w:jc w:val="center"/>
        <w:rPr>
          <w:rFonts w:ascii="Times New Roman" w:hAnsi="Times New Roman" w:cs="Times New Roman"/>
          <w:b/>
          <w:bCs/>
          <w:sz w:val="26"/>
          <w:szCs w:val="26"/>
        </w:rPr>
      </w:pPr>
      <w:r w:rsidRPr="00CA1C04">
        <w:rPr>
          <w:rFonts w:ascii="Times New Roman" w:hAnsi="Times New Roman" w:cs="Times New Roman"/>
          <w:b/>
          <w:bCs/>
          <w:sz w:val="26"/>
          <w:szCs w:val="26"/>
        </w:rPr>
        <w:t>За</w:t>
      </w:r>
      <w:r w:rsidR="00717393" w:rsidRPr="00CA1C04">
        <w:rPr>
          <w:rFonts w:ascii="Times New Roman" w:hAnsi="Times New Roman" w:cs="Times New Roman"/>
          <w:b/>
          <w:bCs/>
          <w:sz w:val="26"/>
          <w:szCs w:val="26"/>
        </w:rPr>
        <w:t>конодательное регулирование</w:t>
      </w:r>
    </w:p>
    <w:p w:rsidR="007930D1" w:rsidRPr="00CA1C04" w:rsidRDefault="007930D1" w:rsidP="007930D1">
      <w:pPr>
        <w:shd w:val="clear" w:color="auto" w:fill="FFFFFF"/>
        <w:ind w:firstLine="540"/>
        <w:jc w:val="both"/>
        <w:rPr>
          <w:sz w:val="26"/>
          <w:szCs w:val="26"/>
        </w:rPr>
      </w:pPr>
      <w:r w:rsidRPr="00CA1C04">
        <w:rPr>
          <w:sz w:val="26"/>
          <w:szCs w:val="26"/>
        </w:rPr>
        <w:t xml:space="preserve">1.1. Основание проведения открытого конкурса: В соответствии с Гражданским кодексом Российской Федерации, Федеральными законами от 26 июля 2006 года № 135-ФЗ «О защите конкуренции», Правилами </w:t>
      </w:r>
      <w:r w:rsidRPr="00CA1C04">
        <w:rPr>
          <w:bCs/>
          <w:sz w:val="26"/>
          <w:szCs w:val="26"/>
        </w:rPr>
        <w:t xml:space="preserve">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 </w:t>
      </w:r>
      <w:r w:rsidRPr="00CA1C04">
        <w:rPr>
          <w:sz w:val="26"/>
          <w:szCs w:val="26"/>
        </w:rPr>
        <w:t xml:space="preserve">приказом Федеральной антимонопольной службы от 10 февраля 2010 года № 67 </w:t>
      </w:r>
      <w:r w:rsidRPr="00CA1C04">
        <w:rPr>
          <w:bCs/>
          <w:sz w:val="26"/>
          <w:szCs w:val="26"/>
        </w:rPr>
        <w:t xml:space="preserve">«О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w:t>
      </w:r>
      <w:r w:rsidR="001E405E" w:rsidRPr="00CA1C04">
        <w:rPr>
          <w:bCs/>
          <w:sz w:val="26"/>
          <w:szCs w:val="26"/>
        </w:rPr>
        <w:t xml:space="preserve">Постановление администрации </w:t>
      </w:r>
      <w:proofErr w:type="spellStart"/>
      <w:r w:rsidR="001E405E" w:rsidRPr="00CA1C04">
        <w:rPr>
          <w:bCs/>
          <w:sz w:val="26"/>
          <w:szCs w:val="26"/>
        </w:rPr>
        <w:t>Жемчужненского</w:t>
      </w:r>
      <w:proofErr w:type="spellEnd"/>
      <w:r w:rsidR="001E405E" w:rsidRPr="00CA1C04">
        <w:rPr>
          <w:bCs/>
          <w:sz w:val="26"/>
          <w:szCs w:val="26"/>
        </w:rPr>
        <w:t xml:space="preserve"> сельсовета от 28.10.2013 года №_</w:t>
      </w:r>
    </w:p>
    <w:p w:rsidR="00526555" w:rsidRPr="00CA1C04" w:rsidRDefault="007930D1" w:rsidP="007930D1">
      <w:pPr>
        <w:autoSpaceDE w:val="0"/>
        <w:autoSpaceDN w:val="0"/>
        <w:adjustRightInd w:val="0"/>
        <w:ind w:firstLine="540"/>
        <w:jc w:val="both"/>
        <w:outlineLvl w:val="1"/>
        <w:rPr>
          <w:sz w:val="26"/>
          <w:szCs w:val="26"/>
        </w:rPr>
      </w:pPr>
      <w:r w:rsidRPr="00CA1C04">
        <w:rPr>
          <w:sz w:val="26"/>
          <w:szCs w:val="26"/>
        </w:rPr>
        <w:t xml:space="preserve">1.2. </w:t>
      </w:r>
      <w:r w:rsidR="00526555" w:rsidRPr="00CA1C04">
        <w:rPr>
          <w:sz w:val="26"/>
          <w:szCs w:val="26"/>
        </w:rPr>
        <w:t>Условия конкурса, порядок и условия заключения договора с участником конкурса являются условиями публичной оферты, а подача заявки на участие в конкурсе является акцептом такой оферты</w:t>
      </w:r>
    </w:p>
    <w:p w:rsidR="00526555" w:rsidRPr="00CA1C04" w:rsidRDefault="007930D1" w:rsidP="00526555">
      <w:pPr>
        <w:pStyle w:val="ConsNormal"/>
        <w:widowControl/>
        <w:ind w:right="0"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1.3. </w:t>
      </w:r>
      <w:r w:rsidR="00526555" w:rsidRPr="00CA1C04">
        <w:rPr>
          <w:rFonts w:ascii="Times New Roman" w:hAnsi="Times New Roman" w:cs="Times New Roman"/>
          <w:sz w:val="26"/>
          <w:szCs w:val="26"/>
        </w:rPr>
        <w:t>В настоящей конкурсной документации используются следующие понятия и сокращения:</w:t>
      </w:r>
    </w:p>
    <w:p w:rsidR="00526555" w:rsidRPr="00CA1C04" w:rsidRDefault="00526555" w:rsidP="00526555">
      <w:pPr>
        <w:pStyle w:val="ConsNormal"/>
        <w:ind w:right="0" w:firstLine="540"/>
        <w:jc w:val="both"/>
        <w:rPr>
          <w:rFonts w:ascii="Times New Roman" w:hAnsi="Times New Roman" w:cs="Times New Roman"/>
          <w:sz w:val="26"/>
          <w:szCs w:val="26"/>
        </w:rPr>
      </w:pPr>
      <w:r w:rsidRPr="00CA1C04">
        <w:rPr>
          <w:rFonts w:ascii="Times New Roman" w:hAnsi="Times New Roman" w:cs="Times New Roman"/>
          <w:i/>
          <w:sz w:val="26"/>
          <w:szCs w:val="26"/>
        </w:rPr>
        <w:t>заказчик</w:t>
      </w:r>
      <w:r w:rsidRPr="00CA1C04">
        <w:rPr>
          <w:rFonts w:ascii="Times New Roman" w:hAnsi="Times New Roman" w:cs="Times New Roman"/>
          <w:sz w:val="26"/>
          <w:szCs w:val="26"/>
        </w:rPr>
        <w:t xml:space="preserve"> – орган местного самоуправления, которому принадлежит имущественный комплекс объектов теплоснабжения</w:t>
      </w:r>
      <w:r w:rsidR="00A94A2B" w:rsidRPr="00CA1C04">
        <w:rPr>
          <w:rFonts w:ascii="Times New Roman" w:hAnsi="Times New Roman" w:cs="Times New Roman"/>
          <w:sz w:val="26"/>
          <w:szCs w:val="26"/>
        </w:rPr>
        <w:t>, водоснабжения</w:t>
      </w:r>
      <w:r w:rsidRPr="00CA1C04">
        <w:rPr>
          <w:rFonts w:ascii="Times New Roman" w:hAnsi="Times New Roman" w:cs="Times New Roman"/>
          <w:sz w:val="26"/>
          <w:szCs w:val="26"/>
        </w:rPr>
        <w:t>;</w:t>
      </w:r>
    </w:p>
    <w:p w:rsidR="00526555" w:rsidRPr="00CA1C04" w:rsidRDefault="00526555" w:rsidP="00526555">
      <w:pPr>
        <w:pStyle w:val="ConsNormal"/>
        <w:ind w:right="0" w:firstLine="540"/>
        <w:jc w:val="both"/>
        <w:rPr>
          <w:rFonts w:ascii="Times New Roman" w:hAnsi="Times New Roman" w:cs="Times New Roman"/>
          <w:sz w:val="26"/>
          <w:szCs w:val="26"/>
        </w:rPr>
      </w:pPr>
      <w:r w:rsidRPr="00CA1C04">
        <w:rPr>
          <w:rFonts w:ascii="Times New Roman" w:hAnsi="Times New Roman" w:cs="Times New Roman"/>
          <w:i/>
          <w:sz w:val="26"/>
          <w:szCs w:val="26"/>
        </w:rPr>
        <w:t>торги</w:t>
      </w:r>
      <w:r w:rsidRPr="00CA1C04">
        <w:rPr>
          <w:rFonts w:ascii="Times New Roman" w:hAnsi="Times New Roman" w:cs="Times New Roman"/>
          <w:sz w:val="26"/>
          <w:szCs w:val="26"/>
        </w:rPr>
        <w:t xml:space="preserve"> – действия организатора торгов по отбору хозяйствующего субъекта на право заключения договора безвозмездного пользования имущественного комплекса объектов теплоснабжения</w:t>
      </w:r>
      <w:r w:rsidR="00DD45B0" w:rsidRPr="00CA1C04">
        <w:rPr>
          <w:rFonts w:ascii="Times New Roman" w:hAnsi="Times New Roman" w:cs="Times New Roman"/>
          <w:sz w:val="26"/>
          <w:szCs w:val="26"/>
        </w:rPr>
        <w:t xml:space="preserve">, водоснабжения </w:t>
      </w:r>
      <w:r w:rsidRPr="00CA1C04">
        <w:rPr>
          <w:rFonts w:ascii="Times New Roman" w:hAnsi="Times New Roman" w:cs="Times New Roman"/>
          <w:sz w:val="26"/>
          <w:szCs w:val="26"/>
        </w:rPr>
        <w:t>заказчика;</w:t>
      </w:r>
    </w:p>
    <w:p w:rsidR="00526555" w:rsidRPr="00CA1C04" w:rsidRDefault="00526555" w:rsidP="00526555">
      <w:pPr>
        <w:pStyle w:val="ConsNormal"/>
        <w:ind w:right="0" w:firstLine="540"/>
        <w:jc w:val="both"/>
        <w:rPr>
          <w:rFonts w:ascii="Times New Roman" w:hAnsi="Times New Roman" w:cs="Times New Roman"/>
          <w:sz w:val="26"/>
          <w:szCs w:val="26"/>
        </w:rPr>
      </w:pPr>
      <w:r w:rsidRPr="00CA1C04">
        <w:rPr>
          <w:rFonts w:ascii="Times New Roman" w:hAnsi="Times New Roman" w:cs="Times New Roman"/>
          <w:i/>
          <w:sz w:val="26"/>
          <w:szCs w:val="26"/>
        </w:rPr>
        <w:t>организатор торгов</w:t>
      </w:r>
      <w:r w:rsidRPr="00CA1C04">
        <w:rPr>
          <w:rFonts w:ascii="Times New Roman" w:hAnsi="Times New Roman" w:cs="Times New Roman"/>
          <w:sz w:val="26"/>
          <w:szCs w:val="26"/>
        </w:rPr>
        <w:t xml:space="preserve"> – орган, осуществляющий функции по отбору хозяйствующего субъекта на право заключения договора безвозмездного пользования имущественного комплекса;</w:t>
      </w:r>
    </w:p>
    <w:p w:rsidR="00526555" w:rsidRPr="00CA1C04" w:rsidRDefault="00526555" w:rsidP="00526555">
      <w:pPr>
        <w:pStyle w:val="ConsNormal"/>
        <w:widowControl/>
        <w:ind w:right="0" w:firstLine="540"/>
        <w:jc w:val="both"/>
        <w:rPr>
          <w:rFonts w:ascii="Times New Roman" w:hAnsi="Times New Roman" w:cs="Times New Roman"/>
          <w:sz w:val="26"/>
          <w:szCs w:val="26"/>
        </w:rPr>
      </w:pPr>
      <w:r w:rsidRPr="00CA1C04">
        <w:rPr>
          <w:rFonts w:ascii="Times New Roman" w:hAnsi="Times New Roman" w:cs="Times New Roman"/>
          <w:i/>
          <w:sz w:val="26"/>
          <w:szCs w:val="26"/>
        </w:rPr>
        <w:t>участник</w:t>
      </w:r>
      <w:r w:rsidRPr="00CA1C04">
        <w:rPr>
          <w:rFonts w:ascii="Times New Roman" w:hAnsi="Times New Roman" w:cs="Times New Roman"/>
          <w:sz w:val="26"/>
          <w:szCs w:val="26"/>
        </w:rPr>
        <w:t xml:space="preserve"> – участник открытого конкурса, претендующий на право заключения договора безвозмездного пользования имущественного комплекса объектов теплоснабжения</w:t>
      </w:r>
      <w:r w:rsidR="00DD45B0" w:rsidRPr="00CA1C04">
        <w:rPr>
          <w:rFonts w:ascii="Times New Roman" w:hAnsi="Times New Roman" w:cs="Times New Roman"/>
          <w:sz w:val="26"/>
          <w:szCs w:val="26"/>
        </w:rPr>
        <w:t>, водоснабжения</w:t>
      </w:r>
      <w:r w:rsidRPr="00CA1C04">
        <w:rPr>
          <w:rFonts w:ascii="Times New Roman" w:hAnsi="Times New Roman" w:cs="Times New Roman"/>
          <w:sz w:val="26"/>
          <w:szCs w:val="26"/>
        </w:rPr>
        <w:t>;</w:t>
      </w:r>
    </w:p>
    <w:p w:rsidR="00526555" w:rsidRPr="00CA1C04" w:rsidRDefault="00526555" w:rsidP="00526555">
      <w:pPr>
        <w:pStyle w:val="ConsNormal"/>
        <w:widowControl/>
        <w:ind w:right="0" w:firstLine="540"/>
        <w:jc w:val="both"/>
        <w:rPr>
          <w:rFonts w:ascii="Times New Roman" w:hAnsi="Times New Roman" w:cs="Times New Roman"/>
          <w:sz w:val="26"/>
          <w:szCs w:val="26"/>
        </w:rPr>
      </w:pPr>
      <w:r w:rsidRPr="00CA1C04">
        <w:rPr>
          <w:rFonts w:ascii="Times New Roman" w:hAnsi="Times New Roman" w:cs="Times New Roman"/>
          <w:i/>
          <w:sz w:val="26"/>
          <w:szCs w:val="26"/>
        </w:rPr>
        <w:t>заявка</w:t>
      </w:r>
      <w:r w:rsidRPr="00CA1C04">
        <w:rPr>
          <w:rFonts w:ascii="Times New Roman" w:hAnsi="Times New Roman" w:cs="Times New Roman"/>
          <w:sz w:val="26"/>
          <w:szCs w:val="26"/>
        </w:rPr>
        <w:t xml:space="preserve"> – заявка на участие в конкурсе, подготовленная и представленная участником открытого конкурса;</w:t>
      </w:r>
    </w:p>
    <w:p w:rsidR="00526555" w:rsidRPr="00CA1C04" w:rsidRDefault="00526555" w:rsidP="00526555">
      <w:pPr>
        <w:pStyle w:val="ConsNormal"/>
        <w:widowControl/>
        <w:ind w:right="0" w:firstLine="540"/>
        <w:jc w:val="both"/>
        <w:rPr>
          <w:rFonts w:ascii="Times New Roman" w:hAnsi="Times New Roman" w:cs="Times New Roman"/>
          <w:sz w:val="26"/>
          <w:szCs w:val="26"/>
        </w:rPr>
      </w:pPr>
      <w:r w:rsidRPr="00CA1C04">
        <w:rPr>
          <w:rFonts w:ascii="Times New Roman" w:hAnsi="Times New Roman" w:cs="Times New Roman"/>
          <w:i/>
          <w:sz w:val="26"/>
          <w:szCs w:val="26"/>
        </w:rPr>
        <w:t>конкурсная комиссия</w:t>
      </w:r>
      <w:r w:rsidRPr="00CA1C04">
        <w:rPr>
          <w:rFonts w:ascii="Times New Roman" w:hAnsi="Times New Roman" w:cs="Times New Roman"/>
          <w:sz w:val="26"/>
          <w:szCs w:val="26"/>
        </w:rPr>
        <w:t xml:space="preserve"> – комиссия по отбору хозяйствующих субъектов на право заключения договора безвозмездного пользования муниципального имущественного комплекса объектов теплоснабжения</w:t>
      </w:r>
      <w:r w:rsidR="00DD45B0" w:rsidRPr="00CA1C04">
        <w:rPr>
          <w:rFonts w:ascii="Times New Roman" w:hAnsi="Times New Roman" w:cs="Times New Roman"/>
          <w:sz w:val="26"/>
          <w:szCs w:val="26"/>
        </w:rPr>
        <w:t xml:space="preserve">, </w:t>
      </w:r>
      <w:proofErr w:type="spellStart"/>
      <w:r w:rsidR="00DD45B0" w:rsidRPr="00CA1C04">
        <w:rPr>
          <w:rFonts w:ascii="Times New Roman" w:hAnsi="Times New Roman" w:cs="Times New Roman"/>
          <w:sz w:val="26"/>
          <w:szCs w:val="26"/>
        </w:rPr>
        <w:t>водоснабжения</w:t>
      </w:r>
      <w:r w:rsidRPr="00CA1C04">
        <w:rPr>
          <w:rFonts w:ascii="Times New Roman" w:hAnsi="Times New Roman" w:cs="Times New Roman"/>
          <w:sz w:val="26"/>
          <w:szCs w:val="26"/>
        </w:rPr>
        <w:t>заказчика</w:t>
      </w:r>
      <w:proofErr w:type="spellEnd"/>
      <w:r w:rsidRPr="00CA1C04">
        <w:rPr>
          <w:rFonts w:ascii="Times New Roman" w:hAnsi="Times New Roman" w:cs="Times New Roman"/>
          <w:sz w:val="26"/>
          <w:szCs w:val="26"/>
        </w:rPr>
        <w:t>;</w:t>
      </w:r>
    </w:p>
    <w:p w:rsidR="00526555" w:rsidRPr="00CA1C04" w:rsidRDefault="00526555" w:rsidP="00526555">
      <w:pPr>
        <w:pStyle w:val="ConsNormal"/>
        <w:widowControl/>
        <w:ind w:right="0" w:firstLine="540"/>
        <w:jc w:val="both"/>
        <w:rPr>
          <w:rFonts w:ascii="Times New Roman" w:hAnsi="Times New Roman" w:cs="Times New Roman"/>
          <w:sz w:val="26"/>
          <w:szCs w:val="26"/>
        </w:rPr>
      </w:pPr>
      <w:r w:rsidRPr="00CA1C04">
        <w:rPr>
          <w:rFonts w:ascii="Times New Roman" w:hAnsi="Times New Roman" w:cs="Times New Roman"/>
          <w:i/>
          <w:sz w:val="26"/>
          <w:szCs w:val="26"/>
        </w:rPr>
        <w:t>объект торгов</w:t>
      </w:r>
      <w:r w:rsidRPr="00CA1C04">
        <w:rPr>
          <w:rFonts w:ascii="Times New Roman" w:hAnsi="Times New Roman" w:cs="Times New Roman"/>
          <w:sz w:val="26"/>
          <w:szCs w:val="26"/>
        </w:rPr>
        <w:t xml:space="preserve"> – имущественный комплекс объектов теплоснабжения</w:t>
      </w:r>
      <w:r w:rsidR="00DD45B0" w:rsidRPr="00CA1C04">
        <w:rPr>
          <w:rFonts w:ascii="Times New Roman" w:hAnsi="Times New Roman" w:cs="Times New Roman"/>
          <w:sz w:val="26"/>
          <w:szCs w:val="26"/>
        </w:rPr>
        <w:t>, водоснабжения</w:t>
      </w:r>
      <w:r w:rsidRPr="00CA1C04">
        <w:rPr>
          <w:rFonts w:ascii="Times New Roman" w:hAnsi="Times New Roman" w:cs="Times New Roman"/>
          <w:sz w:val="26"/>
          <w:szCs w:val="26"/>
        </w:rPr>
        <w:t xml:space="preserve"> муниципального образования </w:t>
      </w:r>
      <w:proofErr w:type="spellStart"/>
      <w:r w:rsidRPr="00CA1C04">
        <w:rPr>
          <w:rFonts w:ascii="Times New Roman" w:hAnsi="Times New Roman" w:cs="Times New Roman"/>
          <w:sz w:val="26"/>
          <w:szCs w:val="26"/>
        </w:rPr>
        <w:t>Ширинский</w:t>
      </w:r>
      <w:proofErr w:type="spellEnd"/>
      <w:r w:rsidRPr="00CA1C04">
        <w:rPr>
          <w:rFonts w:ascii="Times New Roman" w:hAnsi="Times New Roman" w:cs="Times New Roman"/>
          <w:sz w:val="26"/>
          <w:szCs w:val="26"/>
        </w:rPr>
        <w:t xml:space="preserve"> сельсовет.</w:t>
      </w:r>
    </w:p>
    <w:p w:rsidR="00526555" w:rsidRPr="00CA1C04" w:rsidRDefault="00526555" w:rsidP="00526555">
      <w:pPr>
        <w:pStyle w:val="ConsNonformat"/>
        <w:widowControl/>
        <w:ind w:right="0"/>
        <w:jc w:val="both"/>
        <w:rPr>
          <w:rFonts w:ascii="Times New Roman" w:hAnsi="Times New Roman" w:cs="Times New Roman"/>
          <w:sz w:val="26"/>
          <w:szCs w:val="26"/>
        </w:rPr>
      </w:pPr>
    </w:p>
    <w:p w:rsidR="00717393" w:rsidRPr="00CA1C04" w:rsidRDefault="00717393" w:rsidP="00717393">
      <w:pPr>
        <w:shd w:val="clear" w:color="auto" w:fill="FFFFFF"/>
        <w:jc w:val="center"/>
        <w:rPr>
          <w:b/>
          <w:sz w:val="26"/>
          <w:szCs w:val="26"/>
        </w:rPr>
      </w:pPr>
      <w:r w:rsidRPr="00CA1C04">
        <w:rPr>
          <w:b/>
          <w:sz w:val="26"/>
          <w:szCs w:val="26"/>
        </w:rPr>
        <w:t>2. Организатор конкурса</w:t>
      </w:r>
    </w:p>
    <w:p w:rsidR="00717393" w:rsidRPr="00CA1C04" w:rsidRDefault="00717393" w:rsidP="00717393">
      <w:pPr>
        <w:tabs>
          <w:tab w:val="left" w:pos="142"/>
        </w:tabs>
        <w:jc w:val="both"/>
        <w:outlineLvl w:val="2"/>
        <w:rPr>
          <w:color w:val="000000"/>
          <w:sz w:val="26"/>
          <w:szCs w:val="26"/>
        </w:rPr>
      </w:pPr>
      <w:r w:rsidRPr="00CA1C04">
        <w:rPr>
          <w:b/>
          <w:sz w:val="26"/>
          <w:szCs w:val="26"/>
        </w:rPr>
        <w:tab/>
      </w:r>
      <w:r w:rsidRPr="00CA1C04">
        <w:rPr>
          <w:b/>
          <w:sz w:val="26"/>
          <w:szCs w:val="26"/>
        </w:rPr>
        <w:tab/>
      </w:r>
      <w:r w:rsidRPr="00CA1C04">
        <w:rPr>
          <w:color w:val="000000"/>
          <w:sz w:val="26"/>
          <w:szCs w:val="26"/>
        </w:rPr>
        <w:t>2.1.Заказчик и организатор конкурса –</w:t>
      </w:r>
      <w:r w:rsidR="001E405E" w:rsidRPr="00CA1C04">
        <w:rPr>
          <w:color w:val="000000"/>
          <w:sz w:val="26"/>
          <w:szCs w:val="26"/>
        </w:rPr>
        <w:t xml:space="preserve"> м</w:t>
      </w:r>
      <w:r w:rsidRPr="00CA1C04">
        <w:rPr>
          <w:color w:val="000000"/>
          <w:sz w:val="26"/>
          <w:szCs w:val="26"/>
        </w:rPr>
        <w:t xml:space="preserve">униципальное образование </w:t>
      </w:r>
      <w:proofErr w:type="spellStart"/>
      <w:r w:rsidR="001E405E" w:rsidRPr="00CA1C04">
        <w:rPr>
          <w:color w:val="000000"/>
          <w:sz w:val="26"/>
          <w:szCs w:val="26"/>
        </w:rPr>
        <w:t>Жемчужненский</w:t>
      </w:r>
      <w:proofErr w:type="spellEnd"/>
      <w:r w:rsidR="001E405E" w:rsidRPr="00CA1C04">
        <w:rPr>
          <w:color w:val="000000"/>
          <w:sz w:val="26"/>
          <w:szCs w:val="26"/>
        </w:rPr>
        <w:t xml:space="preserve"> </w:t>
      </w:r>
      <w:r w:rsidRPr="00CA1C04">
        <w:rPr>
          <w:color w:val="000000"/>
          <w:sz w:val="26"/>
          <w:szCs w:val="26"/>
        </w:rPr>
        <w:t>сельсовет</w:t>
      </w:r>
      <w:r w:rsidR="00944524" w:rsidRPr="00CA1C04">
        <w:rPr>
          <w:color w:val="000000"/>
          <w:sz w:val="26"/>
          <w:szCs w:val="26"/>
        </w:rPr>
        <w:t xml:space="preserve"> </w:t>
      </w:r>
      <w:proofErr w:type="spellStart"/>
      <w:r w:rsidR="00944524" w:rsidRPr="00CA1C04">
        <w:rPr>
          <w:color w:val="000000"/>
          <w:sz w:val="26"/>
          <w:szCs w:val="26"/>
        </w:rPr>
        <w:t>Ширинского</w:t>
      </w:r>
      <w:proofErr w:type="spellEnd"/>
      <w:r w:rsidR="00944524" w:rsidRPr="00CA1C04">
        <w:rPr>
          <w:color w:val="000000"/>
          <w:sz w:val="26"/>
          <w:szCs w:val="26"/>
        </w:rPr>
        <w:t xml:space="preserve"> района Республики Хакасия</w:t>
      </w:r>
      <w:r w:rsidRPr="00CA1C04">
        <w:rPr>
          <w:color w:val="000000"/>
          <w:sz w:val="26"/>
          <w:szCs w:val="26"/>
        </w:rPr>
        <w:t>.</w:t>
      </w:r>
    </w:p>
    <w:p w:rsidR="00717393" w:rsidRPr="00CA1C04" w:rsidRDefault="001E405E" w:rsidP="00717393">
      <w:pPr>
        <w:jc w:val="both"/>
        <w:rPr>
          <w:sz w:val="26"/>
          <w:szCs w:val="26"/>
        </w:rPr>
      </w:pPr>
      <w:r w:rsidRPr="00CA1C04">
        <w:rPr>
          <w:sz w:val="26"/>
          <w:szCs w:val="26"/>
        </w:rPr>
        <w:lastRenderedPageBreak/>
        <w:t>Место нахождение: 65522</w:t>
      </w:r>
      <w:r w:rsidR="00717393" w:rsidRPr="00CA1C04">
        <w:rPr>
          <w:sz w:val="26"/>
          <w:szCs w:val="26"/>
        </w:rPr>
        <w:t xml:space="preserve">0, Республика Хакасия, </w:t>
      </w:r>
      <w:proofErr w:type="spellStart"/>
      <w:r w:rsidR="00717393" w:rsidRPr="00CA1C04">
        <w:rPr>
          <w:sz w:val="26"/>
          <w:szCs w:val="26"/>
        </w:rPr>
        <w:t>Ширинский</w:t>
      </w:r>
      <w:proofErr w:type="spellEnd"/>
      <w:r w:rsidR="00717393" w:rsidRPr="00CA1C04">
        <w:rPr>
          <w:sz w:val="26"/>
          <w:szCs w:val="26"/>
        </w:rPr>
        <w:t xml:space="preserve"> район, </w:t>
      </w:r>
      <w:proofErr w:type="spellStart"/>
      <w:r w:rsidRPr="00CA1C04">
        <w:rPr>
          <w:sz w:val="26"/>
          <w:szCs w:val="26"/>
        </w:rPr>
        <w:t>п.Жемчужный</w:t>
      </w:r>
      <w:proofErr w:type="spellEnd"/>
      <w:r w:rsidRPr="00CA1C04">
        <w:rPr>
          <w:sz w:val="26"/>
          <w:szCs w:val="26"/>
        </w:rPr>
        <w:t>, ул. Аптечная,1</w:t>
      </w:r>
    </w:p>
    <w:p w:rsidR="001E405E" w:rsidRPr="00CA1C04" w:rsidRDefault="00717393" w:rsidP="001E405E">
      <w:pPr>
        <w:jc w:val="both"/>
        <w:rPr>
          <w:sz w:val="26"/>
          <w:szCs w:val="26"/>
        </w:rPr>
      </w:pPr>
      <w:r w:rsidRPr="00CA1C04">
        <w:rPr>
          <w:color w:val="000000"/>
          <w:sz w:val="26"/>
          <w:szCs w:val="26"/>
        </w:rPr>
        <w:t xml:space="preserve">            Почтовый адрес</w:t>
      </w:r>
      <w:r w:rsidRPr="00CA1C04">
        <w:rPr>
          <w:b/>
          <w:sz w:val="26"/>
          <w:szCs w:val="26"/>
        </w:rPr>
        <w:t>:</w:t>
      </w:r>
      <w:r w:rsidR="001E405E" w:rsidRPr="00CA1C04">
        <w:rPr>
          <w:sz w:val="26"/>
          <w:szCs w:val="26"/>
        </w:rPr>
        <w:t xml:space="preserve">655220, Республика Хакасия, </w:t>
      </w:r>
      <w:proofErr w:type="spellStart"/>
      <w:r w:rsidR="001E405E" w:rsidRPr="00CA1C04">
        <w:rPr>
          <w:sz w:val="26"/>
          <w:szCs w:val="26"/>
        </w:rPr>
        <w:t>Ширинский</w:t>
      </w:r>
      <w:proofErr w:type="spellEnd"/>
      <w:r w:rsidR="001E405E" w:rsidRPr="00CA1C04">
        <w:rPr>
          <w:sz w:val="26"/>
          <w:szCs w:val="26"/>
        </w:rPr>
        <w:t xml:space="preserve"> район, </w:t>
      </w:r>
      <w:proofErr w:type="spellStart"/>
      <w:r w:rsidR="001E405E" w:rsidRPr="00CA1C04">
        <w:rPr>
          <w:sz w:val="26"/>
          <w:szCs w:val="26"/>
        </w:rPr>
        <w:t>п.Жемчужный</w:t>
      </w:r>
      <w:proofErr w:type="spellEnd"/>
      <w:r w:rsidR="001E405E" w:rsidRPr="00CA1C04">
        <w:rPr>
          <w:sz w:val="26"/>
          <w:szCs w:val="26"/>
        </w:rPr>
        <w:t>, ул. Аптечная,1</w:t>
      </w:r>
    </w:p>
    <w:p w:rsidR="00717393" w:rsidRPr="00CA1C04" w:rsidRDefault="00717393" w:rsidP="001E405E">
      <w:pPr>
        <w:jc w:val="both"/>
        <w:rPr>
          <w:sz w:val="26"/>
          <w:szCs w:val="26"/>
          <w:u w:val="single"/>
        </w:rPr>
      </w:pPr>
      <w:r w:rsidRPr="00CA1C04">
        <w:rPr>
          <w:sz w:val="26"/>
          <w:szCs w:val="26"/>
        </w:rPr>
        <w:t xml:space="preserve">            Е-</w:t>
      </w:r>
      <w:r w:rsidRPr="00CA1C04">
        <w:rPr>
          <w:sz w:val="26"/>
          <w:szCs w:val="26"/>
          <w:lang w:val="en-US"/>
        </w:rPr>
        <w:t>mail</w:t>
      </w:r>
      <w:r w:rsidRPr="00CA1C04">
        <w:rPr>
          <w:b/>
          <w:sz w:val="26"/>
          <w:szCs w:val="26"/>
        </w:rPr>
        <w:t>:</w:t>
      </w:r>
      <w:proofErr w:type="spellStart"/>
      <w:r w:rsidR="001E405E" w:rsidRPr="00CA1C04">
        <w:rPr>
          <w:sz w:val="26"/>
          <w:szCs w:val="26"/>
          <w:lang w:val="en-US"/>
        </w:rPr>
        <w:t>zgemchugin</w:t>
      </w:r>
      <w:proofErr w:type="spellEnd"/>
      <w:r w:rsidR="001E405E" w:rsidRPr="00CA1C04">
        <w:rPr>
          <w:sz w:val="26"/>
          <w:szCs w:val="26"/>
        </w:rPr>
        <w:t>@</w:t>
      </w:r>
      <w:r w:rsidR="001E405E" w:rsidRPr="00CA1C04">
        <w:rPr>
          <w:sz w:val="26"/>
          <w:szCs w:val="26"/>
          <w:lang w:val="en-US"/>
        </w:rPr>
        <w:t>mail</w:t>
      </w:r>
      <w:r w:rsidR="001E405E" w:rsidRPr="00CA1C04">
        <w:rPr>
          <w:sz w:val="26"/>
          <w:szCs w:val="26"/>
        </w:rPr>
        <w:t>.</w:t>
      </w:r>
      <w:proofErr w:type="spellStart"/>
      <w:r w:rsidR="001E405E" w:rsidRPr="00CA1C04">
        <w:rPr>
          <w:sz w:val="26"/>
          <w:szCs w:val="26"/>
          <w:lang w:val="en-US"/>
        </w:rPr>
        <w:t>ru</w:t>
      </w:r>
      <w:proofErr w:type="spellEnd"/>
    </w:p>
    <w:p w:rsidR="00717393" w:rsidRPr="00CA1C04" w:rsidRDefault="00717393" w:rsidP="00717393">
      <w:pPr>
        <w:tabs>
          <w:tab w:val="left" w:pos="142"/>
        </w:tabs>
        <w:jc w:val="both"/>
        <w:outlineLvl w:val="2"/>
        <w:rPr>
          <w:color w:val="000000"/>
          <w:sz w:val="26"/>
          <w:szCs w:val="26"/>
        </w:rPr>
      </w:pPr>
    </w:p>
    <w:p w:rsidR="00123D51" w:rsidRPr="00CA1C04" w:rsidRDefault="00123D51" w:rsidP="00123D51">
      <w:pPr>
        <w:keepNext/>
        <w:widowControl w:val="0"/>
        <w:suppressLineNumbers/>
        <w:shd w:val="clear" w:color="auto" w:fill="FFFFFF"/>
        <w:tabs>
          <w:tab w:val="left" w:pos="1483"/>
        </w:tabs>
        <w:jc w:val="center"/>
        <w:rPr>
          <w:sz w:val="26"/>
          <w:szCs w:val="26"/>
        </w:rPr>
      </w:pPr>
      <w:r w:rsidRPr="00CA1C04">
        <w:rPr>
          <w:b/>
          <w:sz w:val="26"/>
          <w:szCs w:val="26"/>
        </w:rPr>
        <w:t>3. Конкурсная комиссия</w:t>
      </w:r>
    </w:p>
    <w:p w:rsidR="00123D51" w:rsidRPr="002854F7" w:rsidRDefault="00123D51" w:rsidP="002854F7">
      <w:pPr>
        <w:ind w:firstLine="708"/>
        <w:contextualSpacing/>
        <w:jc w:val="both"/>
        <w:rPr>
          <w:sz w:val="26"/>
          <w:szCs w:val="26"/>
        </w:rPr>
      </w:pPr>
      <w:r w:rsidRPr="00CA1C04">
        <w:rPr>
          <w:sz w:val="26"/>
          <w:szCs w:val="26"/>
        </w:rPr>
        <w:t>3.1.</w:t>
      </w:r>
      <w:r w:rsidRPr="00CA1C04">
        <w:rPr>
          <w:color w:val="000000"/>
          <w:sz w:val="26"/>
          <w:szCs w:val="26"/>
        </w:rPr>
        <w:t xml:space="preserve">Состав конкурсной комиссии </w:t>
      </w:r>
      <w:r w:rsidRPr="002854F7">
        <w:rPr>
          <w:sz w:val="26"/>
          <w:szCs w:val="26"/>
        </w:rPr>
        <w:t xml:space="preserve">утвержден Постановлением </w:t>
      </w:r>
      <w:r w:rsidR="007D6EFB" w:rsidRPr="002854F7">
        <w:rPr>
          <w:sz w:val="26"/>
          <w:szCs w:val="26"/>
        </w:rPr>
        <w:t xml:space="preserve">администрации </w:t>
      </w:r>
      <w:proofErr w:type="spellStart"/>
      <w:r w:rsidR="007D6EFB" w:rsidRPr="002854F7">
        <w:rPr>
          <w:sz w:val="26"/>
          <w:szCs w:val="26"/>
        </w:rPr>
        <w:t>Жемчужненского</w:t>
      </w:r>
      <w:proofErr w:type="spellEnd"/>
      <w:r w:rsidR="007D6EFB" w:rsidRPr="002854F7">
        <w:rPr>
          <w:sz w:val="26"/>
          <w:szCs w:val="26"/>
        </w:rPr>
        <w:t xml:space="preserve"> поссовета от11.09.2012 года № 57 «</w:t>
      </w:r>
      <w:r w:rsidR="002854F7" w:rsidRPr="002854F7">
        <w:rPr>
          <w:sz w:val="26"/>
          <w:szCs w:val="26"/>
        </w:rPr>
        <w:t xml:space="preserve">О внесении изменений в постановление от 03.07.2012 г. № 37 «О создании Единой </w:t>
      </w:r>
      <w:r w:rsidR="002854F7" w:rsidRPr="00BC3207">
        <w:rPr>
          <w:sz w:val="26"/>
          <w:szCs w:val="26"/>
        </w:rPr>
        <w:t xml:space="preserve">комиссии </w:t>
      </w:r>
      <w:r w:rsidR="002854F7" w:rsidRPr="00BC3207">
        <w:rPr>
          <w:bCs/>
          <w:color w:val="000000"/>
          <w:sz w:val="26"/>
          <w:szCs w:val="26"/>
        </w:rPr>
        <w:t>по размещению заказов</w:t>
      </w:r>
      <w:r w:rsidR="002854F7">
        <w:rPr>
          <w:bCs/>
          <w:color w:val="000000"/>
          <w:sz w:val="26"/>
          <w:szCs w:val="26"/>
        </w:rPr>
        <w:t xml:space="preserve"> </w:t>
      </w:r>
      <w:r w:rsidR="002854F7" w:rsidRPr="00BC3207">
        <w:rPr>
          <w:bCs/>
          <w:color w:val="000000"/>
          <w:sz w:val="26"/>
          <w:szCs w:val="26"/>
        </w:rPr>
        <w:t>на поставки</w:t>
      </w:r>
      <w:r w:rsidR="002854F7">
        <w:rPr>
          <w:bCs/>
          <w:color w:val="000000"/>
          <w:sz w:val="26"/>
          <w:szCs w:val="26"/>
        </w:rPr>
        <w:t xml:space="preserve"> </w:t>
      </w:r>
      <w:r w:rsidR="002854F7" w:rsidRPr="00BC3207">
        <w:rPr>
          <w:bCs/>
          <w:color w:val="000000"/>
          <w:sz w:val="26"/>
          <w:szCs w:val="26"/>
        </w:rPr>
        <w:t>товаров, выполнение</w:t>
      </w:r>
      <w:r w:rsidR="002854F7">
        <w:rPr>
          <w:bCs/>
          <w:color w:val="000000"/>
          <w:sz w:val="26"/>
          <w:szCs w:val="26"/>
        </w:rPr>
        <w:t xml:space="preserve"> р</w:t>
      </w:r>
      <w:r w:rsidR="002854F7" w:rsidRPr="00BC3207">
        <w:rPr>
          <w:bCs/>
          <w:color w:val="000000"/>
          <w:sz w:val="26"/>
          <w:szCs w:val="26"/>
        </w:rPr>
        <w:t>абот, оказание услуг для нужд </w:t>
      </w:r>
      <w:r w:rsidR="002854F7">
        <w:rPr>
          <w:bCs/>
          <w:color w:val="000000"/>
          <w:sz w:val="26"/>
          <w:szCs w:val="26"/>
        </w:rPr>
        <w:t xml:space="preserve"> </w:t>
      </w:r>
      <w:r w:rsidR="002854F7" w:rsidRPr="00BC3207">
        <w:rPr>
          <w:bCs/>
          <w:color w:val="000000"/>
          <w:sz w:val="26"/>
          <w:szCs w:val="26"/>
        </w:rPr>
        <w:t xml:space="preserve">администрации </w:t>
      </w:r>
      <w:proofErr w:type="spellStart"/>
      <w:r w:rsidR="002854F7" w:rsidRPr="00BC3207">
        <w:rPr>
          <w:bCs/>
          <w:color w:val="000000"/>
          <w:sz w:val="26"/>
          <w:szCs w:val="26"/>
        </w:rPr>
        <w:t>Жемчужненского</w:t>
      </w:r>
      <w:proofErr w:type="spellEnd"/>
      <w:r w:rsidR="002854F7" w:rsidRPr="00BC3207">
        <w:rPr>
          <w:bCs/>
          <w:color w:val="000000"/>
          <w:sz w:val="26"/>
          <w:szCs w:val="26"/>
        </w:rPr>
        <w:t xml:space="preserve"> поссовета</w:t>
      </w:r>
      <w:r w:rsidR="00843B3C">
        <w:rPr>
          <w:bCs/>
          <w:color w:val="000000"/>
          <w:sz w:val="26"/>
          <w:szCs w:val="26"/>
        </w:rPr>
        <w:t>»</w:t>
      </w:r>
    </w:p>
    <w:p w:rsidR="00123D51" w:rsidRPr="00CA1C04" w:rsidRDefault="002854F7" w:rsidP="002854F7">
      <w:pPr>
        <w:keepNext/>
        <w:widowControl w:val="0"/>
        <w:suppressLineNumbers/>
        <w:shd w:val="clear" w:color="auto" w:fill="FFFFFF"/>
        <w:tabs>
          <w:tab w:val="left" w:pos="1056"/>
          <w:tab w:val="left" w:pos="1483"/>
        </w:tabs>
        <w:jc w:val="both"/>
        <w:rPr>
          <w:color w:val="000000"/>
          <w:sz w:val="26"/>
          <w:szCs w:val="26"/>
        </w:rPr>
      </w:pPr>
      <w:r>
        <w:rPr>
          <w:color w:val="000000"/>
          <w:sz w:val="26"/>
          <w:szCs w:val="26"/>
        </w:rPr>
        <w:tab/>
      </w:r>
      <w:r w:rsidR="00123D51" w:rsidRPr="00CA1C04">
        <w:rPr>
          <w:color w:val="000000"/>
          <w:sz w:val="26"/>
          <w:szCs w:val="26"/>
        </w:rPr>
        <w:t>3.2.Замена члена комиссии допускается только по решению организатора конкурса.</w:t>
      </w:r>
    </w:p>
    <w:p w:rsidR="00123D51" w:rsidRPr="00CA1C04" w:rsidRDefault="00123D51" w:rsidP="002854F7">
      <w:pPr>
        <w:spacing w:before="51"/>
        <w:ind w:firstLine="708"/>
        <w:jc w:val="both"/>
        <w:rPr>
          <w:color w:val="000000"/>
          <w:sz w:val="26"/>
          <w:szCs w:val="26"/>
        </w:rPr>
      </w:pPr>
      <w:r w:rsidRPr="00CA1C04">
        <w:rPr>
          <w:color w:val="000000"/>
          <w:sz w:val="26"/>
          <w:szCs w:val="26"/>
        </w:rPr>
        <w:t xml:space="preserve">3.3. Конкурсной комиссией осуществляются вскрытие конвертов с заявками на участие в конкурсе и открытие доступа к поданным в форме электронных документов и подписанным в соответствии с нормативными правовыми актами Российской Федерации заявкам на участие в конкурсе (далее </w:t>
      </w:r>
      <w:r w:rsidR="00860C8F" w:rsidRPr="00CA1C04">
        <w:rPr>
          <w:color w:val="000000"/>
          <w:sz w:val="26"/>
          <w:szCs w:val="26"/>
        </w:rPr>
        <w:t>–</w:t>
      </w:r>
      <w:r w:rsidRPr="00CA1C04">
        <w:rPr>
          <w:color w:val="000000"/>
          <w:sz w:val="26"/>
          <w:szCs w:val="26"/>
        </w:rPr>
        <w:t xml:space="preserve"> вскрытие конвертов с заявками на участие в конкурсе), определение участников конкурса, рассмотрение, оценка и сопоставление заявок на участие в конкурсе, определение победителя конкурса, ведение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 протокола рассмотрения заявок на участие в конкурсе, протокола оценки и сопоставления заявок на участие в конкурсе, протокола об отказе от заключения договора.</w:t>
      </w:r>
    </w:p>
    <w:p w:rsidR="00123D51" w:rsidRPr="00CA1C04" w:rsidRDefault="00123D51" w:rsidP="00156E90">
      <w:pPr>
        <w:spacing w:before="51"/>
        <w:ind w:firstLine="709"/>
        <w:jc w:val="both"/>
        <w:rPr>
          <w:color w:val="000000"/>
          <w:sz w:val="26"/>
          <w:szCs w:val="26"/>
        </w:rPr>
      </w:pPr>
      <w:r w:rsidRPr="00CA1C04">
        <w:rPr>
          <w:color w:val="000000"/>
          <w:sz w:val="26"/>
          <w:szCs w:val="26"/>
        </w:rPr>
        <w:t>3.4. Комиссия правомочна осуществлять функции, если на заседании комиссии присутствует не менее пятидесяти процентов общего числа ее членов. Члены комиссии должны быть уведомлены о месте, дате и времени проведения заседания комиссии.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7930D1" w:rsidRPr="00CA1C04" w:rsidRDefault="007930D1" w:rsidP="00717393">
      <w:pPr>
        <w:pStyle w:val="ConsNonformat"/>
        <w:widowControl/>
        <w:ind w:right="0"/>
        <w:jc w:val="center"/>
        <w:rPr>
          <w:rFonts w:ascii="Times New Roman" w:hAnsi="Times New Roman" w:cs="Times New Roman"/>
          <w:sz w:val="26"/>
          <w:szCs w:val="26"/>
        </w:rPr>
      </w:pPr>
    </w:p>
    <w:p w:rsidR="00852868" w:rsidRPr="00CA1C04" w:rsidRDefault="00852868" w:rsidP="00852868">
      <w:pPr>
        <w:keepNext/>
        <w:keepLines/>
        <w:widowControl w:val="0"/>
        <w:tabs>
          <w:tab w:val="left" w:pos="720"/>
        </w:tabs>
        <w:jc w:val="center"/>
        <w:rPr>
          <w:color w:val="000000"/>
          <w:sz w:val="26"/>
          <w:szCs w:val="26"/>
        </w:rPr>
      </w:pPr>
      <w:r w:rsidRPr="00CA1C04">
        <w:rPr>
          <w:b/>
          <w:color w:val="000000"/>
          <w:sz w:val="26"/>
          <w:szCs w:val="26"/>
        </w:rPr>
        <w:t xml:space="preserve">4. Требования к участникам конкурса </w:t>
      </w:r>
    </w:p>
    <w:p w:rsidR="00852868" w:rsidRPr="00CA1C04" w:rsidRDefault="00852868" w:rsidP="00852868">
      <w:pPr>
        <w:keepNext/>
        <w:widowControl w:val="0"/>
        <w:suppressLineNumbers/>
        <w:tabs>
          <w:tab w:val="left" w:pos="1483"/>
        </w:tabs>
        <w:ind w:firstLine="720"/>
        <w:jc w:val="both"/>
        <w:rPr>
          <w:color w:val="000000"/>
          <w:sz w:val="26"/>
          <w:szCs w:val="26"/>
        </w:rPr>
      </w:pPr>
      <w:r w:rsidRPr="00CA1C04">
        <w:rPr>
          <w:color w:val="000000"/>
          <w:sz w:val="26"/>
          <w:szCs w:val="26"/>
        </w:rPr>
        <w:t>4.1.Участником конкурса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852868" w:rsidRPr="00CA1C04" w:rsidRDefault="00852868" w:rsidP="00852868">
      <w:pPr>
        <w:ind w:firstLine="708"/>
        <w:jc w:val="both"/>
        <w:rPr>
          <w:color w:val="000000"/>
          <w:sz w:val="26"/>
          <w:szCs w:val="26"/>
        </w:rPr>
      </w:pPr>
      <w:bookmarkStart w:id="1" w:name="_Ref1998208981"/>
      <w:r w:rsidRPr="00CA1C04">
        <w:rPr>
          <w:color w:val="000000"/>
          <w:sz w:val="26"/>
          <w:szCs w:val="26"/>
        </w:rPr>
        <w:t>4.2.Участник конкурса должен соответствовать  требованиям установленным законодательством Российской Федерации к таким участникам.</w:t>
      </w:r>
    </w:p>
    <w:bookmarkEnd w:id="1"/>
    <w:p w:rsidR="00852868" w:rsidRPr="00CA1C04" w:rsidRDefault="00852868" w:rsidP="00852868">
      <w:pPr>
        <w:ind w:firstLine="708"/>
        <w:jc w:val="both"/>
        <w:rPr>
          <w:color w:val="000000"/>
          <w:sz w:val="26"/>
          <w:szCs w:val="26"/>
        </w:rPr>
      </w:pPr>
      <w:r w:rsidRPr="00CA1C04">
        <w:rPr>
          <w:color w:val="000000"/>
          <w:sz w:val="26"/>
          <w:szCs w:val="26"/>
        </w:rPr>
        <w:t>4.3.Кроме указанных в пункте 4.2. требований конкурсной  документации организатор конкурса не вправе устанавливать иные требования к участникам конкурса.</w:t>
      </w:r>
    </w:p>
    <w:p w:rsidR="00D9469D" w:rsidRPr="00CA1C04" w:rsidRDefault="00D9469D" w:rsidP="00D9469D">
      <w:pPr>
        <w:spacing w:before="51" w:after="122"/>
        <w:jc w:val="center"/>
        <w:rPr>
          <w:color w:val="000000"/>
          <w:sz w:val="26"/>
          <w:szCs w:val="26"/>
        </w:rPr>
      </w:pPr>
      <w:r w:rsidRPr="00CA1C04">
        <w:rPr>
          <w:color w:val="000000"/>
          <w:sz w:val="26"/>
          <w:szCs w:val="26"/>
        </w:rPr>
        <w:t xml:space="preserve">5. </w:t>
      </w:r>
      <w:r w:rsidRPr="00CA1C04">
        <w:rPr>
          <w:b/>
          <w:bCs/>
          <w:color w:val="000000"/>
          <w:sz w:val="26"/>
          <w:szCs w:val="26"/>
        </w:rPr>
        <w:t>Условия допуска к участию в конкурсе</w:t>
      </w:r>
    </w:p>
    <w:p w:rsidR="00D9469D" w:rsidRPr="00CA1C04" w:rsidRDefault="00D9469D" w:rsidP="00D9469D">
      <w:pPr>
        <w:keepNext/>
        <w:widowControl w:val="0"/>
        <w:suppressLineNumbers/>
        <w:shd w:val="clear" w:color="auto" w:fill="FFFFFF"/>
        <w:tabs>
          <w:tab w:val="left" w:pos="1056"/>
          <w:tab w:val="left" w:pos="1483"/>
        </w:tabs>
        <w:ind w:firstLine="720"/>
        <w:jc w:val="both"/>
        <w:rPr>
          <w:color w:val="000000"/>
          <w:sz w:val="26"/>
          <w:szCs w:val="26"/>
        </w:rPr>
      </w:pPr>
      <w:r w:rsidRPr="00CA1C04">
        <w:rPr>
          <w:color w:val="000000"/>
          <w:sz w:val="26"/>
          <w:szCs w:val="26"/>
        </w:rPr>
        <w:t xml:space="preserve">5.1.Заявителем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w:t>
      </w:r>
      <w:r w:rsidRPr="00CA1C04">
        <w:rPr>
          <w:color w:val="000000"/>
          <w:sz w:val="26"/>
          <w:szCs w:val="26"/>
        </w:rPr>
        <w:lastRenderedPageBreak/>
        <w:t>участие в конкурсе или аукционе (далее – заявитель).</w:t>
      </w:r>
    </w:p>
    <w:p w:rsidR="00D9469D" w:rsidRPr="00CA1C04" w:rsidRDefault="00D9469D" w:rsidP="00D9469D">
      <w:pPr>
        <w:ind w:firstLine="708"/>
        <w:jc w:val="both"/>
        <w:rPr>
          <w:color w:val="000000"/>
          <w:sz w:val="26"/>
          <w:szCs w:val="26"/>
        </w:rPr>
      </w:pPr>
      <w:r w:rsidRPr="00CA1C04">
        <w:rPr>
          <w:color w:val="000000"/>
          <w:sz w:val="26"/>
          <w:szCs w:val="26"/>
        </w:rPr>
        <w:t>5.2.Заявитель не допускается конкурсной  комиссией к участию в конкурсе в случаях:</w:t>
      </w:r>
    </w:p>
    <w:p w:rsidR="00D9469D" w:rsidRPr="00CA1C04" w:rsidRDefault="00D9469D" w:rsidP="00D9469D">
      <w:pPr>
        <w:ind w:firstLine="708"/>
        <w:jc w:val="both"/>
        <w:rPr>
          <w:color w:val="000000"/>
          <w:sz w:val="26"/>
          <w:szCs w:val="26"/>
        </w:rPr>
      </w:pPr>
      <w:r w:rsidRPr="00CA1C04">
        <w:rPr>
          <w:color w:val="000000"/>
          <w:sz w:val="26"/>
          <w:szCs w:val="26"/>
        </w:rPr>
        <w:t xml:space="preserve">1) непредставления документов, </w:t>
      </w:r>
      <w:r w:rsidR="008E71E2" w:rsidRPr="00CA1C04">
        <w:rPr>
          <w:sz w:val="26"/>
          <w:szCs w:val="26"/>
        </w:rPr>
        <w:t>определенных пунктом 9</w:t>
      </w:r>
      <w:r w:rsidRPr="00CA1C04">
        <w:rPr>
          <w:sz w:val="26"/>
          <w:szCs w:val="26"/>
        </w:rPr>
        <w:t>.3.</w:t>
      </w:r>
      <w:r w:rsidRPr="00CA1C04">
        <w:rPr>
          <w:color w:val="000000"/>
          <w:sz w:val="26"/>
          <w:szCs w:val="26"/>
        </w:rPr>
        <w:t xml:space="preserve"> конкурсной документации, либо наличия в таких документах недостоверных сведений;</w:t>
      </w:r>
    </w:p>
    <w:p w:rsidR="00D9469D" w:rsidRPr="00CA1C04" w:rsidRDefault="00D9469D" w:rsidP="00D9469D">
      <w:pPr>
        <w:keepNext/>
        <w:widowControl w:val="0"/>
        <w:suppressLineNumbers/>
        <w:shd w:val="clear" w:color="auto" w:fill="FFFFFF"/>
        <w:tabs>
          <w:tab w:val="left" w:pos="1056"/>
          <w:tab w:val="left" w:pos="1483"/>
        </w:tabs>
        <w:ind w:firstLine="720"/>
        <w:jc w:val="both"/>
        <w:rPr>
          <w:color w:val="000000"/>
          <w:sz w:val="26"/>
          <w:szCs w:val="26"/>
        </w:rPr>
      </w:pPr>
      <w:r w:rsidRPr="00CA1C04">
        <w:rPr>
          <w:color w:val="000000"/>
          <w:sz w:val="26"/>
          <w:szCs w:val="26"/>
        </w:rPr>
        <w:t xml:space="preserve">2) несоответствия требованиям, </w:t>
      </w:r>
      <w:r w:rsidRPr="00CA1C04">
        <w:rPr>
          <w:sz w:val="26"/>
          <w:szCs w:val="26"/>
        </w:rPr>
        <w:t>указанным в пункте 4.2.</w:t>
      </w:r>
      <w:r w:rsidRPr="00CA1C04">
        <w:rPr>
          <w:color w:val="000000"/>
          <w:sz w:val="26"/>
          <w:szCs w:val="26"/>
        </w:rPr>
        <w:t xml:space="preserve"> конкурсной документации;</w:t>
      </w:r>
    </w:p>
    <w:p w:rsidR="00D9469D" w:rsidRPr="00CA1C04" w:rsidRDefault="00D9469D" w:rsidP="00D9469D">
      <w:pPr>
        <w:ind w:firstLine="708"/>
        <w:jc w:val="both"/>
        <w:rPr>
          <w:color w:val="000000"/>
          <w:sz w:val="26"/>
          <w:szCs w:val="26"/>
        </w:rPr>
      </w:pPr>
      <w:r w:rsidRPr="00CA1C04">
        <w:rPr>
          <w:color w:val="000000"/>
          <w:sz w:val="26"/>
          <w:szCs w:val="26"/>
        </w:rPr>
        <w:t>3) невнесения задатка, если требование о внесении задатка указано в извещении о проведении конкурса;</w:t>
      </w:r>
    </w:p>
    <w:p w:rsidR="00D9469D" w:rsidRPr="00CA1C04" w:rsidRDefault="00D9469D" w:rsidP="00D9469D">
      <w:pPr>
        <w:ind w:firstLine="708"/>
        <w:jc w:val="both"/>
        <w:rPr>
          <w:color w:val="000000"/>
          <w:sz w:val="26"/>
          <w:szCs w:val="26"/>
        </w:rPr>
      </w:pPr>
      <w:r w:rsidRPr="00CA1C04">
        <w:rPr>
          <w:color w:val="000000"/>
          <w:sz w:val="26"/>
          <w:szCs w:val="26"/>
        </w:rPr>
        <w:t>4) несоответствия заявки на участие в конкурсе требованиям конкурсной документации, в том числе наличия в таких заявках предложения о цене договора ниже начальной (минимальной) цены договора (цены лота);</w:t>
      </w:r>
    </w:p>
    <w:p w:rsidR="00D9469D" w:rsidRPr="00CA1C04" w:rsidRDefault="00D9469D" w:rsidP="00D9469D">
      <w:pPr>
        <w:ind w:firstLine="708"/>
        <w:jc w:val="both"/>
        <w:rPr>
          <w:color w:val="000000"/>
          <w:sz w:val="26"/>
          <w:szCs w:val="26"/>
        </w:rPr>
      </w:pPr>
      <w:r w:rsidRPr="00CA1C04">
        <w:rPr>
          <w:color w:val="000000"/>
          <w:sz w:val="26"/>
          <w:szCs w:val="26"/>
        </w:rPr>
        <w:t xml:space="preserve">5) наличия решения о ликвидации заявителя </w:t>
      </w:r>
      <w:r w:rsidR="00860C8F" w:rsidRPr="00CA1C04">
        <w:rPr>
          <w:color w:val="000000"/>
          <w:sz w:val="26"/>
          <w:szCs w:val="26"/>
        </w:rPr>
        <w:t>–</w:t>
      </w:r>
      <w:r w:rsidRPr="00CA1C04">
        <w:rPr>
          <w:color w:val="000000"/>
          <w:sz w:val="26"/>
          <w:szCs w:val="26"/>
        </w:rPr>
        <w:t xml:space="preserve"> юридического лица или наличие решения арбитражного суда о признании заявителя </w:t>
      </w:r>
      <w:r w:rsidR="00860C8F" w:rsidRPr="00CA1C04">
        <w:rPr>
          <w:color w:val="000000"/>
          <w:sz w:val="26"/>
          <w:szCs w:val="26"/>
        </w:rPr>
        <w:t>–</w:t>
      </w:r>
      <w:r w:rsidRPr="00CA1C04">
        <w:rPr>
          <w:color w:val="000000"/>
          <w:sz w:val="26"/>
          <w:szCs w:val="26"/>
        </w:rPr>
        <w:t xml:space="preserve"> юридического лица, индивидуального предпринимателя банкротом и об открытии конкурсного производства;</w:t>
      </w:r>
    </w:p>
    <w:p w:rsidR="00D9469D" w:rsidRPr="00CA1C04" w:rsidRDefault="00D9469D" w:rsidP="00D9469D">
      <w:pPr>
        <w:ind w:firstLine="708"/>
        <w:jc w:val="both"/>
        <w:rPr>
          <w:color w:val="000000"/>
          <w:sz w:val="26"/>
          <w:szCs w:val="26"/>
        </w:rPr>
      </w:pPr>
      <w:r w:rsidRPr="00CA1C04">
        <w:rPr>
          <w:color w:val="000000"/>
          <w:sz w:val="26"/>
          <w:szCs w:val="26"/>
        </w:rPr>
        <w:t>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D9469D" w:rsidRPr="00CA1C04" w:rsidRDefault="00D9469D" w:rsidP="00D9469D">
      <w:pPr>
        <w:ind w:firstLine="708"/>
        <w:jc w:val="both"/>
        <w:rPr>
          <w:sz w:val="26"/>
          <w:szCs w:val="26"/>
        </w:rPr>
      </w:pPr>
      <w:r w:rsidRPr="00CA1C04">
        <w:rPr>
          <w:color w:val="000000"/>
          <w:sz w:val="26"/>
          <w:szCs w:val="26"/>
        </w:rPr>
        <w:t xml:space="preserve">5.3. Отказ в допуске к участию в конкурсе по иным основаниям, кроме случаев, указанных </w:t>
      </w:r>
      <w:r w:rsidRPr="00CA1C04">
        <w:rPr>
          <w:sz w:val="26"/>
          <w:szCs w:val="26"/>
        </w:rPr>
        <w:t>в пункте 5.2</w:t>
      </w:r>
      <w:r w:rsidRPr="00CA1C04">
        <w:rPr>
          <w:color w:val="000000"/>
          <w:sz w:val="26"/>
          <w:szCs w:val="26"/>
        </w:rPr>
        <w:t xml:space="preserve"> конкурсной документации</w:t>
      </w:r>
      <w:r w:rsidRPr="00CA1C04">
        <w:rPr>
          <w:sz w:val="26"/>
          <w:szCs w:val="26"/>
        </w:rPr>
        <w:t>, не допускается.</w:t>
      </w:r>
    </w:p>
    <w:p w:rsidR="00D9469D" w:rsidRPr="00CA1C04" w:rsidRDefault="00D9469D" w:rsidP="00D9469D">
      <w:pPr>
        <w:ind w:firstLine="708"/>
        <w:jc w:val="both"/>
        <w:rPr>
          <w:color w:val="000000"/>
          <w:sz w:val="26"/>
          <w:szCs w:val="26"/>
        </w:rPr>
      </w:pPr>
      <w:r w:rsidRPr="00CA1C04">
        <w:rPr>
          <w:color w:val="000000"/>
          <w:sz w:val="26"/>
          <w:szCs w:val="26"/>
        </w:rPr>
        <w:t xml:space="preserve">5.4.В случае установления факта недостоверности сведений, содержащихся в документах, представленных заявителем или участником конкурса в соответствии с </w:t>
      </w:r>
      <w:r w:rsidR="008E71E2" w:rsidRPr="00CA1C04">
        <w:rPr>
          <w:sz w:val="26"/>
          <w:szCs w:val="26"/>
        </w:rPr>
        <w:t>пунктом 9</w:t>
      </w:r>
      <w:r w:rsidRPr="00CA1C04">
        <w:rPr>
          <w:sz w:val="26"/>
          <w:szCs w:val="26"/>
        </w:rPr>
        <w:t>.3. конкурсной документации</w:t>
      </w:r>
      <w:r w:rsidRPr="00CA1C04">
        <w:rPr>
          <w:color w:val="000000"/>
          <w:sz w:val="26"/>
          <w:szCs w:val="26"/>
        </w:rPr>
        <w:t>, конкурсная комиссия обязана отстранить такого заявителя или участника конкурса  от участия в конкурсе на любом этапе их проведения.</w:t>
      </w:r>
    </w:p>
    <w:p w:rsidR="00D9469D" w:rsidRPr="00CA1C04" w:rsidRDefault="00D9469D" w:rsidP="00D9469D">
      <w:pPr>
        <w:keepNext/>
        <w:widowControl w:val="0"/>
        <w:suppressLineNumbers/>
        <w:shd w:val="clear" w:color="auto" w:fill="FFFFFF"/>
        <w:tabs>
          <w:tab w:val="left" w:pos="1056"/>
          <w:tab w:val="left" w:pos="1483"/>
        </w:tabs>
        <w:ind w:firstLine="720"/>
        <w:jc w:val="center"/>
        <w:rPr>
          <w:b/>
          <w:bCs/>
          <w:color w:val="000000"/>
          <w:sz w:val="26"/>
          <w:szCs w:val="26"/>
        </w:rPr>
      </w:pPr>
    </w:p>
    <w:p w:rsidR="00D9469D" w:rsidRPr="00CA1C04" w:rsidRDefault="00D9469D" w:rsidP="00D9469D">
      <w:pPr>
        <w:keepNext/>
        <w:widowControl w:val="0"/>
        <w:suppressLineNumbers/>
        <w:shd w:val="clear" w:color="auto" w:fill="FFFFFF"/>
        <w:tabs>
          <w:tab w:val="left" w:pos="1056"/>
          <w:tab w:val="left" w:pos="1483"/>
        </w:tabs>
        <w:ind w:firstLine="720"/>
        <w:jc w:val="center"/>
        <w:rPr>
          <w:b/>
          <w:bCs/>
          <w:color w:val="000000"/>
          <w:sz w:val="26"/>
          <w:szCs w:val="26"/>
        </w:rPr>
      </w:pPr>
      <w:r w:rsidRPr="00CA1C04">
        <w:rPr>
          <w:b/>
          <w:bCs/>
          <w:color w:val="000000"/>
          <w:sz w:val="26"/>
          <w:szCs w:val="26"/>
        </w:rPr>
        <w:t>6. Информационное обеспечение конкурсов или аукционов</w:t>
      </w:r>
    </w:p>
    <w:p w:rsidR="00D9469D" w:rsidRPr="00CA1C04" w:rsidRDefault="00D9469D" w:rsidP="00D9469D">
      <w:pPr>
        <w:ind w:firstLine="708"/>
        <w:jc w:val="both"/>
        <w:rPr>
          <w:color w:val="000000"/>
          <w:sz w:val="26"/>
          <w:szCs w:val="26"/>
        </w:rPr>
      </w:pPr>
      <w:r w:rsidRPr="00CA1C04">
        <w:rPr>
          <w:color w:val="000000"/>
          <w:sz w:val="26"/>
          <w:szCs w:val="26"/>
        </w:rPr>
        <w:t xml:space="preserve">6.1. Информация о проведении конкурса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w:t>
      </w:r>
      <w:r w:rsidR="00860C8F" w:rsidRPr="00CA1C04">
        <w:rPr>
          <w:color w:val="000000"/>
          <w:sz w:val="26"/>
          <w:szCs w:val="26"/>
        </w:rPr>
        <w:t>–</w:t>
      </w:r>
      <w:r w:rsidRPr="00CA1C04">
        <w:rPr>
          <w:color w:val="000000"/>
          <w:sz w:val="26"/>
          <w:szCs w:val="26"/>
        </w:rPr>
        <w:t xml:space="preserve"> официальный сайт торгов), без взимания платы. При этом к информации о проведении конкурса относится предусмотренная настоящими Правилами информация и полученные в результате принятия решения о проведении конкурса и в ходе конкурса сведения, в том числе сведения, содержащиеся в извещении о проведении конкурса, извещении об отказе от проведения конкурса, конкурсной документации, вносимых в такие извещения и такую документацию, разъяснениях такой документации, протоколах, составляемых в ходе конкурса.</w:t>
      </w:r>
    </w:p>
    <w:p w:rsidR="00D9469D" w:rsidRPr="00CA1C04" w:rsidRDefault="00D9469D" w:rsidP="00D9469D">
      <w:pPr>
        <w:spacing w:before="51" w:after="122"/>
        <w:ind w:firstLine="708"/>
        <w:jc w:val="both"/>
        <w:rPr>
          <w:color w:val="000000"/>
          <w:sz w:val="26"/>
          <w:szCs w:val="26"/>
        </w:rPr>
      </w:pPr>
      <w:r w:rsidRPr="00CA1C04">
        <w:rPr>
          <w:color w:val="000000"/>
          <w:sz w:val="26"/>
          <w:szCs w:val="26"/>
        </w:rPr>
        <w:t>6.2. Информация о проведении конкурса, размещенная на официальном сайте торгов, должна быть доступна для ознакомления без взимания платы. Размещение информации о проведении конкурса на официальном сайте торгов в соответствии с настоящими Правилами является публичной офертой, предусмотренной статьей 437 Гражданского кодекса Российской Федерации.</w:t>
      </w:r>
    </w:p>
    <w:p w:rsidR="00C74617" w:rsidRPr="00CA1C04" w:rsidRDefault="00C74617" w:rsidP="00C74617">
      <w:pPr>
        <w:spacing w:before="100" w:beforeAutospacing="1" w:after="100" w:afterAutospacing="1"/>
        <w:jc w:val="center"/>
        <w:outlineLvl w:val="3"/>
        <w:rPr>
          <w:b/>
          <w:bCs/>
          <w:color w:val="003C80"/>
          <w:sz w:val="26"/>
          <w:szCs w:val="26"/>
        </w:rPr>
      </w:pPr>
      <w:r w:rsidRPr="00CA1C04">
        <w:rPr>
          <w:b/>
          <w:bCs/>
          <w:sz w:val="26"/>
          <w:szCs w:val="26"/>
        </w:rPr>
        <w:t>7. Порядок предоставления конкурсной документации</w:t>
      </w:r>
    </w:p>
    <w:p w:rsidR="00C74617" w:rsidRPr="00CA1C04" w:rsidRDefault="00C74617" w:rsidP="00C74617">
      <w:pPr>
        <w:ind w:firstLine="709"/>
        <w:jc w:val="both"/>
        <w:rPr>
          <w:color w:val="000000"/>
          <w:sz w:val="26"/>
          <w:szCs w:val="26"/>
        </w:rPr>
      </w:pPr>
      <w:r w:rsidRPr="00CA1C04">
        <w:rPr>
          <w:color w:val="000000"/>
          <w:sz w:val="26"/>
          <w:szCs w:val="26"/>
        </w:rPr>
        <w:t xml:space="preserve">7.1. При проведении конкурса организатор конкурса обеспечивает размещение конкурсной документации </w:t>
      </w:r>
      <w:r w:rsidRPr="00CA1C04">
        <w:rPr>
          <w:sz w:val="26"/>
          <w:szCs w:val="26"/>
        </w:rPr>
        <w:t>на Общероссийском официальном сайте торгов</w:t>
      </w:r>
      <w:r w:rsidRPr="00CA1C04">
        <w:rPr>
          <w:color w:val="0000FF"/>
          <w:sz w:val="26"/>
          <w:szCs w:val="26"/>
        </w:rPr>
        <w:t>,</w:t>
      </w:r>
      <w:r w:rsidRPr="00CA1C04">
        <w:rPr>
          <w:color w:val="000000"/>
          <w:sz w:val="26"/>
          <w:szCs w:val="26"/>
        </w:rPr>
        <w:t xml:space="preserve"> </w:t>
      </w:r>
      <w:r w:rsidRPr="00CA1C04">
        <w:rPr>
          <w:color w:val="000000"/>
          <w:sz w:val="26"/>
          <w:szCs w:val="26"/>
        </w:rPr>
        <w:lastRenderedPageBreak/>
        <w:t>одновременно с размещением извещения о проведении конкурса. Конкурсная документация должна быть доступна для ознакомления.</w:t>
      </w:r>
    </w:p>
    <w:p w:rsidR="00C74617" w:rsidRPr="00CA1C04" w:rsidRDefault="00C74617" w:rsidP="00C74617">
      <w:pPr>
        <w:ind w:firstLine="709"/>
        <w:jc w:val="both"/>
        <w:rPr>
          <w:color w:val="000000"/>
          <w:sz w:val="26"/>
          <w:szCs w:val="26"/>
        </w:rPr>
      </w:pPr>
      <w:r w:rsidRPr="00CA1C04">
        <w:rPr>
          <w:color w:val="000000"/>
          <w:sz w:val="26"/>
          <w:szCs w:val="26"/>
        </w:rPr>
        <w:t>7.2. После размещения на официальном сайте торгов извещения о проведении конкурса организатор конкурса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конкурсную документацию в порядке, указанном в извещении о проведении конкурса. При этом конкурсная документация предоставляется в письменной форме после внесения участником конкурса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указанной платы не должен превышать расходов организатора конкурса на изготовление копии конкурсной документации и ее доставку лицу, подавшему указанное заявление, посредством почтовой связи, в случае если это лицо указало на необходимость доставки ему копии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p w:rsidR="00C74617" w:rsidRPr="00CA1C04" w:rsidRDefault="00C74617" w:rsidP="00C74617">
      <w:pPr>
        <w:ind w:firstLine="709"/>
        <w:jc w:val="both"/>
        <w:rPr>
          <w:color w:val="000000"/>
          <w:sz w:val="26"/>
          <w:szCs w:val="26"/>
        </w:rPr>
      </w:pPr>
      <w:r w:rsidRPr="00CA1C04">
        <w:rPr>
          <w:color w:val="000000"/>
          <w:sz w:val="26"/>
          <w:szCs w:val="26"/>
        </w:rPr>
        <w:t xml:space="preserve">7.3. Предоставление конкурсной документации до размещения </w:t>
      </w:r>
      <w:r w:rsidRPr="00CA1C04">
        <w:rPr>
          <w:sz w:val="26"/>
          <w:szCs w:val="26"/>
        </w:rPr>
        <w:t>на Общероссийском официальном сайте торгов</w:t>
      </w:r>
      <w:r w:rsidRPr="00CA1C04">
        <w:rPr>
          <w:color w:val="000000"/>
          <w:sz w:val="26"/>
          <w:szCs w:val="26"/>
        </w:rPr>
        <w:t xml:space="preserve"> извещения о проведении конкурса не допускается.</w:t>
      </w:r>
    </w:p>
    <w:p w:rsidR="00C74617" w:rsidRPr="00CA1C04" w:rsidRDefault="00C74617" w:rsidP="008743C8">
      <w:pPr>
        <w:jc w:val="center"/>
        <w:outlineLvl w:val="3"/>
        <w:rPr>
          <w:b/>
          <w:bCs/>
          <w:color w:val="000000"/>
          <w:sz w:val="26"/>
          <w:szCs w:val="26"/>
        </w:rPr>
      </w:pPr>
    </w:p>
    <w:p w:rsidR="008743C8" w:rsidRPr="00CA1C04" w:rsidRDefault="00C74617" w:rsidP="008743C8">
      <w:pPr>
        <w:jc w:val="center"/>
        <w:outlineLvl w:val="3"/>
        <w:rPr>
          <w:b/>
          <w:bCs/>
          <w:color w:val="000000"/>
          <w:sz w:val="26"/>
          <w:szCs w:val="26"/>
        </w:rPr>
      </w:pPr>
      <w:r w:rsidRPr="00CA1C04">
        <w:rPr>
          <w:b/>
          <w:bCs/>
          <w:color w:val="000000"/>
          <w:sz w:val="26"/>
          <w:szCs w:val="26"/>
        </w:rPr>
        <w:t>8</w:t>
      </w:r>
      <w:r w:rsidR="008743C8" w:rsidRPr="00CA1C04">
        <w:rPr>
          <w:b/>
          <w:bCs/>
          <w:color w:val="000000"/>
          <w:sz w:val="26"/>
          <w:szCs w:val="26"/>
        </w:rPr>
        <w:t xml:space="preserve">. Разъяснение положений конкурсной документации и </w:t>
      </w:r>
    </w:p>
    <w:p w:rsidR="008743C8" w:rsidRPr="00CA1C04" w:rsidRDefault="008743C8" w:rsidP="008743C8">
      <w:pPr>
        <w:jc w:val="center"/>
        <w:outlineLvl w:val="3"/>
        <w:rPr>
          <w:b/>
          <w:bCs/>
          <w:color w:val="003C80"/>
          <w:sz w:val="26"/>
          <w:szCs w:val="26"/>
        </w:rPr>
      </w:pPr>
      <w:r w:rsidRPr="00CA1C04">
        <w:rPr>
          <w:b/>
          <w:bCs/>
          <w:color w:val="000000"/>
          <w:sz w:val="26"/>
          <w:szCs w:val="26"/>
        </w:rPr>
        <w:t>внесение в нее изменений</w:t>
      </w:r>
    </w:p>
    <w:p w:rsidR="008743C8" w:rsidRPr="00CA1C04" w:rsidRDefault="00C74617" w:rsidP="008743C8">
      <w:pPr>
        <w:ind w:firstLine="709"/>
        <w:jc w:val="both"/>
        <w:outlineLvl w:val="3"/>
        <w:rPr>
          <w:b/>
          <w:bCs/>
          <w:sz w:val="26"/>
          <w:szCs w:val="26"/>
        </w:rPr>
      </w:pPr>
      <w:r w:rsidRPr="00CA1C04">
        <w:rPr>
          <w:bCs/>
          <w:color w:val="000000"/>
          <w:sz w:val="26"/>
          <w:szCs w:val="26"/>
        </w:rPr>
        <w:t>8</w:t>
      </w:r>
      <w:r w:rsidR="008743C8" w:rsidRPr="00CA1C04">
        <w:rPr>
          <w:bCs/>
          <w:color w:val="000000"/>
          <w:sz w:val="26"/>
          <w:szCs w:val="26"/>
        </w:rPr>
        <w:t>.1</w:t>
      </w:r>
      <w:r w:rsidR="008743C8" w:rsidRPr="00CA1C04">
        <w:rPr>
          <w:color w:val="000000"/>
          <w:sz w:val="26"/>
          <w:szCs w:val="26"/>
        </w:rPr>
        <w:t xml:space="preserve">. </w:t>
      </w:r>
      <w:r w:rsidR="008743C8" w:rsidRPr="00CA1C04">
        <w:rPr>
          <w:sz w:val="26"/>
          <w:szCs w:val="26"/>
        </w:rPr>
        <w:t>Любое заинтересованное лицо вправе направить в письменной форме, в том числе в форме электронного документа, организатору конкурса запрос о разъяснении положений конкурсной документации. В течение двух рабочих дней с даты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w:t>
      </w:r>
    </w:p>
    <w:p w:rsidR="008743C8" w:rsidRPr="00CA1C04" w:rsidRDefault="00C74617" w:rsidP="008743C8">
      <w:pPr>
        <w:ind w:firstLine="709"/>
        <w:jc w:val="both"/>
        <w:rPr>
          <w:color w:val="000000"/>
          <w:sz w:val="26"/>
          <w:szCs w:val="26"/>
        </w:rPr>
      </w:pPr>
      <w:r w:rsidRPr="00CA1C04">
        <w:rPr>
          <w:color w:val="000000"/>
          <w:sz w:val="26"/>
          <w:szCs w:val="26"/>
        </w:rPr>
        <w:t>8</w:t>
      </w:r>
      <w:r w:rsidR="008743C8" w:rsidRPr="00CA1C04">
        <w:rPr>
          <w:color w:val="000000"/>
          <w:sz w:val="26"/>
          <w:szCs w:val="26"/>
        </w:rPr>
        <w:t>.2.</w:t>
      </w:r>
      <w:r w:rsidR="008743C8" w:rsidRPr="00CA1C04">
        <w:rPr>
          <w:sz w:val="26"/>
          <w:szCs w:val="26"/>
        </w:rPr>
        <w:t>В течение одного дня с даты направления разъяснения</w:t>
      </w:r>
      <w:r w:rsidR="008743C8" w:rsidRPr="00CA1C04">
        <w:rPr>
          <w:color w:val="000000"/>
          <w:sz w:val="26"/>
          <w:szCs w:val="26"/>
        </w:rPr>
        <w:t xml:space="preserve"> положений конкурсной документации по запросу заинтересованного лица такое разъяснение должно быть размещено организатором конкурса или специализированной организацией </w:t>
      </w:r>
      <w:r w:rsidR="008743C8" w:rsidRPr="00CA1C04">
        <w:rPr>
          <w:sz w:val="26"/>
          <w:szCs w:val="26"/>
        </w:rPr>
        <w:t>на Общероссийском официальном сайте торгов</w:t>
      </w:r>
      <w:r w:rsidR="008743C8" w:rsidRPr="00CA1C04">
        <w:rPr>
          <w:color w:val="000000"/>
          <w:sz w:val="26"/>
          <w:szCs w:val="26"/>
        </w:rPr>
        <w:t xml:space="preserve">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8743C8" w:rsidRPr="00CA1C04" w:rsidRDefault="00C74617" w:rsidP="008743C8">
      <w:pPr>
        <w:ind w:firstLine="709"/>
        <w:jc w:val="both"/>
        <w:outlineLvl w:val="3"/>
        <w:rPr>
          <w:b/>
          <w:bCs/>
          <w:sz w:val="26"/>
          <w:szCs w:val="26"/>
        </w:rPr>
      </w:pPr>
      <w:r w:rsidRPr="00CA1C04">
        <w:rPr>
          <w:color w:val="000000"/>
          <w:sz w:val="26"/>
          <w:szCs w:val="26"/>
        </w:rPr>
        <w:t>8</w:t>
      </w:r>
      <w:r w:rsidR="008743C8" w:rsidRPr="00CA1C04">
        <w:rPr>
          <w:color w:val="000000"/>
          <w:sz w:val="26"/>
          <w:szCs w:val="26"/>
        </w:rPr>
        <w:t xml:space="preserve">.3. </w:t>
      </w:r>
      <w:r w:rsidR="008743C8" w:rsidRPr="00CA1C04">
        <w:rPr>
          <w:sz w:val="26"/>
          <w:szCs w:val="26"/>
        </w:rPr>
        <w:t xml:space="preserve">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дней до даты окончания срока подачи заявок на участие в конкурсе. Изменение предмета конкурса не допускается. В течение одного дня с даты принятия решения о внесении изменений в конкурсную документацию такие изменения размещаются организатором конкурса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 При этом срок подачи заявок на участие в конкурсе должен быть продлен таким образом, чтобы с даты размещения на Общероссийском официальном сайте торгов </w:t>
      </w:r>
      <w:r w:rsidR="008743C8" w:rsidRPr="00CA1C04">
        <w:rPr>
          <w:sz w:val="26"/>
          <w:szCs w:val="26"/>
        </w:rPr>
        <w:lastRenderedPageBreak/>
        <w:t>внесенных изменений в конкурсную документацию до даты окончания срока подачи заявок на участие в конкурсе он составлял не менее двадцати дней.</w:t>
      </w:r>
    </w:p>
    <w:p w:rsidR="008743C8" w:rsidRPr="00CA1C04" w:rsidRDefault="00C74617" w:rsidP="008743C8">
      <w:pPr>
        <w:spacing w:before="100" w:beforeAutospacing="1" w:after="100" w:afterAutospacing="1"/>
        <w:jc w:val="center"/>
        <w:outlineLvl w:val="3"/>
        <w:rPr>
          <w:b/>
          <w:bCs/>
          <w:color w:val="003C80"/>
          <w:sz w:val="26"/>
          <w:szCs w:val="26"/>
        </w:rPr>
      </w:pPr>
      <w:r w:rsidRPr="00CA1C04">
        <w:rPr>
          <w:b/>
          <w:bCs/>
          <w:color w:val="000000"/>
          <w:sz w:val="26"/>
          <w:szCs w:val="26"/>
        </w:rPr>
        <w:t>9</w:t>
      </w:r>
      <w:r w:rsidR="008743C8" w:rsidRPr="00CA1C04">
        <w:rPr>
          <w:b/>
          <w:bCs/>
          <w:color w:val="000000"/>
          <w:sz w:val="26"/>
          <w:szCs w:val="26"/>
        </w:rPr>
        <w:t>. Порядок подачи заявок на участие в конкурсе</w:t>
      </w:r>
    </w:p>
    <w:p w:rsidR="008743C8" w:rsidRPr="00CA1C04" w:rsidRDefault="00C74617" w:rsidP="008743C8">
      <w:pPr>
        <w:ind w:firstLine="708"/>
        <w:jc w:val="both"/>
        <w:rPr>
          <w:color w:val="000000"/>
          <w:sz w:val="26"/>
          <w:szCs w:val="26"/>
        </w:rPr>
      </w:pPr>
      <w:r w:rsidRPr="00CA1C04">
        <w:rPr>
          <w:color w:val="000000"/>
          <w:sz w:val="26"/>
          <w:szCs w:val="26"/>
        </w:rPr>
        <w:t>9</w:t>
      </w:r>
      <w:r w:rsidR="008743C8" w:rsidRPr="00CA1C04">
        <w:rPr>
          <w:color w:val="000000"/>
          <w:sz w:val="26"/>
          <w:szCs w:val="26"/>
        </w:rPr>
        <w:t>.1.Заявка на участие в конкурсе подается в срок и по форме, которая установлена конкурсной документацией. Подача заявки на участие в конкурсе является акцептом оферты в соответствии со статьей 438 Гражданского кодекса Российской Федерации.</w:t>
      </w:r>
    </w:p>
    <w:p w:rsidR="008743C8" w:rsidRPr="00CA1C04" w:rsidRDefault="00C74617" w:rsidP="008743C8">
      <w:pPr>
        <w:ind w:firstLine="708"/>
        <w:jc w:val="both"/>
        <w:rPr>
          <w:sz w:val="26"/>
          <w:szCs w:val="26"/>
        </w:rPr>
      </w:pPr>
      <w:r w:rsidRPr="00CA1C04">
        <w:rPr>
          <w:color w:val="000000"/>
          <w:sz w:val="26"/>
          <w:szCs w:val="26"/>
        </w:rPr>
        <w:t>9</w:t>
      </w:r>
      <w:r w:rsidR="008743C8" w:rsidRPr="00CA1C04">
        <w:rPr>
          <w:color w:val="000000"/>
          <w:sz w:val="26"/>
          <w:szCs w:val="26"/>
        </w:rPr>
        <w:t xml:space="preserve">.2.Заявка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w:t>
      </w:r>
      <w:r w:rsidR="008743C8" w:rsidRPr="00CA1C04">
        <w:rPr>
          <w:sz w:val="26"/>
          <w:szCs w:val="26"/>
        </w:rPr>
        <w:t>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8743C8" w:rsidRPr="00CA1C04" w:rsidRDefault="00C74617" w:rsidP="008743C8">
      <w:pPr>
        <w:ind w:firstLine="708"/>
        <w:jc w:val="both"/>
        <w:rPr>
          <w:color w:val="000000"/>
          <w:sz w:val="26"/>
          <w:szCs w:val="26"/>
        </w:rPr>
      </w:pPr>
      <w:r w:rsidRPr="00CA1C04">
        <w:rPr>
          <w:color w:val="000000"/>
          <w:sz w:val="26"/>
          <w:szCs w:val="26"/>
        </w:rPr>
        <w:t>9</w:t>
      </w:r>
      <w:r w:rsidR="008743C8" w:rsidRPr="00CA1C04">
        <w:rPr>
          <w:color w:val="000000"/>
          <w:sz w:val="26"/>
          <w:szCs w:val="26"/>
        </w:rPr>
        <w:t>.3.Заявка на участие в конкурсе должна содержать:</w:t>
      </w:r>
    </w:p>
    <w:p w:rsidR="008743C8" w:rsidRPr="00CA1C04" w:rsidRDefault="008743C8" w:rsidP="008743C8">
      <w:pPr>
        <w:jc w:val="both"/>
        <w:rPr>
          <w:color w:val="000000"/>
          <w:sz w:val="26"/>
          <w:szCs w:val="26"/>
        </w:rPr>
      </w:pPr>
      <w:r w:rsidRPr="00CA1C04">
        <w:rPr>
          <w:color w:val="000000"/>
          <w:sz w:val="26"/>
          <w:szCs w:val="26"/>
        </w:rPr>
        <w:t>1) сведения и документы о заявителе, подавшем такую заявку:</w:t>
      </w:r>
    </w:p>
    <w:p w:rsidR="008743C8" w:rsidRPr="00CA1C04" w:rsidRDefault="008743C8" w:rsidP="008743C8">
      <w:pPr>
        <w:jc w:val="both"/>
        <w:rPr>
          <w:color w:val="000000"/>
          <w:sz w:val="26"/>
          <w:szCs w:val="26"/>
        </w:rPr>
      </w:pPr>
      <w:r w:rsidRPr="00CA1C04">
        <w:rPr>
          <w:sz w:val="26"/>
          <w:szCs w:val="26"/>
        </w:rPr>
        <w:t>а)</w:t>
      </w:r>
      <w:r w:rsidRPr="00CA1C04">
        <w:rPr>
          <w:color w:val="000000"/>
          <w:sz w:val="26"/>
          <w:szCs w:val="26"/>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8743C8" w:rsidRPr="00CA1C04" w:rsidRDefault="008743C8" w:rsidP="008743C8">
      <w:pPr>
        <w:jc w:val="both"/>
        <w:rPr>
          <w:color w:val="000000"/>
          <w:sz w:val="26"/>
          <w:szCs w:val="26"/>
        </w:rPr>
      </w:pPr>
      <w:r w:rsidRPr="00CA1C04">
        <w:rPr>
          <w:sz w:val="26"/>
          <w:szCs w:val="26"/>
        </w:rPr>
        <w:t>б)</w:t>
      </w:r>
      <w:r w:rsidRPr="00CA1C04">
        <w:rPr>
          <w:color w:val="000000"/>
          <w:sz w:val="26"/>
          <w:szCs w:val="26"/>
        </w:rPr>
        <w:t xml:space="preserve">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8743C8" w:rsidRPr="00CA1C04" w:rsidRDefault="008743C8" w:rsidP="008743C8">
      <w:pPr>
        <w:jc w:val="both"/>
        <w:rPr>
          <w:color w:val="000000"/>
          <w:sz w:val="26"/>
          <w:szCs w:val="26"/>
        </w:rPr>
      </w:pPr>
      <w:r w:rsidRPr="00CA1C04">
        <w:rPr>
          <w:sz w:val="26"/>
          <w:szCs w:val="26"/>
        </w:rPr>
        <w:t>в)</w:t>
      </w:r>
      <w:r w:rsidRPr="00CA1C04">
        <w:rPr>
          <w:color w:val="000000"/>
          <w:sz w:val="26"/>
          <w:szCs w:val="26"/>
        </w:rPr>
        <w:t xml:space="preserve"> документ, подтверждающий полномочия лица на осуществление действий от имени заявителя </w:t>
      </w:r>
      <w:r w:rsidR="00860C8F" w:rsidRPr="00CA1C04">
        <w:rPr>
          <w:color w:val="000000"/>
          <w:sz w:val="26"/>
          <w:szCs w:val="26"/>
        </w:rPr>
        <w:t>–</w:t>
      </w:r>
      <w:r w:rsidRPr="00CA1C04">
        <w:rPr>
          <w:color w:val="000000"/>
          <w:sz w:val="26"/>
          <w:szCs w:val="26"/>
        </w:rPr>
        <w:t xml:space="preserve">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w:t>
      </w:r>
      <w:r w:rsidR="00860C8F" w:rsidRPr="00CA1C04">
        <w:rPr>
          <w:color w:val="000000"/>
          <w:sz w:val="26"/>
          <w:szCs w:val="26"/>
        </w:rPr>
        <w:t>–</w:t>
      </w:r>
      <w:r w:rsidRPr="00CA1C04">
        <w:rPr>
          <w:color w:val="000000"/>
          <w:sz w:val="26"/>
          <w:szCs w:val="26"/>
        </w:rPr>
        <w:t xml:space="preserve">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8743C8" w:rsidRPr="00CA1C04" w:rsidRDefault="008743C8" w:rsidP="008743C8">
      <w:pPr>
        <w:jc w:val="both"/>
        <w:rPr>
          <w:color w:val="000000"/>
          <w:sz w:val="26"/>
          <w:szCs w:val="26"/>
        </w:rPr>
      </w:pPr>
      <w:r w:rsidRPr="00CA1C04">
        <w:rPr>
          <w:color w:val="000000"/>
          <w:sz w:val="26"/>
          <w:szCs w:val="26"/>
        </w:rPr>
        <w:t xml:space="preserve">г) документы, </w:t>
      </w:r>
      <w:r w:rsidRPr="00CA1C04">
        <w:rPr>
          <w:sz w:val="26"/>
          <w:szCs w:val="26"/>
        </w:rPr>
        <w:t>характеризующие квалификацию заявителя</w:t>
      </w:r>
      <w:r w:rsidRPr="00CA1C04">
        <w:rPr>
          <w:color w:val="000000"/>
          <w:sz w:val="26"/>
          <w:szCs w:val="26"/>
        </w:rPr>
        <w:t xml:space="preserve">, в случае если в конкурсной документации </w:t>
      </w:r>
      <w:r w:rsidRPr="00CA1C04">
        <w:rPr>
          <w:sz w:val="26"/>
          <w:szCs w:val="26"/>
        </w:rPr>
        <w:t>указан такой критерий оценки заявок на участие в конкурсе,</w:t>
      </w:r>
      <w:r w:rsidRPr="00CA1C04">
        <w:rPr>
          <w:color w:val="000000"/>
          <w:sz w:val="26"/>
          <w:szCs w:val="26"/>
        </w:rPr>
        <w:t xml:space="preserve"> как квалификация участника конкурса;</w:t>
      </w:r>
    </w:p>
    <w:p w:rsidR="008743C8" w:rsidRPr="00CA1C04" w:rsidRDefault="008743C8" w:rsidP="008743C8">
      <w:pPr>
        <w:jc w:val="both"/>
        <w:rPr>
          <w:color w:val="000000"/>
          <w:sz w:val="26"/>
          <w:szCs w:val="26"/>
        </w:rPr>
      </w:pPr>
      <w:r w:rsidRPr="00CA1C04">
        <w:rPr>
          <w:sz w:val="26"/>
          <w:szCs w:val="26"/>
        </w:rPr>
        <w:lastRenderedPageBreak/>
        <w:t>д)</w:t>
      </w:r>
      <w:r w:rsidRPr="00CA1C04">
        <w:rPr>
          <w:color w:val="000000"/>
          <w:sz w:val="26"/>
          <w:szCs w:val="26"/>
        </w:rPr>
        <w:t xml:space="preserve"> копии </w:t>
      </w:r>
      <w:r w:rsidRPr="00CA1C04">
        <w:rPr>
          <w:sz w:val="26"/>
          <w:szCs w:val="26"/>
        </w:rPr>
        <w:t>учредительных документов</w:t>
      </w:r>
      <w:r w:rsidRPr="00CA1C04">
        <w:rPr>
          <w:color w:val="000000"/>
          <w:sz w:val="26"/>
          <w:szCs w:val="26"/>
        </w:rPr>
        <w:t xml:space="preserve"> заявителя (для юридических лиц);</w:t>
      </w:r>
    </w:p>
    <w:p w:rsidR="008743C8" w:rsidRPr="00CA1C04" w:rsidRDefault="008743C8" w:rsidP="008743C8">
      <w:pPr>
        <w:jc w:val="both"/>
        <w:rPr>
          <w:color w:val="000000"/>
          <w:sz w:val="26"/>
          <w:szCs w:val="26"/>
        </w:rPr>
      </w:pPr>
      <w:r w:rsidRPr="00CA1C04">
        <w:rPr>
          <w:color w:val="000000"/>
          <w:sz w:val="26"/>
          <w:szCs w:val="26"/>
        </w:rPr>
        <w:t xml:space="preserve">е) </w:t>
      </w:r>
      <w:r w:rsidRPr="00CA1C04">
        <w:rPr>
          <w:sz w:val="26"/>
          <w:szCs w:val="26"/>
        </w:rPr>
        <w:t>заявление об отсутствии решения о ликвидации заявителя</w:t>
      </w:r>
      <w:r w:rsidR="00860C8F" w:rsidRPr="00CA1C04">
        <w:rPr>
          <w:color w:val="000000"/>
          <w:sz w:val="26"/>
          <w:szCs w:val="26"/>
        </w:rPr>
        <w:t>–</w:t>
      </w:r>
      <w:r w:rsidRPr="00CA1C04">
        <w:rPr>
          <w:color w:val="000000"/>
          <w:sz w:val="26"/>
          <w:szCs w:val="26"/>
        </w:rPr>
        <w:t xml:space="preserve"> юридического лица, об отсутствии решения арбитражного суда о признании заявителя </w:t>
      </w:r>
      <w:r w:rsidR="00860C8F" w:rsidRPr="00CA1C04">
        <w:rPr>
          <w:color w:val="000000"/>
          <w:sz w:val="26"/>
          <w:szCs w:val="26"/>
        </w:rPr>
        <w:t>–</w:t>
      </w:r>
      <w:r w:rsidRPr="00CA1C04">
        <w:rPr>
          <w:color w:val="000000"/>
          <w:sz w:val="26"/>
          <w:szCs w:val="26"/>
        </w:rPr>
        <w:t xml:space="preserve">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8743C8" w:rsidRPr="00CA1C04" w:rsidRDefault="008743C8" w:rsidP="008743C8">
      <w:pPr>
        <w:jc w:val="both"/>
        <w:rPr>
          <w:color w:val="000000"/>
          <w:sz w:val="26"/>
          <w:szCs w:val="26"/>
        </w:rPr>
      </w:pPr>
      <w:r w:rsidRPr="00CA1C04">
        <w:rPr>
          <w:sz w:val="26"/>
          <w:szCs w:val="26"/>
        </w:rPr>
        <w:t xml:space="preserve">2)предложения об условиях исполнения договора, которые являются критериями оценки заявок на участие в </w:t>
      </w:r>
      <w:proofErr w:type="spellStart"/>
      <w:r w:rsidRPr="00CA1C04">
        <w:rPr>
          <w:sz w:val="26"/>
          <w:szCs w:val="26"/>
        </w:rPr>
        <w:t>конкурсе.</w:t>
      </w:r>
      <w:r w:rsidRPr="00CA1C04">
        <w:rPr>
          <w:color w:val="000000"/>
          <w:sz w:val="26"/>
          <w:szCs w:val="26"/>
        </w:rPr>
        <w:t>В</w:t>
      </w:r>
      <w:proofErr w:type="spellEnd"/>
      <w:r w:rsidRPr="00CA1C04">
        <w:rPr>
          <w:color w:val="000000"/>
          <w:sz w:val="26"/>
          <w:szCs w:val="26"/>
        </w:rPr>
        <w:t xml:space="preserve">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8743C8" w:rsidRPr="00CA1C04" w:rsidRDefault="00C74617" w:rsidP="008743C8">
      <w:pPr>
        <w:ind w:firstLine="708"/>
        <w:jc w:val="both"/>
        <w:rPr>
          <w:color w:val="000000"/>
          <w:sz w:val="26"/>
          <w:szCs w:val="26"/>
        </w:rPr>
      </w:pPr>
      <w:r w:rsidRPr="00CA1C04">
        <w:rPr>
          <w:color w:val="000000"/>
          <w:sz w:val="26"/>
          <w:szCs w:val="26"/>
        </w:rPr>
        <w:t>9</w:t>
      </w:r>
      <w:r w:rsidR="008743C8" w:rsidRPr="00CA1C04">
        <w:rPr>
          <w:color w:val="000000"/>
          <w:sz w:val="26"/>
          <w:szCs w:val="26"/>
        </w:rPr>
        <w:t xml:space="preserve">.4. При получении заявки на участие в конкурсе, поданной в форме электронного документа, организатор конкурса или специализированная организация обязаны подтвердить в письменной форме или в форме электронного документа ее получение в </w:t>
      </w:r>
      <w:r w:rsidR="008743C8" w:rsidRPr="00CA1C04">
        <w:rPr>
          <w:sz w:val="26"/>
          <w:szCs w:val="26"/>
        </w:rPr>
        <w:t>течение одного рабочего дня с даты получения такой заявки</w:t>
      </w:r>
      <w:r w:rsidR="008743C8" w:rsidRPr="00CA1C04">
        <w:rPr>
          <w:color w:val="000000"/>
          <w:sz w:val="26"/>
          <w:szCs w:val="26"/>
        </w:rPr>
        <w:t>.</w:t>
      </w:r>
    </w:p>
    <w:p w:rsidR="008743C8" w:rsidRPr="00CA1C04" w:rsidRDefault="00C74617" w:rsidP="008743C8">
      <w:pPr>
        <w:ind w:firstLine="708"/>
        <w:jc w:val="both"/>
        <w:rPr>
          <w:color w:val="000000"/>
          <w:sz w:val="26"/>
          <w:szCs w:val="26"/>
        </w:rPr>
      </w:pPr>
      <w:r w:rsidRPr="00CA1C04">
        <w:rPr>
          <w:color w:val="000000"/>
          <w:sz w:val="26"/>
          <w:szCs w:val="26"/>
        </w:rPr>
        <w:t>9</w:t>
      </w:r>
      <w:r w:rsidR="008743C8" w:rsidRPr="00CA1C04">
        <w:rPr>
          <w:color w:val="000000"/>
          <w:sz w:val="26"/>
          <w:szCs w:val="26"/>
        </w:rPr>
        <w:t>.5. Заявитель вправе подать только одну заявку на участие в конкурсе в отношении каждого предмета конкурса (лота).</w:t>
      </w:r>
    </w:p>
    <w:p w:rsidR="008743C8" w:rsidRPr="00CA1C04" w:rsidRDefault="00C74617" w:rsidP="008743C8">
      <w:pPr>
        <w:ind w:firstLine="708"/>
        <w:jc w:val="both"/>
        <w:rPr>
          <w:color w:val="FF0000"/>
          <w:sz w:val="26"/>
          <w:szCs w:val="26"/>
        </w:rPr>
      </w:pPr>
      <w:r w:rsidRPr="00CA1C04">
        <w:rPr>
          <w:color w:val="000000"/>
          <w:sz w:val="26"/>
          <w:szCs w:val="26"/>
        </w:rPr>
        <w:t>9</w:t>
      </w:r>
      <w:r w:rsidR="008743C8" w:rsidRPr="00CA1C04">
        <w:rPr>
          <w:color w:val="000000"/>
          <w:sz w:val="26"/>
          <w:szCs w:val="26"/>
        </w:rPr>
        <w:t>.6.Прием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w:t>
      </w:r>
      <w:r w:rsidR="008743C8" w:rsidRPr="00CA1C04">
        <w:rPr>
          <w:color w:val="FF0000"/>
          <w:sz w:val="26"/>
          <w:szCs w:val="26"/>
        </w:rPr>
        <w:t>.</w:t>
      </w:r>
    </w:p>
    <w:p w:rsidR="008743C8" w:rsidRPr="00CA1C04" w:rsidRDefault="00C74617" w:rsidP="008743C8">
      <w:pPr>
        <w:ind w:firstLine="708"/>
        <w:jc w:val="both"/>
        <w:rPr>
          <w:color w:val="000000"/>
          <w:sz w:val="26"/>
          <w:szCs w:val="26"/>
        </w:rPr>
      </w:pPr>
      <w:r w:rsidRPr="00CA1C04">
        <w:rPr>
          <w:color w:val="000000"/>
          <w:sz w:val="26"/>
          <w:szCs w:val="26"/>
        </w:rPr>
        <w:t>9</w:t>
      </w:r>
      <w:r w:rsidR="008743C8" w:rsidRPr="00CA1C04">
        <w:rPr>
          <w:color w:val="000000"/>
          <w:sz w:val="26"/>
          <w:szCs w:val="26"/>
        </w:rPr>
        <w:t>.7. 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и открытия доступа к поданным в форме электронных документов заявкам на участие в конкурсе. В случае если в конкурсной документации было установлено требование о внесении задатка, организатор конкурса обязан вернуть задаток заявителю, отозвавшему заявку на участие в конкурсе, в течение пяти рабочих дней с даты поступления организатору конкурса уведомления об отзыве заявки на участие в конкурсе.</w:t>
      </w:r>
    </w:p>
    <w:p w:rsidR="008743C8" w:rsidRPr="00CA1C04" w:rsidRDefault="00C74617" w:rsidP="008743C8">
      <w:pPr>
        <w:ind w:firstLine="708"/>
        <w:jc w:val="both"/>
        <w:rPr>
          <w:sz w:val="26"/>
          <w:szCs w:val="26"/>
        </w:rPr>
      </w:pPr>
      <w:r w:rsidRPr="00CA1C04">
        <w:rPr>
          <w:color w:val="000000"/>
          <w:sz w:val="26"/>
          <w:szCs w:val="26"/>
        </w:rPr>
        <w:t>9</w:t>
      </w:r>
      <w:r w:rsidR="008743C8" w:rsidRPr="00CA1C04">
        <w:rPr>
          <w:color w:val="000000"/>
          <w:sz w:val="26"/>
          <w:szCs w:val="26"/>
        </w:rPr>
        <w:t xml:space="preserve">.8. </w:t>
      </w:r>
      <w:r w:rsidR="008743C8" w:rsidRPr="00CA1C04">
        <w:rPr>
          <w:sz w:val="26"/>
          <w:szCs w:val="26"/>
        </w:rPr>
        <w:t>Каждый конверт с заявкой на участие в конкурсе и каждая поданная в форме электронного документа заявка на участие в конкурсе, поступившие в срок, указанный в конкурсной документации, регистрируются организатором конкурса. При этом отказ в приеме и регистрации конверта с заявкой на участие в конкурсе, на котором не указаны сведения о заявителе, подавшем такой конверт, а также требование о предоставлении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заявителя, не допускается. По требованию заявителя организатор конкурса  выдает расписку в получении конверта с такой заявкой с указанием даты и времени его получения.</w:t>
      </w:r>
    </w:p>
    <w:p w:rsidR="008743C8" w:rsidRPr="00CA1C04" w:rsidRDefault="00C74617" w:rsidP="008743C8">
      <w:pPr>
        <w:ind w:firstLine="708"/>
        <w:jc w:val="both"/>
        <w:rPr>
          <w:sz w:val="26"/>
          <w:szCs w:val="26"/>
        </w:rPr>
      </w:pPr>
      <w:r w:rsidRPr="00CA1C04">
        <w:rPr>
          <w:color w:val="000000"/>
          <w:sz w:val="26"/>
          <w:szCs w:val="26"/>
        </w:rPr>
        <w:t>9</w:t>
      </w:r>
      <w:r w:rsidR="008743C8" w:rsidRPr="00CA1C04">
        <w:rPr>
          <w:color w:val="000000"/>
          <w:sz w:val="26"/>
          <w:szCs w:val="26"/>
        </w:rPr>
        <w:t xml:space="preserve">.9. </w:t>
      </w:r>
      <w:r w:rsidR="008743C8" w:rsidRPr="00CA1C04">
        <w:rPr>
          <w:sz w:val="26"/>
          <w:szCs w:val="26"/>
        </w:rPr>
        <w:t>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 В случае если конкурсной документацией предусмотрено два лота и более, конкурс признается несостоявшимся только в отношении тех лотов, в отношении которых подана только одна заявка или не подано ни одной заявки.</w:t>
      </w:r>
    </w:p>
    <w:p w:rsidR="00C74617" w:rsidRPr="00CA1C04" w:rsidRDefault="00C74617" w:rsidP="00C74617">
      <w:pPr>
        <w:spacing w:before="100" w:beforeAutospacing="1" w:after="100" w:afterAutospacing="1"/>
        <w:jc w:val="center"/>
        <w:outlineLvl w:val="3"/>
        <w:rPr>
          <w:b/>
          <w:bCs/>
          <w:color w:val="000000"/>
          <w:sz w:val="26"/>
          <w:szCs w:val="26"/>
        </w:rPr>
      </w:pPr>
      <w:r w:rsidRPr="00CA1C04">
        <w:rPr>
          <w:b/>
          <w:bCs/>
          <w:color w:val="000000"/>
          <w:sz w:val="26"/>
          <w:szCs w:val="26"/>
        </w:rPr>
        <w:t>10. Порядок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C74617" w:rsidRPr="00CA1C04" w:rsidRDefault="00C74617" w:rsidP="00C74617">
      <w:pPr>
        <w:ind w:firstLine="709"/>
        <w:jc w:val="both"/>
        <w:rPr>
          <w:color w:val="000000"/>
          <w:sz w:val="26"/>
          <w:szCs w:val="26"/>
        </w:rPr>
      </w:pPr>
      <w:r w:rsidRPr="00CA1C04">
        <w:rPr>
          <w:color w:val="000000"/>
          <w:sz w:val="26"/>
          <w:szCs w:val="26"/>
        </w:rPr>
        <w:lastRenderedPageBreak/>
        <w:t>10.1. Конкурсной комиссией публично в день, время и в месте, указанные в извещении о проведении конкурса, вскрываются конверты с заявками на участие в конкурсе и осуществляется открытие доступа к поданным в форме электронных документов заявкам на участие в конкурсе. 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осуществляются одновременно.</w:t>
      </w:r>
    </w:p>
    <w:p w:rsidR="00C74617" w:rsidRPr="00CA1C04" w:rsidRDefault="00C74617" w:rsidP="00C74617">
      <w:pPr>
        <w:ind w:firstLine="709"/>
        <w:jc w:val="both"/>
        <w:rPr>
          <w:sz w:val="26"/>
          <w:szCs w:val="26"/>
        </w:rPr>
      </w:pPr>
      <w:r w:rsidRPr="00CA1C04">
        <w:rPr>
          <w:color w:val="000000"/>
          <w:sz w:val="26"/>
          <w:szCs w:val="26"/>
        </w:rPr>
        <w:t xml:space="preserve">10.2. 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в отношении каждого лота, но не раньше времени, указанного в извещении о проведении конкурса, </w:t>
      </w:r>
      <w:r w:rsidRPr="00CA1C04">
        <w:rPr>
          <w:sz w:val="26"/>
          <w:szCs w:val="26"/>
        </w:rPr>
        <w:t>конкурсная комиссия обязана объявить 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C74617" w:rsidRPr="00CA1C04" w:rsidRDefault="00C74617" w:rsidP="00C74617">
      <w:pPr>
        <w:ind w:firstLine="709"/>
        <w:jc w:val="both"/>
        <w:rPr>
          <w:color w:val="000000"/>
          <w:sz w:val="26"/>
          <w:szCs w:val="26"/>
        </w:rPr>
      </w:pPr>
      <w:r w:rsidRPr="00CA1C04">
        <w:rPr>
          <w:color w:val="000000"/>
          <w:sz w:val="26"/>
          <w:szCs w:val="26"/>
        </w:rPr>
        <w:t>10.3 Конкурсной комиссией осуществляется вскрытие конвертов с заявками на участие в конкурсе, которые поступили организатору конкурса или специализированной организации до вскрытия конвертов с заявками на участие в конкурсе. 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
    <w:p w:rsidR="00C74617" w:rsidRPr="00CA1C04" w:rsidRDefault="00C74617" w:rsidP="00C74617">
      <w:pPr>
        <w:ind w:firstLine="709"/>
        <w:jc w:val="both"/>
        <w:rPr>
          <w:sz w:val="26"/>
          <w:szCs w:val="26"/>
        </w:rPr>
      </w:pPr>
      <w:r w:rsidRPr="00CA1C04">
        <w:rPr>
          <w:color w:val="000000"/>
          <w:sz w:val="26"/>
          <w:szCs w:val="26"/>
        </w:rPr>
        <w:t xml:space="preserve">10.4. </w:t>
      </w:r>
      <w:r w:rsidRPr="00CA1C04">
        <w:rPr>
          <w:sz w:val="26"/>
          <w:szCs w:val="26"/>
        </w:rPr>
        <w:t>Заявители или их представители вправе присутствовать при вскрытии конвертов с заявками на участие в конкурсе.</w:t>
      </w:r>
    </w:p>
    <w:p w:rsidR="00C74617" w:rsidRPr="00CA1C04" w:rsidRDefault="00C74617" w:rsidP="00C74617">
      <w:pPr>
        <w:ind w:firstLine="709"/>
        <w:jc w:val="both"/>
        <w:rPr>
          <w:color w:val="000000"/>
          <w:sz w:val="26"/>
          <w:szCs w:val="26"/>
        </w:rPr>
      </w:pPr>
      <w:r w:rsidRPr="00CA1C04">
        <w:rPr>
          <w:color w:val="000000"/>
          <w:sz w:val="26"/>
          <w:szCs w:val="26"/>
        </w:rPr>
        <w:t>10.5. При вскрытии конвертов с заявками на участие в конкурсе объявляются и заносятся в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участие в конкурсе которого вскрывается или доступ к поданной в форме электронного документа заявке на участие в конкурсе которого открывается,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несостоявшимся.</w:t>
      </w:r>
    </w:p>
    <w:p w:rsidR="00C74617" w:rsidRPr="00CA1C04" w:rsidRDefault="00C74617" w:rsidP="00C74617">
      <w:pPr>
        <w:ind w:firstLine="709"/>
        <w:jc w:val="both"/>
        <w:rPr>
          <w:color w:val="0000FF"/>
          <w:sz w:val="26"/>
          <w:szCs w:val="26"/>
        </w:rPr>
      </w:pPr>
      <w:r w:rsidRPr="00CA1C04">
        <w:rPr>
          <w:color w:val="000000"/>
          <w:sz w:val="26"/>
          <w:szCs w:val="26"/>
        </w:rPr>
        <w:t xml:space="preserve">10.6. В процессе вскрытия конвертов с заявками на участие в конкурсе </w:t>
      </w:r>
      <w:r w:rsidRPr="00CA1C04">
        <w:rPr>
          <w:sz w:val="26"/>
          <w:szCs w:val="26"/>
        </w:rPr>
        <w:t>информация о заявителях, о наличии документов и сведений, предусмотренных конкурсной документацией, может сразу размещаться на Общероссийском официальном сайте торгов</w:t>
      </w:r>
      <w:r w:rsidRPr="00CA1C04">
        <w:rPr>
          <w:color w:val="0000FF"/>
          <w:sz w:val="26"/>
          <w:szCs w:val="26"/>
        </w:rPr>
        <w:t>.</w:t>
      </w:r>
    </w:p>
    <w:p w:rsidR="00C74617" w:rsidRPr="00CA1C04" w:rsidRDefault="00C74617" w:rsidP="00C74617">
      <w:pPr>
        <w:ind w:firstLine="709"/>
        <w:jc w:val="both"/>
        <w:rPr>
          <w:sz w:val="26"/>
          <w:szCs w:val="26"/>
        </w:rPr>
      </w:pPr>
      <w:r w:rsidRPr="00CA1C04">
        <w:rPr>
          <w:color w:val="000000"/>
          <w:sz w:val="26"/>
          <w:szCs w:val="26"/>
        </w:rPr>
        <w:t xml:space="preserve">10.7.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и подписывается всеми присутствующими членами комиссии непосредственно после вскрытия конвертов. Указанный протокол размещается организатором </w:t>
      </w:r>
      <w:proofErr w:type="spellStart"/>
      <w:r w:rsidRPr="00CA1C04">
        <w:rPr>
          <w:color w:val="000000"/>
          <w:sz w:val="26"/>
          <w:szCs w:val="26"/>
        </w:rPr>
        <w:t>конкурса</w:t>
      </w:r>
      <w:r w:rsidRPr="00CA1C04">
        <w:rPr>
          <w:sz w:val="26"/>
          <w:szCs w:val="26"/>
        </w:rPr>
        <w:t>на</w:t>
      </w:r>
      <w:proofErr w:type="spellEnd"/>
      <w:r w:rsidRPr="00CA1C04">
        <w:rPr>
          <w:sz w:val="26"/>
          <w:szCs w:val="26"/>
        </w:rPr>
        <w:t xml:space="preserve"> Общероссийском официальном сайте торгов</w:t>
      </w:r>
      <w:r w:rsidRPr="00CA1C04">
        <w:rPr>
          <w:color w:val="000000"/>
          <w:sz w:val="26"/>
          <w:szCs w:val="26"/>
        </w:rPr>
        <w:t xml:space="preserve"> в течение дня, </w:t>
      </w:r>
      <w:r w:rsidRPr="00CA1C04">
        <w:rPr>
          <w:sz w:val="26"/>
          <w:szCs w:val="26"/>
        </w:rPr>
        <w:t>следующего за днем его подписания.</w:t>
      </w:r>
    </w:p>
    <w:p w:rsidR="00C74617" w:rsidRPr="00CA1C04" w:rsidRDefault="00C74617" w:rsidP="00C74617">
      <w:pPr>
        <w:ind w:firstLine="709"/>
        <w:jc w:val="both"/>
        <w:rPr>
          <w:color w:val="000000"/>
          <w:sz w:val="26"/>
          <w:szCs w:val="26"/>
        </w:rPr>
      </w:pPr>
      <w:r w:rsidRPr="00CA1C04">
        <w:rPr>
          <w:color w:val="000000"/>
          <w:sz w:val="26"/>
          <w:szCs w:val="26"/>
        </w:rPr>
        <w:t xml:space="preserve">10.8. Конкурсная комиссия обязана осуществлять аудио- или видеозапись вскрытия конвертов с заявками на участие в конкурсе. Любой заявитель, </w:t>
      </w:r>
      <w:r w:rsidRPr="00CA1C04">
        <w:rPr>
          <w:color w:val="000000"/>
          <w:sz w:val="26"/>
          <w:szCs w:val="26"/>
        </w:rPr>
        <w:lastRenderedPageBreak/>
        <w:t>присутствующий при вскрытии конвертов с заявками на участие в конкурсе, вправе осуществлять аудио- и/или видеозапись вскрытия конвертов с заявками на участие в конкурсе.</w:t>
      </w:r>
    </w:p>
    <w:p w:rsidR="00C74617" w:rsidRPr="00CA1C04" w:rsidRDefault="00C74617" w:rsidP="00C74617">
      <w:pPr>
        <w:ind w:firstLine="709"/>
        <w:jc w:val="both"/>
        <w:rPr>
          <w:color w:val="000000"/>
          <w:sz w:val="26"/>
          <w:szCs w:val="26"/>
        </w:rPr>
      </w:pPr>
      <w:r w:rsidRPr="00CA1C04">
        <w:rPr>
          <w:color w:val="000000"/>
          <w:sz w:val="26"/>
          <w:szCs w:val="26"/>
        </w:rPr>
        <w:t>10.9. 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осуществляется открытие доступа к поданным в форме электронных документов заявкам на участие в конкурсе, и в тот же день такие конверты и такие заявки возвращаются заявителям. В случае если было установлено требование о внесении задатка, организатор конкурса обязан вернуть задаток указанным заявителям в течение пяти рабочих дней с даты  подписания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C74617" w:rsidRPr="00CA1C04" w:rsidRDefault="00C74617" w:rsidP="00C74617">
      <w:pPr>
        <w:ind w:firstLine="709"/>
        <w:jc w:val="both"/>
        <w:rPr>
          <w:color w:val="000000"/>
          <w:sz w:val="26"/>
          <w:szCs w:val="26"/>
        </w:rPr>
      </w:pPr>
    </w:p>
    <w:p w:rsidR="00C74617" w:rsidRPr="00CA1C04" w:rsidRDefault="00C74617" w:rsidP="00C74617">
      <w:pPr>
        <w:jc w:val="center"/>
        <w:rPr>
          <w:color w:val="000000"/>
          <w:sz w:val="26"/>
          <w:szCs w:val="26"/>
        </w:rPr>
      </w:pPr>
      <w:r w:rsidRPr="00CA1C04">
        <w:rPr>
          <w:b/>
          <w:bCs/>
          <w:color w:val="000000"/>
          <w:sz w:val="26"/>
          <w:szCs w:val="26"/>
        </w:rPr>
        <w:t>11.Порядок рассмотрения заявок на участие в конкурсе</w:t>
      </w:r>
    </w:p>
    <w:p w:rsidR="00C74617" w:rsidRPr="00CA1C04" w:rsidRDefault="00C74617" w:rsidP="00C74617">
      <w:pPr>
        <w:jc w:val="center"/>
        <w:rPr>
          <w:color w:val="FF0000"/>
          <w:sz w:val="26"/>
          <w:szCs w:val="26"/>
        </w:rPr>
      </w:pPr>
    </w:p>
    <w:p w:rsidR="00C74617" w:rsidRPr="00CA1C04" w:rsidRDefault="00C74617" w:rsidP="00C74617">
      <w:pPr>
        <w:ind w:firstLine="709"/>
        <w:jc w:val="both"/>
        <w:rPr>
          <w:color w:val="0000FF"/>
          <w:sz w:val="26"/>
          <w:szCs w:val="26"/>
        </w:rPr>
      </w:pPr>
      <w:r w:rsidRPr="00CA1C04">
        <w:rPr>
          <w:color w:val="000000"/>
          <w:sz w:val="26"/>
          <w:szCs w:val="26"/>
        </w:rPr>
        <w:t xml:space="preserve">11.1. 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r w:rsidRPr="00CA1C04">
        <w:rPr>
          <w:sz w:val="26"/>
          <w:szCs w:val="26"/>
        </w:rPr>
        <w:t>пунктом 4.2. конкурсной документации.</w:t>
      </w:r>
    </w:p>
    <w:p w:rsidR="00C74617" w:rsidRPr="00CA1C04" w:rsidRDefault="00C74617" w:rsidP="00C74617">
      <w:pPr>
        <w:ind w:firstLine="709"/>
        <w:jc w:val="both"/>
        <w:rPr>
          <w:color w:val="000000"/>
          <w:sz w:val="26"/>
          <w:szCs w:val="26"/>
        </w:rPr>
      </w:pPr>
      <w:r w:rsidRPr="00CA1C04">
        <w:rPr>
          <w:color w:val="000000"/>
          <w:sz w:val="26"/>
          <w:szCs w:val="26"/>
        </w:rPr>
        <w:t>1</w:t>
      </w:r>
      <w:r w:rsidR="006C3064" w:rsidRPr="00CA1C04">
        <w:rPr>
          <w:color w:val="000000"/>
          <w:sz w:val="26"/>
          <w:szCs w:val="26"/>
        </w:rPr>
        <w:t>1</w:t>
      </w:r>
      <w:r w:rsidRPr="00CA1C04">
        <w:rPr>
          <w:color w:val="000000"/>
          <w:sz w:val="26"/>
          <w:szCs w:val="26"/>
        </w:rPr>
        <w:t>.2. Срок рассмотрения заявок на участие в конкурсе не может превышать двадцати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C74617" w:rsidRPr="00CA1C04" w:rsidRDefault="00C74617" w:rsidP="00C74617">
      <w:pPr>
        <w:ind w:firstLine="709"/>
        <w:jc w:val="both"/>
        <w:rPr>
          <w:color w:val="0000FF"/>
          <w:sz w:val="26"/>
          <w:szCs w:val="26"/>
        </w:rPr>
      </w:pPr>
      <w:r w:rsidRPr="00CA1C04">
        <w:rPr>
          <w:color w:val="000000"/>
          <w:sz w:val="26"/>
          <w:szCs w:val="26"/>
        </w:rPr>
        <w:t>1</w:t>
      </w:r>
      <w:r w:rsidR="006C3064" w:rsidRPr="00CA1C04">
        <w:rPr>
          <w:color w:val="000000"/>
          <w:sz w:val="26"/>
          <w:szCs w:val="26"/>
        </w:rPr>
        <w:t>1</w:t>
      </w:r>
      <w:r w:rsidRPr="00CA1C04">
        <w:rPr>
          <w:color w:val="000000"/>
          <w:sz w:val="26"/>
          <w:szCs w:val="26"/>
        </w:rPr>
        <w:t xml:space="preserve">.3.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предусмотренным </w:t>
      </w:r>
      <w:r w:rsidRPr="00CA1C04">
        <w:rPr>
          <w:sz w:val="26"/>
          <w:szCs w:val="26"/>
        </w:rPr>
        <w:t>пунктами 5.2.-5.4. конкурсной документации, которое оформляется протоколом рассмотрения заявок на</w:t>
      </w:r>
      <w:r w:rsidRPr="00CA1C04">
        <w:rPr>
          <w:color w:val="000000"/>
          <w:sz w:val="26"/>
          <w:szCs w:val="26"/>
        </w:rPr>
        <w:t xml:space="preserve"> участие в конкурсе. Протокол ведется конкурсной комиссией и подписывается всеми присутствующими на заседании членами конкурсной комиссии в день окончания рассмотрения заявок. Протокол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настоящих Правил,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 Указанный протокол в день окончания рассмотрения заявок на участие в конкурсе размещается организатором </w:t>
      </w:r>
      <w:proofErr w:type="spellStart"/>
      <w:r w:rsidRPr="00CA1C04">
        <w:rPr>
          <w:color w:val="000000"/>
          <w:sz w:val="26"/>
          <w:szCs w:val="26"/>
        </w:rPr>
        <w:t>конкурса</w:t>
      </w:r>
      <w:r w:rsidRPr="00CA1C04">
        <w:rPr>
          <w:sz w:val="26"/>
          <w:szCs w:val="26"/>
        </w:rPr>
        <w:t>на</w:t>
      </w:r>
      <w:proofErr w:type="spellEnd"/>
      <w:r w:rsidRPr="00CA1C04">
        <w:rPr>
          <w:sz w:val="26"/>
          <w:szCs w:val="26"/>
        </w:rPr>
        <w:t xml:space="preserve"> Общероссийском официальном сайте </w:t>
      </w:r>
      <w:proofErr w:type="spellStart"/>
      <w:r w:rsidRPr="00CA1C04">
        <w:rPr>
          <w:sz w:val="26"/>
          <w:szCs w:val="26"/>
        </w:rPr>
        <w:t>торгов</w:t>
      </w:r>
      <w:r w:rsidRPr="00CA1C04">
        <w:rPr>
          <w:color w:val="000000"/>
          <w:sz w:val="26"/>
          <w:szCs w:val="26"/>
        </w:rPr>
        <w:t>Заявителям</w:t>
      </w:r>
      <w:proofErr w:type="spellEnd"/>
      <w:r w:rsidRPr="00CA1C04">
        <w:rPr>
          <w:color w:val="000000"/>
          <w:sz w:val="26"/>
          <w:szCs w:val="26"/>
        </w:rPr>
        <w:t xml:space="preserve"> направляются уведомления о принятых конкурсной комиссией решениях не позднее дня, следующего за днем подписания указанного протокола.</w:t>
      </w:r>
    </w:p>
    <w:p w:rsidR="00C74617" w:rsidRPr="00CA1C04" w:rsidRDefault="00C74617" w:rsidP="00C74617">
      <w:pPr>
        <w:ind w:firstLine="709"/>
        <w:jc w:val="both"/>
        <w:rPr>
          <w:color w:val="000000"/>
          <w:sz w:val="26"/>
          <w:szCs w:val="26"/>
        </w:rPr>
      </w:pPr>
      <w:r w:rsidRPr="00CA1C04">
        <w:rPr>
          <w:color w:val="000000"/>
          <w:sz w:val="26"/>
          <w:szCs w:val="26"/>
        </w:rPr>
        <w:t>1</w:t>
      </w:r>
      <w:r w:rsidR="008D5C3B" w:rsidRPr="00CA1C04">
        <w:rPr>
          <w:color w:val="000000"/>
          <w:sz w:val="26"/>
          <w:szCs w:val="26"/>
        </w:rPr>
        <w:t>1</w:t>
      </w:r>
      <w:r w:rsidRPr="00CA1C04">
        <w:rPr>
          <w:color w:val="000000"/>
          <w:sz w:val="26"/>
          <w:szCs w:val="26"/>
        </w:rPr>
        <w:t>.4. В случае если в конкурсной документации было установлено требование о внесении задатка, организатор конкурса обязан вернуть задаток заявителю, не допущенному к участию в конкурсе, в течение пяти рабочих дней с даты подписания протокола рассмотрения заявок.</w:t>
      </w:r>
    </w:p>
    <w:p w:rsidR="00C74617" w:rsidRPr="00CA1C04" w:rsidRDefault="00C74617" w:rsidP="00C74617">
      <w:pPr>
        <w:ind w:firstLine="709"/>
        <w:jc w:val="both"/>
        <w:rPr>
          <w:color w:val="000000"/>
          <w:sz w:val="26"/>
          <w:szCs w:val="26"/>
        </w:rPr>
      </w:pPr>
      <w:r w:rsidRPr="00CA1C04">
        <w:rPr>
          <w:color w:val="000000"/>
          <w:sz w:val="26"/>
          <w:szCs w:val="26"/>
        </w:rPr>
        <w:t>1</w:t>
      </w:r>
      <w:r w:rsidR="008D5C3B" w:rsidRPr="00CA1C04">
        <w:rPr>
          <w:color w:val="000000"/>
          <w:sz w:val="26"/>
          <w:szCs w:val="26"/>
        </w:rPr>
        <w:t>1</w:t>
      </w:r>
      <w:r w:rsidRPr="00CA1C04">
        <w:rPr>
          <w:color w:val="000000"/>
          <w:sz w:val="26"/>
          <w:szCs w:val="26"/>
        </w:rPr>
        <w:t xml:space="preserve">.5. 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w:t>
      </w:r>
      <w:r w:rsidRPr="00CA1C04">
        <w:rPr>
          <w:color w:val="000000"/>
          <w:sz w:val="26"/>
          <w:szCs w:val="26"/>
        </w:rPr>
        <w:lastRenderedPageBreak/>
        <w:t>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При этом организатор конкурса, в случае если в конкурсной документации было установлено требование о внесении задатка, обязан вернуть задаток заявителям, подавшим заявки на участие в конкурсе, в течение пяти рабочих дней с даты признания конкурса несостоявшимся, за исключением заявителя, признанного участником.</w:t>
      </w:r>
    </w:p>
    <w:p w:rsidR="00847E03" w:rsidRPr="00CA1C04" w:rsidRDefault="00847E03" w:rsidP="00847E03">
      <w:pPr>
        <w:spacing w:before="100" w:beforeAutospacing="1" w:after="100" w:afterAutospacing="1"/>
        <w:jc w:val="center"/>
        <w:outlineLvl w:val="3"/>
        <w:rPr>
          <w:b/>
          <w:bCs/>
          <w:sz w:val="26"/>
          <w:szCs w:val="26"/>
        </w:rPr>
      </w:pPr>
      <w:r w:rsidRPr="00CA1C04">
        <w:rPr>
          <w:b/>
          <w:bCs/>
          <w:sz w:val="26"/>
          <w:szCs w:val="26"/>
        </w:rPr>
        <w:t>12.Оценка и сопоставление заявок на участие в конкурсе</w:t>
      </w:r>
    </w:p>
    <w:p w:rsidR="00847E03" w:rsidRPr="00CA1C04" w:rsidRDefault="00847E03" w:rsidP="00847E03">
      <w:pPr>
        <w:ind w:firstLine="708"/>
        <w:jc w:val="both"/>
        <w:rPr>
          <w:sz w:val="26"/>
          <w:szCs w:val="26"/>
        </w:rPr>
      </w:pPr>
      <w:r w:rsidRPr="00CA1C04">
        <w:rPr>
          <w:color w:val="000000"/>
          <w:sz w:val="26"/>
          <w:szCs w:val="26"/>
        </w:rPr>
        <w:t xml:space="preserve">12.1.Конкурсная комиссия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w:t>
      </w:r>
      <w:r w:rsidRPr="00CA1C04">
        <w:rPr>
          <w:sz w:val="26"/>
          <w:szCs w:val="26"/>
        </w:rPr>
        <w:t>заявок не может превышать десяти дней с даты подписания протокола рассмотрения заявок.</w:t>
      </w:r>
    </w:p>
    <w:p w:rsidR="00847E03" w:rsidRPr="00CA1C04" w:rsidRDefault="00847E03" w:rsidP="00847E03">
      <w:pPr>
        <w:ind w:firstLine="708"/>
        <w:jc w:val="both"/>
        <w:rPr>
          <w:color w:val="000000"/>
          <w:sz w:val="26"/>
          <w:szCs w:val="26"/>
        </w:rPr>
      </w:pPr>
      <w:r w:rsidRPr="00CA1C04">
        <w:rPr>
          <w:color w:val="000000"/>
          <w:sz w:val="26"/>
          <w:szCs w:val="26"/>
        </w:rPr>
        <w:t xml:space="preserve">12.2. Оценка и сопоставление заявок на участие в конкурсе осуществляются в целях выявления </w:t>
      </w:r>
      <w:r w:rsidRPr="00CA1C04">
        <w:rPr>
          <w:sz w:val="26"/>
          <w:szCs w:val="26"/>
        </w:rPr>
        <w:t>лучших условий исполнения договора в соответствии с критериями и в порядке, котор</w:t>
      </w:r>
      <w:r w:rsidRPr="00CA1C04">
        <w:rPr>
          <w:color w:val="000000"/>
          <w:sz w:val="26"/>
          <w:szCs w:val="26"/>
        </w:rPr>
        <w:t>ые установлены конкурсной документацией.</w:t>
      </w:r>
    </w:p>
    <w:p w:rsidR="00847E03" w:rsidRPr="00CA1C04" w:rsidRDefault="00847E03" w:rsidP="00847E03">
      <w:pPr>
        <w:ind w:firstLine="708"/>
        <w:jc w:val="both"/>
        <w:rPr>
          <w:color w:val="000000"/>
          <w:sz w:val="26"/>
          <w:szCs w:val="26"/>
        </w:rPr>
      </w:pPr>
      <w:r w:rsidRPr="00CA1C04">
        <w:rPr>
          <w:color w:val="000000"/>
          <w:sz w:val="26"/>
          <w:szCs w:val="26"/>
        </w:rPr>
        <w:t xml:space="preserve">12.3. Для определения лучших условий исполнения договора, предложенных в заявках на участие в конкурсе, оценка и сопоставление этих заявок осуществляются по цене договора и иным критериям, указанным в конкурсной документации. </w:t>
      </w:r>
    </w:p>
    <w:p w:rsidR="00847E03" w:rsidRPr="00CA1C04" w:rsidRDefault="00847E03" w:rsidP="00847E03">
      <w:pPr>
        <w:ind w:firstLine="708"/>
        <w:jc w:val="both"/>
        <w:rPr>
          <w:color w:val="000000"/>
          <w:sz w:val="26"/>
          <w:szCs w:val="26"/>
        </w:rPr>
      </w:pPr>
      <w:r w:rsidRPr="00CA1C04">
        <w:rPr>
          <w:color w:val="000000"/>
          <w:sz w:val="26"/>
          <w:szCs w:val="26"/>
        </w:rPr>
        <w:t>12.4. Для каждого применяемого для оценки заявок на участие в конкурсе критерия конкурса в конкурсной документации устанавливаются следующие параметры:</w:t>
      </w:r>
    </w:p>
    <w:p w:rsidR="00847E03" w:rsidRPr="00CA1C04" w:rsidRDefault="00847E03" w:rsidP="00847E03">
      <w:pPr>
        <w:jc w:val="both"/>
        <w:rPr>
          <w:color w:val="000000"/>
          <w:sz w:val="26"/>
          <w:szCs w:val="26"/>
        </w:rPr>
      </w:pPr>
      <w:r w:rsidRPr="00CA1C04">
        <w:rPr>
          <w:color w:val="000000"/>
          <w:sz w:val="26"/>
          <w:szCs w:val="26"/>
        </w:rPr>
        <w:t xml:space="preserve">1) начальное условие в виде числа (далее </w:t>
      </w:r>
      <w:r w:rsidR="00860C8F" w:rsidRPr="00CA1C04">
        <w:rPr>
          <w:color w:val="000000"/>
          <w:sz w:val="26"/>
          <w:szCs w:val="26"/>
        </w:rPr>
        <w:t>–</w:t>
      </w:r>
      <w:r w:rsidRPr="00CA1C04">
        <w:rPr>
          <w:color w:val="000000"/>
          <w:sz w:val="26"/>
          <w:szCs w:val="26"/>
        </w:rPr>
        <w:t xml:space="preserve"> начальное значение критерия конкурса). </w:t>
      </w:r>
    </w:p>
    <w:p w:rsidR="00847E03" w:rsidRPr="00CA1C04" w:rsidRDefault="00847E03" w:rsidP="00847E03">
      <w:pPr>
        <w:jc w:val="both"/>
        <w:rPr>
          <w:color w:val="000000"/>
          <w:sz w:val="26"/>
          <w:szCs w:val="26"/>
        </w:rPr>
      </w:pPr>
      <w:r w:rsidRPr="00CA1C04">
        <w:rPr>
          <w:color w:val="000000"/>
          <w:sz w:val="26"/>
          <w:szCs w:val="26"/>
        </w:rPr>
        <w:t>2) уменьшение или увеличение начального значения критерия конкурса в заявке на участие в конкурсе.</w:t>
      </w:r>
    </w:p>
    <w:p w:rsidR="00847E03" w:rsidRPr="00CA1C04" w:rsidRDefault="00847E03" w:rsidP="00847E03">
      <w:pPr>
        <w:jc w:val="both"/>
        <w:rPr>
          <w:color w:val="000000"/>
          <w:sz w:val="26"/>
          <w:szCs w:val="26"/>
        </w:rPr>
      </w:pPr>
      <w:r w:rsidRPr="00CA1C04">
        <w:rPr>
          <w:color w:val="000000"/>
          <w:sz w:val="26"/>
          <w:szCs w:val="26"/>
        </w:rPr>
        <w:t>3) коэффициент, учитывающий значимость критерия конкурса.</w:t>
      </w:r>
    </w:p>
    <w:p w:rsidR="00847E03" w:rsidRPr="00CA1C04" w:rsidRDefault="00847E03" w:rsidP="00847E03">
      <w:pPr>
        <w:ind w:firstLine="708"/>
        <w:jc w:val="both"/>
        <w:rPr>
          <w:color w:val="000000"/>
          <w:sz w:val="26"/>
          <w:szCs w:val="26"/>
        </w:rPr>
      </w:pPr>
      <w:r w:rsidRPr="00CA1C04">
        <w:rPr>
          <w:color w:val="000000"/>
          <w:sz w:val="26"/>
          <w:szCs w:val="26"/>
        </w:rPr>
        <w:t>12.5. Значения коэффициентов, учитывающих значимость критерия конкурса, могут изменяться от нуля до единицы, и сумма значений всех коэффициентов должна быть равна единице.</w:t>
      </w:r>
    </w:p>
    <w:p w:rsidR="00847E03" w:rsidRPr="00CA1C04" w:rsidRDefault="00847E03" w:rsidP="00847E03">
      <w:pPr>
        <w:ind w:firstLine="708"/>
        <w:jc w:val="both"/>
        <w:rPr>
          <w:color w:val="000000"/>
          <w:sz w:val="26"/>
          <w:szCs w:val="26"/>
        </w:rPr>
      </w:pPr>
      <w:r w:rsidRPr="00CA1C04">
        <w:rPr>
          <w:color w:val="000000"/>
          <w:sz w:val="26"/>
          <w:szCs w:val="26"/>
        </w:rPr>
        <w:t>12.6. Оценка заявок на участие в конкурсе по критериям, осуществляется в следующем порядке:</w:t>
      </w:r>
    </w:p>
    <w:p w:rsidR="00847E03" w:rsidRPr="00CA1C04" w:rsidRDefault="00847E03" w:rsidP="00847E03">
      <w:pPr>
        <w:jc w:val="both"/>
        <w:rPr>
          <w:color w:val="000000"/>
          <w:sz w:val="26"/>
          <w:szCs w:val="26"/>
        </w:rPr>
      </w:pPr>
      <w:r w:rsidRPr="00CA1C04">
        <w:rPr>
          <w:color w:val="000000"/>
          <w:sz w:val="26"/>
          <w:szCs w:val="26"/>
        </w:rPr>
        <w:t>1) в случае если для критерия конкурса установлено увеличение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значения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847E03" w:rsidRPr="00CA1C04" w:rsidRDefault="00847E03" w:rsidP="00847E03">
      <w:pPr>
        <w:jc w:val="both"/>
        <w:rPr>
          <w:color w:val="000000"/>
          <w:sz w:val="26"/>
          <w:szCs w:val="26"/>
        </w:rPr>
      </w:pPr>
      <w:r w:rsidRPr="00CA1C04">
        <w:rPr>
          <w:color w:val="000000"/>
          <w:sz w:val="26"/>
          <w:szCs w:val="26"/>
        </w:rPr>
        <w:t xml:space="preserve">2) в случае если для критерия конкурса установлено уменьшение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наибольшего из значений содержащихся во всех заявках на участие в конкурсе условий и значения, содержащегося в заявке на участие в конкурсе условия к разности наибольшего из значений содержащихся во </w:t>
      </w:r>
      <w:r w:rsidRPr="00CA1C04">
        <w:rPr>
          <w:color w:val="000000"/>
          <w:sz w:val="26"/>
          <w:szCs w:val="26"/>
        </w:rPr>
        <w:lastRenderedPageBreak/>
        <w:t>всех заявках на участие в конкурсе условий и наименьшего из значений содержащихся во всех заявках на участие в конкурсе условий;</w:t>
      </w:r>
    </w:p>
    <w:p w:rsidR="00847E03" w:rsidRPr="00CA1C04" w:rsidRDefault="00847E03" w:rsidP="00847E03">
      <w:pPr>
        <w:jc w:val="both"/>
        <w:rPr>
          <w:color w:val="000000"/>
          <w:sz w:val="26"/>
          <w:szCs w:val="26"/>
        </w:rPr>
      </w:pPr>
      <w:r w:rsidRPr="00CA1C04">
        <w:rPr>
          <w:color w:val="000000"/>
          <w:sz w:val="26"/>
          <w:szCs w:val="26"/>
        </w:rPr>
        <w:t>3) для каждой заявки на участие в конкурсе величины, рассчитанные по всем критериям конкурса в соответствии с положениями подпунктов 1 и 2 настоящего пункта, суммируются и определяется итоговая величина.</w:t>
      </w:r>
    </w:p>
    <w:p w:rsidR="00847E03" w:rsidRPr="00CA1C04" w:rsidRDefault="00847E03" w:rsidP="00847E03">
      <w:pPr>
        <w:ind w:firstLine="708"/>
        <w:jc w:val="both"/>
        <w:rPr>
          <w:color w:val="000000"/>
          <w:sz w:val="26"/>
          <w:szCs w:val="26"/>
        </w:rPr>
      </w:pPr>
      <w:r w:rsidRPr="00CA1C04">
        <w:rPr>
          <w:color w:val="000000"/>
          <w:sz w:val="26"/>
          <w:szCs w:val="26"/>
        </w:rPr>
        <w:t>12.7. Содержащиеся в заявках на участие в конкурсе условия оцениваются конкурсной комиссией путем сравнения результатов суммирования итоговой величины, определенной в порядке, предусмотренном подпунктом 3 пункта 12.6. конкурсной документации.</w:t>
      </w:r>
    </w:p>
    <w:p w:rsidR="00847E03" w:rsidRPr="00CA1C04" w:rsidRDefault="00847E03" w:rsidP="00847E03">
      <w:pPr>
        <w:ind w:firstLine="708"/>
        <w:jc w:val="both"/>
        <w:rPr>
          <w:color w:val="000000"/>
          <w:sz w:val="26"/>
          <w:szCs w:val="26"/>
        </w:rPr>
      </w:pPr>
      <w:r w:rsidRPr="00CA1C04">
        <w:rPr>
          <w:color w:val="000000"/>
          <w:sz w:val="26"/>
          <w:szCs w:val="26"/>
        </w:rPr>
        <w:t>12.8.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участником конкурса</w:t>
      </w:r>
      <w:r w:rsidRPr="00CA1C04">
        <w:rPr>
          <w:color w:val="0000FF"/>
          <w:sz w:val="26"/>
          <w:szCs w:val="26"/>
        </w:rPr>
        <w:t xml:space="preserve">, </w:t>
      </w:r>
      <w:r w:rsidRPr="00CA1C04">
        <w:rPr>
          <w:sz w:val="26"/>
          <w:szCs w:val="26"/>
        </w:rPr>
        <w:t xml:space="preserve">надлежащим образом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w:t>
      </w:r>
      <w:r w:rsidR="00860C8F" w:rsidRPr="00CA1C04">
        <w:rPr>
          <w:sz w:val="26"/>
          <w:szCs w:val="26"/>
        </w:rPr>
        <w:t>–</w:t>
      </w:r>
      <w:r w:rsidRPr="00CA1C04">
        <w:rPr>
          <w:sz w:val="26"/>
          <w:szCs w:val="26"/>
        </w:rPr>
        <w:t xml:space="preserve"> заявке на участие в конкурсе, которая поступила ранее других заявок</w:t>
      </w:r>
      <w:r w:rsidRPr="00CA1C04">
        <w:rPr>
          <w:color w:val="000000"/>
          <w:sz w:val="26"/>
          <w:szCs w:val="26"/>
        </w:rPr>
        <w:t xml:space="preserve"> на участие в конкурсе, содержащих такие условия.</w:t>
      </w:r>
    </w:p>
    <w:p w:rsidR="00847E03" w:rsidRPr="00CA1C04" w:rsidRDefault="00847E03" w:rsidP="00847E03">
      <w:pPr>
        <w:ind w:firstLine="708"/>
        <w:jc w:val="both"/>
        <w:rPr>
          <w:color w:val="000000"/>
          <w:sz w:val="26"/>
          <w:szCs w:val="26"/>
        </w:rPr>
      </w:pPr>
      <w:r w:rsidRPr="00CA1C04">
        <w:rPr>
          <w:color w:val="000000"/>
          <w:sz w:val="26"/>
          <w:szCs w:val="26"/>
        </w:rPr>
        <w:t>12.9.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847E03" w:rsidRPr="00CA1C04" w:rsidRDefault="00847E03" w:rsidP="00847E03">
      <w:pPr>
        <w:ind w:firstLine="708"/>
        <w:jc w:val="both"/>
        <w:rPr>
          <w:color w:val="000000"/>
          <w:sz w:val="26"/>
          <w:szCs w:val="26"/>
        </w:rPr>
      </w:pPr>
      <w:r w:rsidRPr="00CA1C04">
        <w:rPr>
          <w:color w:val="000000"/>
          <w:sz w:val="26"/>
          <w:szCs w:val="26"/>
        </w:rPr>
        <w:t>12.10.</w:t>
      </w:r>
      <w:r w:rsidRPr="00CA1C04">
        <w:rPr>
          <w:color w:val="000000"/>
          <w:sz w:val="26"/>
          <w:szCs w:val="26"/>
        </w:rPr>
        <w:tab/>
        <w:t xml:space="preserve"> 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w:t>
      </w:r>
      <w:r w:rsidRPr="00CA1C04">
        <w:rPr>
          <w:sz w:val="26"/>
          <w:szCs w:val="26"/>
        </w:rPr>
        <w:t>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Организатор конкурса в течение трех рабочих дней с даты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w:t>
      </w:r>
      <w:r w:rsidRPr="00CA1C04">
        <w:rPr>
          <w:color w:val="000000"/>
          <w:sz w:val="26"/>
          <w:szCs w:val="26"/>
        </w:rPr>
        <w:t xml:space="preserve"> предложенных победителем конкурса в заявке на участие в конкурсе, в проект договора, прилагаемый к конкурсной документации.</w:t>
      </w:r>
    </w:p>
    <w:p w:rsidR="00847E03" w:rsidRPr="00CA1C04" w:rsidRDefault="00847E03" w:rsidP="00847E03">
      <w:pPr>
        <w:ind w:firstLine="708"/>
        <w:jc w:val="both"/>
        <w:rPr>
          <w:color w:val="000000"/>
          <w:sz w:val="26"/>
          <w:szCs w:val="26"/>
        </w:rPr>
      </w:pPr>
      <w:r w:rsidRPr="00CA1C04">
        <w:rPr>
          <w:color w:val="000000"/>
          <w:sz w:val="26"/>
          <w:szCs w:val="26"/>
        </w:rPr>
        <w:t xml:space="preserve">12.10. Протокол оценки и сопоставления заявок на участие в конкурсе размещается </w:t>
      </w:r>
      <w:r w:rsidRPr="00CA1C04">
        <w:rPr>
          <w:sz w:val="26"/>
          <w:szCs w:val="26"/>
        </w:rPr>
        <w:t>на Общероссийском официальном сайте торгов</w:t>
      </w:r>
      <w:r w:rsidRPr="00CA1C04">
        <w:rPr>
          <w:color w:val="000000"/>
          <w:sz w:val="26"/>
          <w:szCs w:val="26"/>
        </w:rPr>
        <w:t xml:space="preserve"> организатором конкурса  в течение дня, следующего после дня подписания указанного протокола.</w:t>
      </w:r>
    </w:p>
    <w:p w:rsidR="00847E03" w:rsidRPr="00CA1C04" w:rsidRDefault="00847E03" w:rsidP="00847E03">
      <w:pPr>
        <w:ind w:firstLine="708"/>
        <w:jc w:val="both"/>
        <w:rPr>
          <w:color w:val="000000"/>
          <w:sz w:val="26"/>
          <w:szCs w:val="26"/>
        </w:rPr>
      </w:pPr>
      <w:r w:rsidRPr="00CA1C04">
        <w:rPr>
          <w:color w:val="000000"/>
          <w:sz w:val="26"/>
          <w:szCs w:val="26"/>
        </w:rPr>
        <w:t xml:space="preserve">12.11.Любой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в том числе в форме электронного документа, запрос о разъяснении результатов конкурса. Организатор конкурса в течение двух рабочих дней с даты поступления такого запроса обязан представить участнику конкурса в </w:t>
      </w:r>
      <w:r w:rsidRPr="00CA1C04">
        <w:rPr>
          <w:color w:val="000000"/>
          <w:sz w:val="26"/>
          <w:szCs w:val="26"/>
        </w:rPr>
        <w:lastRenderedPageBreak/>
        <w:t>письменной форме или в форме электронного документа соответствующие разъяснения.</w:t>
      </w:r>
    </w:p>
    <w:p w:rsidR="00847E03" w:rsidRPr="00CA1C04" w:rsidRDefault="00847E03" w:rsidP="00847E03">
      <w:pPr>
        <w:ind w:firstLine="708"/>
        <w:jc w:val="both"/>
        <w:rPr>
          <w:color w:val="000000"/>
          <w:sz w:val="26"/>
          <w:szCs w:val="26"/>
        </w:rPr>
      </w:pPr>
      <w:r w:rsidRPr="00CA1C04">
        <w:rPr>
          <w:color w:val="000000"/>
          <w:sz w:val="26"/>
          <w:szCs w:val="26"/>
        </w:rPr>
        <w:t>12.12.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 или видеозапись вскрытия конвертов с заявками на участие в конкурсе и открытия доступа к поданным в форме электронных документов заявкам на участие в конкурсе хранятся организатором конкурса не менее трех лет.</w:t>
      </w:r>
    </w:p>
    <w:p w:rsidR="005C43B9" w:rsidRPr="00CA1C04" w:rsidRDefault="005C43B9" w:rsidP="005C43B9">
      <w:pPr>
        <w:jc w:val="center"/>
        <w:outlineLvl w:val="3"/>
        <w:rPr>
          <w:b/>
          <w:bCs/>
          <w:sz w:val="26"/>
          <w:szCs w:val="26"/>
        </w:rPr>
      </w:pPr>
    </w:p>
    <w:p w:rsidR="005C43B9" w:rsidRPr="00CA1C04" w:rsidRDefault="005C43B9" w:rsidP="005C43B9">
      <w:pPr>
        <w:jc w:val="center"/>
        <w:outlineLvl w:val="3"/>
        <w:rPr>
          <w:b/>
          <w:bCs/>
          <w:sz w:val="26"/>
          <w:szCs w:val="26"/>
        </w:rPr>
      </w:pPr>
      <w:r w:rsidRPr="00CA1C04">
        <w:rPr>
          <w:b/>
          <w:bCs/>
          <w:sz w:val="26"/>
          <w:szCs w:val="26"/>
        </w:rPr>
        <w:t>13.Заключение договора по результатам проведения конкурса</w:t>
      </w:r>
    </w:p>
    <w:p w:rsidR="005C43B9" w:rsidRPr="00CA1C04" w:rsidRDefault="005C43B9" w:rsidP="005C43B9">
      <w:pPr>
        <w:ind w:firstLine="708"/>
        <w:jc w:val="both"/>
        <w:rPr>
          <w:color w:val="000000"/>
          <w:sz w:val="26"/>
          <w:szCs w:val="26"/>
        </w:rPr>
      </w:pPr>
      <w:r w:rsidRPr="00CA1C04">
        <w:rPr>
          <w:color w:val="000000"/>
          <w:sz w:val="26"/>
          <w:szCs w:val="26"/>
        </w:rPr>
        <w:t>13.1.Заключение договора осуществляется в порядке, предусмотренном Гражданским кодексом Российской Федерации и иными федеральными законами.</w:t>
      </w:r>
    </w:p>
    <w:p w:rsidR="005C43B9" w:rsidRPr="00CA1C04" w:rsidRDefault="005C43B9" w:rsidP="005C43B9">
      <w:pPr>
        <w:ind w:firstLine="708"/>
        <w:jc w:val="both"/>
        <w:rPr>
          <w:sz w:val="26"/>
          <w:szCs w:val="26"/>
        </w:rPr>
      </w:pPr>
      <w:r w:rsidRPr="00CA1C04">
        <w:rPr>
          <w:color w:val="000000"/>
          <w:sz w:val="26"/>
          <w:szCs w:val="26"/>
        </w:rPr>
        <w:t xml:space="preserve">13.2. В срок, предусмотренный для заключения договора, организатор конкурса обязан отказаться от заключения договора с победителем конкурса либо с участником конкурса, с которым заключается такой договор в соответствии </w:t>
      </w:r>
      <w:r w:rsidRPr="00CA1C04">
        <w:rPr>
          <w:sz w:val="26"/>
          <w:szCs w:val="26"/>
        </w:rPr>
        <w:t>с пунктом 13.6.  конкурсной документации, в случае установления факта:</w:t>
      </w:r>
    </w:p>
    <w:p w:rsidR="005C43B9" w:rsidRPr="00CA1C04" w:rsidRDefault="005C43B9" w:rsidP="005C43B9">
      <w:pPr>
        <w:jc w:val="both"/>
        <w:rPr>
          <w:color w:val="000000"/>
          <w:sz w:val="26"/>
          <w:szCs w:val="26"/>
        </w:rPr>
      </w:pPr>
      <w:r w:rsidRPr="00CA1C04">
        <w:rPr>
          <w:color w:val="000000"/>
          <w:sz w:val="26"/>
          <w:szCs w:val="26"/>
        </w:rPr>
        <w:t xml:space="preserve">1) проведения ликвидации такого участника конкурса </w:t>
      </w:r>
      <w:r w:rsidR="00860C8F" w:rsidRPr="00CA1C04">
        <w:rPr>
          <w:color w:val="000000"/>
          <w:sz w:val="26"/>
          <w:szCs w:val="26"/>
        </w:rPr>
        <w:t>–</w:t>
      </w:r>
      <w:r w:rsidRPr="00CA1C04">
        <w:rPr>
          <w:color w:val="000000"/>
          <w:sz w:val="26"/>
          <w:szCs w:val="26"/>
        </w:rPr>
        <w:t xml:space="preserve"> юридического лица или принятия арбитражным судом решения о признании такого участника конкурса </w:t>
      </w:r>
      <w:r w:rsidR="00860C8F" w:rsidRPr="00CA1C04">
        <w:rPr>
          <w:color w:val="000000"/>
          <w:sz w:val="26"/>
          <w:szCs w:val="26"/>
        </w:rPr>
        <w:t>–</w:t>
      </w:r>
      <w:r w:rsidRPr="00CA1C04">
        <w:rPr>
          <w:color w:val="000000"/>
          <w:sz w:val="26"/>
          <w:szCs w:val="26"/>
        </w:rPr>
        <w:t xml:space="preserve"> юридического лица, индивидуального предпринимателя банкротом и об открытии конкурсного производства;</w:t>
      </w:r>
    </w:p>
    <w:p w:rsidR="005C43B9" w:rsidRPr="00CA1C04" w:rsidRDefault="005C43B9" w:rsidP="005C43B9">
      <w:pPr>
        <w:jc w:val="both"/>
        <w:rPr>
          <w:color w:val="000000"/>
          <w:sz w:val="26"/>
          <w:szCs w:val="26"/>
        </w:rPr>
      </w:pPr>
      <w:r w:rsidRPr="00CA1C04">
        <w:rPr>
          <w:color w:val="000000"/>
          <w:sz w:val="26"/>
          <w:szCs w:val="26"/>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5C43B9" w:rsidRPr="00CA1C04" w:rsidRDefault="005C43B9" w:rsidP="005C43B9">
      <w:pPr>
        <w:jc w:val="both"/>
        <w:rPr>
          <w:sz w:val="26"/>
          <w:szCs w:val="26"/>
        </w:rPr>
      </w:pPr>
      <w:r w:rsidRPr="00CA1C04">
        <w:rPr>
          <w:color w:val="000000"/>
          <w:sz w:val="26"/>
          <w:szCs w:val="26"/>
        </w:rPr>
        <w:t xml:space="preserve">3) предоставления таким лицом заведомо ложных сведений, содержащихся в документах, предусмотренных </w:t>
      </w:r>
      <w:r w:rsidRPr="00CA1C04">
        <w:rPr>
          <w:sz w:val="26"/>
          <w:szCs w:val="26"/>
        </w:rPr>
        <w:t>пунктом 9.3.конкурсной документации.</w:t>
      </w:r>
    </w:p>
    <w:p w:rsidR="005C43B9" w:rsidRPr="00CA1C04" w:rsidRDefault="005C43B9" w:rsidP="005C43B9">
      <w:pPr>
        <w:ind w:firstLine="708"/>
        <w:jc w:val="both"/>
        <w:rPr>
          <w:sz w:val="26"/>
          <w:szCs w:val="26"/>
        </w:rPr>
      </w:pPr>
      <w:r w:rsidRPr="00CA1C04">
        <w:rPr>
          <w:color w:val="000000"/>
          <w:sz w:val="26"/>
          <w:szCs w:val="26"/>
        </w:rPr>
        <w:t xml:space="preserve">13.3. В случае отказа от заключения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конкурсной комиссией в срок не позднее дня, следующего после дня установления фактов, предусмотренных </w:t>
      </w:r>
      <w:r w:rsidRPr="00CA1C04">
        <w:rPr>
          <w:sz w:val="26"/>
          <w:szCs w:val="26"/>
        </w:rPr>
        <w:t>пунктом 13.2.  конкурсной документации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конкурса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5C43B9" w:rsidRPr="00CA1C04" w:rsidRDefault="005C43B9" w:rsidP="005C43B9">
      <w:pPr>
        <w:jc w:val="both"/>
        <w:rPr>
          <w:color w:val="000000"/>
          <w:sz w:val="26"/>
          <w:szCs w:val="26"/>
        </w:rPr>
      </w:pPr>
      <w:r w:rsidRPr="00CA1C04">
        <w:rPr>
          <w:sz w:val="26"/>
          <w:szCs w:val="26"/>
        </w:rPr>
        <w:t>Протокол подписывается всеми присутствующими членами конкурсной комиссии в день его составления. Протокол составляется в двух экземплярах, один из</w:t>
      </w:r>
      <w:r w:rsidRPr="00CA1C04">
        <w:rPr>
          <w:color w:val="000000"/>
          <w:sz w:val="26"/>
          <w:szCs w:val="26"/>
        </w:rPr>
        <w:t xml:space="preserve"> которых хранится у организатора конкурса.</w:t>
      </w:r>
    </w:p>
    <w:p w:rsidR="005C43B9" w:rsidRPr="00CA1C04" w:rsidRDefault="005C43B9" w:rsidP="005C43B9">
      <w:pPr>
        <w:jc w:val="both"/>
        <w:rPr>
          <w:color w:val="000000"/>
          <w:sz w:val="26"/>
          <w:szCs w:val="26"/>
        </w:rPr>
      </w:pPr>
      <w:r w:rsidRPr="00CA1C04">
        <w:rPr>
          <w:color w:val="000000"/>
          <w:sz w:val="26"/>
          <w:szCs w:val="26"/>
        </w:rPr>
        <w:t xml:space="preserve">Указанный протокол размещается организатором </w:t>
      </w:r>
      <w:proofErr w:type="spellStart"/>
      <w:r w:rsidRPr="00CA1C04">
        <w:rPr>
          <w:color w:val="000000"/>
          <w:sz w:val="26"/>
          <w:szCs w:val="26"/>
        </w:rPr>
        <w:t>конкурса</w:t>
      </w:r>
      <w:r w:rsidRPr="00CA1C04">
        <w:rPr>
          <w:sz w:val="26"/>
          <w:szCs w:val="26"/>
        </w:rPr>
        <w:t>на</w:t>
      </w:r>
      <w:proofErr w:type="spellEnd"/>
      <w:r w:rsidRPr="00CA1C04">
        <w:rPr>
          <w:sz w:val="26"/>
          <w:szCs w:val="26"/>
        </w:rPr>
        <w:t xml:space="preserve"> Общероссийском официальном сайте </w:t>
      </w:r>
      <w:proofErr w:type="spellStart"/>
      <w:r w:rsidRPr="00CA1C04">
        <w:rPr>
          <w:sz w:val="26"/>
          <w:szCs w:val="26"/>
        </w:rPr>
        <w:t>торгов</w:t>
      </w:r>
      <w:r w:rsidRPr="00CA1C04">
        <w:rPr>
          <w:color w:val="000000"/>
          <w:sz w:val="26"/>
          <w:szCs w:val="26"/>
        </w:rPr>
        <w:t>в</w:t>
      </w:r>
      <w:proofErr w:type="spellEnd"/>
      <w:r w:rsidRPr="00CA1C04">
        <w:rPr>
          <w:color w:val="000000"/>
          <w:sz w:val="26"/>
          <w:szCs w:val="26"/>
        </w:rPr>
        <w:t xml:space="preserve"> течение дня, следующего после дня подписания указанного протокола. Организатор конкурса в течение двух рабочих дней с даты подписания протокола передает один экземпляр протокола лицу, с которым отказывается заключить договор.</w:t>
      </w:r>
    </w:p>
    <w:p w:rsidR="005C43B9" w:rsidRPr="00CA1C04" w:rsidRDefault="005C43B9" w:rsidP="005C43B9">
      <w:pPr>
        <w:ind w:firstLine="708"/>
        <w:jc w:val="both"/>
        <w:rPr>
          <w:color w:val="000000"/>
          <w:sz w:val="26"/>
          <w:szCs w:val="26"/>
        </w:rPr>
      </w:pPr>
      <w:r w:rsidRPr="00CA1C04">
        <w:rPr>
          <w:color w:val="000000"/>
          <w:sz w:val="26"/>
          <w:szCs w:val="26"/>
        </w:rPr>
        <w:t>13.4. В случае перемены собственника или обладателя имущественного права действие соответствующего договора не прекращается и проведение конкурса не требуется.</w:t>
      </w:r>
    </w:p>
    <w:p w:rsidR="005C43B9" w:rsidRPr="00CA1C04" w:rsidRDefault="005C43B9" w:rsidP="005C43B9">
      <w:pPr>
        <w:ind w:firstLine="708"/>
        <w:jc w:val="both"/>
        <w:rPr>
          <w:sz w:val="26"/>
          <w:szCs w:val="26"/>
        </w:rPr>
      </w:pPr>
      <w:r w:rsidRPr="00CA1C04">
        <w:rPr>
          <w:color w:val="000000"/>
          <w:sz w:val="26"/>
          <w:szCs w:val="26"/>
        </w:rPr>
        <w:t xml:space="preserve">13.5. В случае если победитель конкурса или участник конкурса, заявке на участие в конкурсе которого присвоен второй номер, в срок, предусмотренный конкурсной документацией, не представил организатору конкурса подписанный договор, переданный ему в соответствии </w:t>
      </w:r>
      <w:r w:rsidRPr="00CA1C04">
        <w:rPr>
          <w:sz w:val="26"/>
          <w:szCs w:val="26"/>
        </w:rPr>
        <w:t xml:space="preserve">с пунктами 12.10. или 13.6. конкурсной </w:t>
      </w:r>
      <w:r w:rsidRPr="00CA1C04">
        <w:rPr>
          <w:sz w:val="26"/>
          <w:szCs w:val="26"/>
        </w:rPr>
        <w:lastRenderedPageBreak/>
        <w:t>документации, а также обеспечение</w:t>
      </w:r>
      <w:r w:rsidRPr="00CA1C04">
        <w:rPr>
          <w:color w:val="000000"/>
          <w:sz w:val="26"/>
          <w:szCs w:val="26"/>
        </w:rPr>
        <w:t xml:space="preserve"> исполнения договора в случае если организатором конкурса такое требование было установлено, победитель конкурса или участник конкурса, заявке на участие в конкурсе, которого присвоен второй номер, </w:t>
      </w:r>
      <w:r w:rsidRPr="00CA1C04">
        <w:rPr>
          <w:sz w:val="26"/>
          <w:szCs w:val="26"/>
        </w:rPr>
        <w:t>признается уклонившимся от заключения договора.</w:t>
      </w:r>
    </w:p>
    <w:p w:rsidR="005C43B9" w:rsidRPr="00CA1C04" w:rsidRDefault="005C43B9" w:rsidP="005C43B9">
      <w:pPr>
        <w:ind w:firstLine="708"/>
        <w:jc w:val="both"/>
        <w:rPr>
          <w:sz w:val="26"/>
          <w:szCs w:val="26"/>
        </w:rPr>
      </w:pPr>
      <w:r w:rsidRPr="00CA1C04">
        <w:rPr>
          <w:color w:val="000000"/>
          <w:sz w:val="26"/>
          <w:szCs w:val="26"/>
        </w:rPr>
        <w:t xml:space="preserve">13.6. В случае если победитель конкурса признан уклонившимся от заключения договора, организатор конкурса </w:t>
      </w:r>
      <w:r w:rsidRPr="00CA1C04">
        <w:rPr>
          <w:sz w:val="26"/>
          <w:szCs w:val="26"/>
        </w:rPr>
        <w:t>вправе обратиться в суд с иском о понуждении</w:t>
      </w:r>
      <w:r w:rsidRPr="00CA1C04">
        <w:rPr>
          <w:color w:val="000000"/>
          <w:sz w:val="26"/>
          <w:szCs w:val="26"/>
        </w:rPr>
        <w:t xml:space="preserve">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Организатор конкурса обязан заключить договор с участником конкурса, заявке на участие в конкурсе которого присвоен второй номер, при отказе от заключения договора с победителем конкурса в случаях, предусмотренных </w:t>
      </w:r>
      <w:r w:rsidRPr="00CA1C04">
        <w:rPr>
          <w:sz w:val="26"/>
          <w:szCs w:val="26"/>
        </w:rPr>
        <w:t>пунктом 13.3. конкурсной документации. Организатор конкурса в течение трех рабочих</w:t>
      </w:r>
      <w:r w:rsidRPr="00CA1C04">
        <w:rPr>
          <w:color w:val="000000"/>
          <w:sz w:val="26"/>
          <w:szCs w:val="26"/>
        </w:rPr>
        <w:t xml:space="preserve"> дней с даты подписания протокола оценки и сопоставления заявок передает участнику конкурса, заявке на участие в конкурсе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конкурса, заявке на участие в конкурсе которого присвоен второй номер, в заявке на участие в конкурсе, в проект договора, прилагаемый к конкурсной документации. </w:t>
      </w:r>
      <w:r w:rsidRPr="00CA1C04">
        <w:rPr>
          <w:sz w:val="26"/>
          <w:szCs w:val="26"/>
        </w:rPr>
        <w:t>Указанный проект договора подписывается участником конкурса, заявке на участие в конкурсе которого присвоен второй номер, в десятидневный срок и представляется организатору конкурса.</w:t>
      </w:r>
    </w:p>
    <w:p w:rsidR="005C43B9" w:rsidRPr="00CA1C04" w:rsidRDefault="005C43B9" w:rsidP="005C43B9">
      <w:pPr>
        <w:jc w:val="both"/>
        <w:rPr>
          <w:sz w:val="26"/>
          <w:szCs w:val="26"/>
        </w:rPr>
      </w:pPr>
      <w:r w:rsidRPr="00CA1C04">
        <w:rPr>
          <w:sz w:val="26"/>
          <w:szCs w:val="26"/>
        </w:rPr>
        <w:t>При этом заключение договора для участника конкурса, заявке на участие в конкурсе которого присвоен второй номер, является обязательным. В случае уклонения победителя конкурса или участника конкурса, заявке на участие в конкурсе которого присвоен второй номер, от заключения договора задаток внесенный ими не возвращается. В случае уклонения участника конкурса, заявке на участие в конкурсе которого присвоен второй номер, от заключения договора организатор конкурса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конкурса или с участником конкурса, заявке на участие в конкурсе которого присвоен второй номер, конкурс признается несостоявшимся.</w:t>
      </w:r>
    </w:p>
    <w:p w:rsidR="005C43B9" w:rsidRPr="00CA1C04" w:rsidRDefault="005C43B9" w:rsidP="005C43B9">
      <w:pPr>
        <w:jc w:val="both"/>
        <w:rPr>
          <w:color w:val="000000"/>
          <w:sz w:val="26"/>
          <w:szCs w:val="26"/>
        </w:rPr>
      </w:pPr>
      <w:r w:rsidRPr="00CA1C04">
        <w:rPr>
          <w:color w:val="000000"/>
          <w:sz w:val="26"/>
          <w:szCs w:val="26"/>
        </w:rPr>
        <w:t xml:space="preserve">         13.7. 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проведении конкурса.</w:t>
      </w:r>
    </w:p>
    <w:p w:rsidR="00D9469D" w:rsidRPr="00CA1C04" w:rsidRDefault="00D9469D" w:rsidP="00D9469D">
      <w:pPr>
        <w:spacing w:before="51" w:after="122"/>
        <w:ind w:firstLine="708"/>
        <w:jc w:val="both"/>
        <w:rPr>
          <w:sz w:val="26"/>
          <w:szCs w:val="26"/>
        </w:rPr>
      </w:pPr>
    </w:p>
    <w:p w:rsidR="007930D1" w:rsidRPr="00CA1C04" w:rsidRDefault="007930D1" w:rsidP="00526555">
      <w:pPr>
        <w:pStyle w:val="ConsNonformat"/>
        <w:widowControl/>
        <w:ind w:right="0"/>
        <w:jc w:val="both"/>
        <w:rPr>
          <w:rFonts w:ascii="Times New Roman" w:hAnsi="Times New Roman" w:cs="Times New Roman"/>
          <w:sz w:val="26"/>
          <w:szCs w:val="26"/>
        </w:rPr>
      </w:pPr>
    </w:p>
    <w:p w:rsidR="00852868" w:rsidRPr="00CA1C04" w:rsidRDefault="00852868" w:rsidP="00526555">
      <w:pPr>
        <w:pStyle w:val="ConsNonformat"/>
        <w:widowControl/>
        <w:ind w:right="0"/>
        <w:jc w:val="both"/>
        <w:rPr>
          <w:rFonts w:ascii="Times New Roman" w:hAnsi="Times New Roman" w:cs="Times New Roman"/>
          <w:sz w:val="26"/>
          <w:szCs w:val="26"/>
        </w:rPr>
      </w:pPr>
    </w:p>
    <w:p w:rsidR="00852868" w:rsidRPr="00CA1C04" w:rsidRDefault="00852868" w:rsidP="00526555">
      <w:pPr>
        <w:pStyle w:val="ConsNonformat"/>
        <w:widowControl/>
        <w:ind w:right="0"/>
        <w:jc w:val="both"/>
        <w:rPr>
          <w:rFonts w:ascii="Times New Roman" w:hAnsi="Times New Roman" w:cs="Times New Roman"/>
          <w:sz w:val="26"/>
          <w:szCs w:val="26"/>
        </w:rPr>
      </w:pPr>
    </w:p>
    <w:p w:rsidR="0097018D" w:rsidRPr="00CA1C04" w:rsidRDefault="0097018D" w:rsidP="00526555">
      <w:pPr>
        <w:pStyle w:val="ConsNonformat"/>
        <w:widowControl/>
        <w:ind w:right="0"/>
        <w:jc w:val="both"/>
        <w:rPr>
          <w:rFonts w:ascii="Times New Roman" w:hAnsi="Times New Roman" w:cs="Times New Roman"/>
          <w:sz w:val="26"/>
          <w:szCs w:val="26"/>
        </w:rPr>
      </w:pPr>
    </w:p>
    <w:p w:rsidR="0097018D" w:rsidRPr="00CA1C04" w:rsidRDefault="0097018D" w:rsidP="00526555">
      <w:pPr>
        <w:pStyle w:val="ConsNonformat"/>
        <w:widowControl/>
        <w:ind w:right="0"/>
        <w:jc w:val="both"/>
        <w:rPr>
          <w:rFonts w:ascii="Times New Roman" w:hAnsi="Times New Roman" w:cs="Times New Roman"/>
          <w:sz w:val="26"/>
          <w:szCs w:val="26"/>
        </w:rPr>
      </w:pPr>
    </w:p>
    <w:p w:rsidR="0097018D" w:rsidRPr="00CA1C04" w:rsidRDefault="0097018D" w:rsidP="00526555">
      <w:pPr>
        <w:pStyle w:val="ConsNonformat"/>
        <w:widowControl/>
        <w:ind w:right="0"/>
        <w:jc w:val="both"/>
        <w:rPr>
          <w:rFonts w:ascii="Times New Roman" w:hAnsi="Times New Roman" w:cs="Times New Roman"/>
          <w:sz w:val="26"/>
          <w:szCs w:val="26"/>
        </w:rPr>
      </w:pPr>
    </w:p>
    <w:p w:rsidR="0097018D" w:rsidRPr="00CA1C04" w:rsidRDefault="0097018D" w:rsidP="00526555">
      <w:pPr>
        <w:pStyle w:val="ConsNonformat"/>
        <w:widowControl/>
        <w:ind w:right="0"/>
        <w:jc w:val="both"/>
        <w:rPr>
          <w:rFonts w:ascii="Times New Roman" w:hAnsi="Times New Roman" w:cs="Times New Roman"/>
          <w:sz w:val="26"/>
          <w:szCs w:val="26"/>
        </w:rPr>
      </w:pPr>
    </w:p>
    <w:p w:rsidR="00852868" w:rsidRDefault="00852868" w:rsidP="00526555">
      <w:pPr>
        <w:pStyle w:val="ConsNonformat"/>
        <w:widowControl/>
        <w:ind w:right="0"/>
        <w:jc w:val="both"/>
        <w:rPr>
          <w:rFonts w:ascii="Times New Roman" w:hAnsi="Times New Roman" w:cs="Times New Roman"/>
          <w:sz w:val="26"/>
          <w:szCs w:val="26"/>
        </w:rPr>
      </w:pPr>
    </w:p>
    <w:p w:rsidR="00843B3C" w:rsidRDefault="00843B3C" w:rsidP="00526555">
      <w:pPr>
        <w:pStyle w:val="ConsNonformat"/>
        <w:widowControl/>
        <w:ind w:right="0"/>
        <w:jc w:val="both"/>
        <w:rPr>
          <w:rFonts w:ascii="Times New Roman" w:hAnsi="Times New Roman" w:cs="Times New Roman"/>
          <w:sz w:val="26"/>
          <w:szCs w:val="26"/>
        </w:rPr>
      </w:pPr>
    </w:p>
    <w:p w:rsidR="00843B3C" w:rsidRPr="00CA1C04" w:rsidRDefault="00843B3C" w:rsidP="00526555">
      <w:pPr>
        <w:pStyle w:val="ConsNonformat"/>
        <w:widowControl/>
        <w:ind w:right="0"/>
        <w:jc w:val="both"/>
        <w:rPr>
          <w:rFonts w:ascii="Times New Roman" w:hAnsi="Times New Roman" w:cs="Times New Roman"/>
          <w:sz w:val="26"/>
          <w:szCs w:val="26"/>
        </w:rPr>
      </w:pPr>
    </w:p>
    <w:p w:rsidR="009A7A71" w:rsidRPr="00CA1C04" w:rsidRDefault="00860C8F" w:rsidP="00860C8F">
      <w:pPr>
        <w:pStyle w:val="ConsNonformat"/>
        <w:widowControl/>
        <w:ind w:right="0"/>
        <w:jc w:val="right"/>
        <w:rPr>
          <w:rFonts w:ascii="Times New Roman" w:hAnsi="Times New Roman" w:cs="Times New Roman"/>
          <w:sz w:val="26"/>
          <w:szCs w:val="26"/>
        </w:rPr>
      </w:pPr>
      <w:r w:rsidRPr="00CA1C04">
        <w:rPr>
          <w:rFonts w:ascii="Times New Roman" w:hAnsi="Times New Roman" w:cs="Times New Roman"/>
          <w:sz w:val="26"/>
          <w:szCs w:val="26"/>
        </w:rPr>
        <w:lastRenderedPageBreak/>
        <w:t>Приложение 3</w:t>
      </w:r>
    </w:p>
    <w:p w:rsidR="00860C8F" w:rsidRPr="00CA1C04" w:rsidRDefault="00843B3C" w:rsidP="00843B3C">
      <w:pPr>
        <w:ind w:left="5664" w:firstLine="6"/>
        <w:rPr>
          <w:sz w:val="26"/>
          <w:szCs w:val="26"/>
        </w:rPr>
      </w:pPr>
      <w:r>
        <w:rPr>
          <w:sz w:val="26"/>
          <w:szCs w:val="26"/>
        </w:rPr>
        <w:t xml:space="preserve">           </w:t>
      </w:r>
      <w:r w:rsidR="00860C8F" w:rsidRPr="00CA1C04">
        <w:rPr>
          <w:sz w:val="26"/>
          <w:szCs w:val="26"/>
        </w:rPr>
        <w:t xml:space="preserve">к конкурсной документации </w:t>
      </w:r>
    </w:p>
    <w:p w:rsidR="00860C8F" w:rsidRPr="00CA1C04" w:rsidRDefault="00860C8F" w:rsidP="00860C8F">
      <w:pPr>
        <w:ind w:left="5664" w:firstLine="6"/>
        <w:jc w:val="right"/>
        <w:rPr>
          <w:sz w:val="26"/>
          <w:szCs w:val="26"/>
        </w:rPr>
      </w:pPr>
      <w:r w:rsidRPr="00CA1C04">
        <w:rPr>
          <w:sz w:val="26"/>
          <w:szCs w:val="26"/>
        </w:rPr>
        <w:t xml:space="preserve">открытого конкурса </w:t>
      </w:r>
    </w:p>
    <w:p w:rsidR="00860C8F" w:rsidRPr="00CA1C04" w:rsidRDefault="00860C8F" w:rsidP="00860C8F">
      <w:pPr>
        <w:ind w:left="5664" w:firstLine="6"/>
        <w:jc w:val="right"/>
        <w:rPr>
          <w:sz w:val="26"/>
          <w:szCs w:val="26"/>
        </w:rPr>
      </w:pPr>
    </w:p>
    <w:p w:rsidR="00860C8F" w:rsidRPr="00CA1C04" w:rsidRDefault="00860C8F" w:rsidP="00860C8F">
      <w:pPr>
        <w:shd w:val="clear" w:color="auto" w:fill="FFFFFF"/>
        <w:jc w:val="center"/>
        <w:rPr>
          <w:sz w:val="26"/>
          <w:szCs w:val="26"/>
        </w:rPr>
      </w:pPr>
      <w:r w:rsidRPr="00CA1C04">
        <w:rPr>
          <w:sz w:val="26"/>
          <w:szCs w:val="26"/>
        </w:rPr>
        <w:t xml:space="preserve">Порядок проведения осмотров объектов муниципального имущества объектов </w:t>
      </w:r>
    </w:p>
    <w:p w:rsidR="00860C8F" w:rsidRPr="00CA1C04" w:rsidRDefault="00860C8F" w:rsidP="00860C8F">
      <w:pPr>
        <w:shd w:val="clear" w:color="auto" w:fill="FFFFFF"/>
        <w:ind w:left="283" w:firstLine="504"/>
        <w:jc w:val="center"/>
        <w:rPr>
          <w:color w:val="000000"/>
          <w:sz w:val="26"/>
          <w:szCs w:val="26"/>
        </w:rPr>
      </w:pPr>
    </w:p>
    <w:p w:rsidR="00860C8F" w:rsidRPr="00CA1C04" w:rsidRDefault="00860C8F" w:rsidP="00860C8F">
      <w:pPr>
        <w:jc w:val="center"/>
        <w:rPr>
          <w:b/>
          <w:sz w:val="26"/>
          <w:szCs w:val="26"/>
        </w:rPr>
      </w:pPr>
    </w:p>
    <w:p w:rsidR="00860C8F" w:rsidRPr="00CA1C04" w:rsidRDefault="00860C8F" w:rsidP="00860C8F">
      <w:pPr>
        <w:jc w:val="both"/>
        <w:rPr>
          <w:sz w:val="26"/>
          <w:szCs w:val="26"/>
        </w:rPr>
      </w:pPr>
      <w:r w:rsidRPr="00CA1C04">
        <w:rPr>
          <w:sz w:val="26"/>
          <w:szCs w:val="26"/>
        </w:rPr>
        <w:tab/>
        <w:t xml:space="preserve">В соответствии </w:t>
      </w:r>
      <w:r w:rsidRPr="00CA1C04">
        <w:rPr>
          <w:sz w:val="26"/>
          <w:szCs w:val="26"/>
          <w:lang w:val="en-US"/>
        </w:rPr>
        <w:t>c</w:t>
      </w:r>
      <w:r w:rsidRPr="00CA1C04">
        <w:rPr>
          <w:color w:val="000000"/>
          <w:sz w:val="26"/>
          <w:szCs w:val="26"/>
        </w:rPr>
        <w:t xml:space="preserve">Приказом Федеральной антимонопольной службы от 10 февраля 2010 года № 67  </w:t>
      </w:r>
      <w:r w:rsidRPr="00CA1C04">
        <w:rPr>
          <w:bCs/>
          <w:color w:val="000000"/>
          <w:sz w:val="26"/>
          <w:szCs w:val="26"/>
        </w:rPr>
        <w:t xml:space="preserve">“О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CA1C04">
        <w:rPr>
          <w:sz w:val="26"/>
          <w:szCs w:val="26"/>
        </w:rPr>
        <w:t>организатор конкурса организует проведение осмотра объектов через каждые 5 рабочих дней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860C8F" w:rsidRPr="00CA1C04" w:rsidRDefault="00860C8F" w:rsidP="00860C8F">
      <w:pPr>
        <w:shd w:val="clear" w:color="auto" w:fill="FFFFFF"/>
        <w:jc w:val="both"/>
        <w:rPr>
          <w:color w:val="000000"/>
          <w:sz w:val="26"/>
          <w:szCs w:val="26"/>
        </w:rPr>
      </w:pPr>
    </w:p>
    <w:p w:rsidR="00860C8F" w:rsidRPr="00CA1C04" w:rsidRDefault="00860C8F" w:rsidP="00860C8F">
      <w:pPr>
        <w:pStyle w:val="a8"/>
        <w:tabs>
          <w:tab w:val="left" w:pos="-142"/>
        </w:tabs>
        <w:jc w:val="both"/>
        <w:rPr>
          <w:color w:val="000000"/>
          <w:sz w:val="26"/>
          <w:szCs w:val="26"/>
        </w:rPr>
      </w:pPr>
    </w:p>
    <w:p w:rsidR="00860C8F" w:rsidRPr="00CA1C04" w:rsidRDefault="00860C8F" w:rsidP="00860C8F">
      <w:pPr>
        <w:jc w:val="center"/>
        <w:rPr>
          <w:sz w:val="26"/>
          <w:szCs w:val="26"/>
        </w:rPr>
      </w:pPr>
      <w:r w:rsidRPr="00CA1C04">
        <w:rPr>
          <w:b/>
          <w:sz w:val="26"/>
          <w:szCs w:val="26"/>
        </w:rPr>
        <w:t>Г Р А Ф И К</w:t>
      </w:r>
      <w:r w:rsidRPr="00CA1C04">
        <w:rPr>
          <w:b/>
          <w:sz w:val="26"/>
          <w:szCs w:val="26"/>
        </w:rPr>
        <w:br/>
        <w:t>проведения осмотров</w:t>
      </w:r>
      <w:r w:rsidRPr="00CA1C04">
        <w:rPr>
          <w:b/>
          <w:sz w:val="26"/>
          <w:szCs w:val="26"/>
        </w:rPr>
        <w:br/>
      </w:r>
      <w:r w:rsidRPr="00CA1C04">
        <w:rPr>
          <w:sz w:val="26"/>
          <w:szCs w:val="26"/>
        </w:rPr>
        <w:br/>
      </w:r>
      <w:r w:rsidRPr="00CA1C04">
        <w:rPr>
          <w:i/>
          <w:sz w:val="26"/>
          <w:szCs w:val="26"/>
        </w:rPr>
        <w:t>Дата Место и время начала осмотра Ответственный по осмотрам, контактный телефон</w:t>
      </w:r>
      <w:r w:rsidRPr="00CA1C04">
        <w:rPr>
          <w:i/>
          <w:sz w:val="26"/>
          <w:szCs w:val="26"/>
        </w:rPr>
        <w:br/>
      </w:r>
      <w:r w:rsidR="00FD1BA6" w:rsidRPr="00CA1C04">
        <w:rPr>
          <w:sz w:val="26"/>
          <w:szCs w:val="26"/>
        </w:rPr>
        <w:t xml:space="preserve">07.11.2013г. п. Жемчужный, ул. Аптечная,1, отв. </w:t>
      </w:r>
      <w:proofErr w:type="spellStart"/>
      <w:r w:rsidR="00FD1BA6" w:rsidRPr="00CA1C04">
        <w:rPr>
          <w:sz w:val="26"/>
          <w:szCs w:val="26"/>
        </w:rPr>
        <w:t>Переверзева</w:t>
      </w:r>
      <w:proofErr w:type="spellEnd"/>
      <w:r w:rsidR="00FD1BA6" w:rsidRPr="00CA1C04">
        <w:rPr>
          <w:sz w:val="26"/>
          <w:szCs w:val="26"/>
        </w:rPr>
        <w:t xml:space="preserve"> Т.А. тел. 97255</w:t>
      </w:r>
    </w:p>
    <w:p w:rsidR="00FD1BA6" w:rsidRPr="00CA1C04" w:rsidRDefault="00FD1BA6" w:rsidP="00FD1BA6">
      <w:pPr>
        <w:jc w:val="center"/>
        <w:rPr>
          <w:sz w:val="26"/>
          <w:szCs w:val="26"/>
        </w:rPr>
      </w:pPr>
      <w:r w:rsidRPr="00CA1C04">
        <w:rPr>
          <w:sz w:val="26"/>
          <w:szCs w:val="26"/>
        </w:rPr>
        <w:t xml:space="preserve">14.11.2013г. п. Жемчужный, ул. Аптечная,1, отв. </w:t>
      </w:r>
      <w:proofErr w:type="spellStart"/>
      <w:r w:rsidRPr="00CA1C04">
        <w:rPr>
          <w:sz w:val="26"/>
          <w:szCs w:val="26"/>
        </w:rPr>
        <w:t>Переверзева</w:t>
      </w:r>
      <w:proofErr w:type="spellEnd"/>
      <w:r w:rsidRPr="00CA1C04">
        <w:rPr>
          <w:sz w:val="26"/>
          <w:szCs w:val="26"/>
        </w:rPr>
        <w:t xml:space="preserve"> Т.А. тел. 97255</w:t>
      </w:r>
    </w:p>
    <w:p w:rsidR="00FD1BA6" w:rsidRPr="00CA1C04" w:rsidRDefault="00FD1BA6" w:rsidP="00FD1BA6">
      <w:pPr>
        <w:jc w:val="center"/>
        <w:rPr>
          <w:sz w:val="26"/>
          <w:szCs w:val="26"/>
        </w:rPr>
      </w:pPr>
      <w:r w:rsidRPr="00CA1C04">
        <w:rPr>
          <w:sz w:val="26"/>
          <w:szCs w:val="26"/>
        </w:rPr>
        <w:t xml:space="preserve">21.11.2013г. п. Жемчужный, ул. Аптечная,1, отв. </w:t>
      </w:r>
      <w:proofErr w:type="spellStart"/>
      <w:r w:rsidRPr="00CA1C04">
        <w:rPr>
          <w:sz w:val="26"/>
          <w:szCs w:val="26"/>
        </w:rPr>
        <w:t>Переверзева</w:t>
      </w:r>
      <w:proofErr w:type="spellEnd"/>
      <w:r w:rsidRPr="00CA1C04">
        <w:rPr>
          <w:sz w:val="26"/>
          <w:szCs w:val="26"/>
        </w:rPr>
        <w:t xml:space="preserve"> Т.А. тел. 97255</w:t>
      </w:r>
    </w:p>
    <w:p w:rsidR="00FD1BA6" w:rsidRPr="00CA1C04" w:rsidRDefault="00FD1BA6" w:rsidP="00FD1BA6">
      <w:pPr>
        <w:jc w:val="center"/>
        <w:rPr>
          <w:sz w:val="26"/>
          <w:szCs w:val="26"/>
        </w:rPr>
      </w:pPr>
      <w:r w:rsidRPr="00CA1C04">
        <w:rPr>
          <w:sz w:val="26"/>
          <w:szCs w:val="26"/>
        </w:rPr>
        <w:t xml:space="preserve">28.11.2013г. п. Жемчужный, ул. Аптечная,1, отв. </w:t>
      </w:r>
      <w:proofErr w:type="spellStart"/>
      <w:r w:rsidRPr="00CA1C04">
        <w:rPr>
          <w:sz w:val="26"/>
          <w:szCs w:val="26"/>
        </w:rPr>
        <w:t>Переверзева</w:t>
      </w:r>
      <w:proofErr w:type="spellEnd"/>
      <w:r w:rsidRPr="00CA1C04">
        <w:rPr>
          <w:sz w:val="26"/>
          <w:szCs w:val="26"/>
        </w:rPr>
        <w:t xml:space="preserve"> Т.А. тел. 97255</w:t>
      </w:r>
    </w:p>
    <w:p w:rsidR="00860C8F" w:rsidRPr="00CA1C04" w:rsidRDefault="00860C8F" w:rsidP="00860C8F">
      <w:pPr>
        <w:jc w:val="center"/>
        <w:rPr>
          <w:sz w:val="26"/>
          <w:szCs w:val="26"/>
        </w:rPr>
      </w:pPr>
    </w:p>
    <w:p w:rsidR="00860C8F" w:rsidRPr="00CA1C04" w:rsidRDefault="00860C8F" w:rsidP="00FD1BA6">
      <w:pPr>
        <w:rPr>
          <w:color w:val="FF0000"/>
          <w:sz w:val="26"/>
          <w:szCs w:val="26"/>
        </w:rPr>
      </w:pPr>
    </w:p>
    <w:p w:rsidR="00860C8F" w:rsidRPr="00CA1C04" w:rsidRDefault="00860C8F" w:rsidP="00860C8F">
      <w:pPr>
        <w:ind w:firstLine="708"/>
        <w:jc w:val="both"/>
        <w:rPr>
          <w:sz w:val="26"/>
          <w:szCs w:val="26"/>
        </w:rPr>
      </w:pPr>
      <w:r w:rsidRPr="00CA1C04">
        <w:rPr>
          <w:sz w:val="26"/>
          <w:szCs w:val="26"/>
        </w:rPr>
        <w:t>Осмотр начинается в указанное в графике время в назначенном месте начала осмотра. Представители заинтересованных лиц и претенденты, явившиеся для участия в осмотре, сообщают ответственному за осмотр свои фамилию, имя, отчество, должность, наименование организации или индивидуального предпринимателя, предъявляют доверенность лица, чьи интересы они представляют.</w:t>
      </w:r>
    </w:p>
    <w:p w:rsidR="009A7A71" w:rsidRPr="00CA1C04" w:rsidRDefault="009A7A71" w:rsidP="00526555">
      <w:pPr>
        <w:pStyle w:val="ConsNonformat"/>
        <w:widowControl/>
        <w:ind w:right="0"/>
        <w:jc w:val="both"/>
        <w:rPr>
          <w:rFonts w:ascii="Times New Roman" w:hAnsi="Times New Roman" w:cs="Times New Roman"/>
          <w:sz w:val="26"/>
          <w:szCs w:val="26"/>
        </w:rPr>
      </w:pPr>
    </w:p>
    <w:p w:rsidR="00860C8F" w:rsidRPr="00CA1C04" w:rsidRDefault="00860C8F" w:rsidP="00526555">
      <w:pPr>
        <w:pStyle w:val="ConsNonformat"/>
        <w:widowControl/>
        <w:ind w:right="0"/>
        <w:jc w:val="both"/>
        <w:rPr>
          <w:rFonts w:ascii="Times New Roman" w:hAnsi="Times New Roman" w:cs="Times New Roman"/>
          <w:sz w:val="26"/>
          <w:szCs w:val="26"/>
        </w:rPr>
      </w:pPr>
    </w:p>
    <w:p w:rsidR="009A7A71" w:rsidRPr="00CA1C04" w:rsidRDefault="009A7A71" w:rsidP="00526555">
      <w:pPr>
        <w:pStyle w:val="ConsNonformat"/>
        <w:widowControl/>
        <w:ind w:right="0"/>
        <w:jc w:val="both"/>
        <w:rPr>
          <w:rFonts w:ascii="Times New Roman" w:hAnsi="Times New Roman" w:cs="Times New Roman"/>
          <w:sz w:val="26"/>
          <w:szCs w:val="26"/>
        </w:rPr>
      </w:pPr>
    </w:p>
    <w:p w:rsidR="009A7A71" w:rsidRPr="00CA1C04" w:rsidRDefault="009A7A71" w:rsidP="00526555">
      <w:pPr>
        <w:pStyle w:val="ConsNonformat"/>
        <w:widowControl/>
        <w:ind w:right="0"/>
        <w:jc w:val="both"/>
        <w:rPr>
          <w:rFonts w:ascii="Times New Roman" w:hAnsi="Times New Roman" w:cs="Times New Roman"/>
          <w:sz w:val="26"/>
          <w:szCs w:val="26"/>
        </w:rPr>
      </w:pPr>
    </w:p>
    <w:p w:rsidR="00860C8F" w:rsidRPr="00CA1C04" w:rsidRDefault="00860C8F" w:rsidP="00526555">
      <w:pPr>
        <w:pStyle w:val="ConsNonformat"/>
        <w:widowControl/>
        <w:ind w:right="0"/>
        <w:jc w:val="both"/>
        <w:rPr>
          <w:rFonts w:ascii="Times New Roman" w:hAnsi="Times New Roman" w:cs="Times New Roman"/>
          <w:sz w:val="26"/>
          <w:szCs w:val="26"/>
        </w:rPr>
      </w:pPr>
    </w:p>
    <w:p w:rsidR="00860C8F" w:rsidRPr="00CA1C04" w:rsidRDefault="00860C8F" w:rsidP="00526555">
      <w:pPr>
        <w:pStyle w:val="ConsNonformat"/>
        <w:widowControl/>
        <w:ind w:right="0"/>
        <w:jc w:val="both"/>
        <w:rPr>
          <w:rFonts w:ascii="Times New Roman" w:hAnsi="Times New Roman" w:cs="Times New Roman"/>
          <w:sz w:val="26"/>
          <w:szCs w:val="26"/>
        </w:rPr>
      </w:pPr>
    </w:p>
    <w:p w:rsidR="00860C8F" w:rsidRPr="00CA1C04" w:rsidRDefault="00860C8F" w:rsidP="00526555">
      <w:pPr>
        <w:pStyle w:val="ConsNonformat"/>
        <w:widowControl/>
        <w:ind w:right="0"/>
        <w:jc w:val="both"/>
        <w:rPr>
          <w:rFonts w:ascii="Times New Roman" w:hAnsi="Times New Roman" w:cs="Times New Roman"/>
          <w:sz w:val="26"/>
          <w:szCs w:val="26"/>
        </w:rPr>
      </w:pPr>
    </w:p>
    <w:p w:rsidR="00860C8F" w:rsidRPr="00CA1C04" w:rsidRDefault="00860C8F" w:rsidP="00526555">
      <w:pPr>
        <w:pStyle w:val="ConsNonformat"/>
        <w:widowControl/>
        <w:ind w:right="0"/>
        <w:jc w:val="both"/>
        <w:rPr>
          <w:rFonts w:ascii="Times New Roman" w:hAnsi="Times New Roman" w:cs="Times New Roman"/>
          <w:sz w:val="26"/>
          <w:szCs w:val="26"/>
        </w:rPr>
      </w:pPr>
    </w:p>
    <w:p w:rsidR="00860C8F" w:rsidRPr="00CA1C04" w:rsidRDefault="00860C8F" w:rsidP="00526555">
      <w:pPr>
        <w:pStyle w:val="ConsNonformat"/>
        <w:widowControl/>
        <w:ind w:right="0"/>
        <w:jc w:val="both"/>
        <w:rPr>
          <w:rFonts w:ascii="Times New Roman" w:hAnsi="Times New Roman" w:cs="Times New Roman"/>
          <w:sz w:val="26"/>
          <w:szCs w:val="26"/>
        </w:rPr>
      </w:pPr>
    </w:p>
    <w:p w:rsidR="00860C8F" w:rsidRDefault="00860C8F" w:rsidP="00526555">
      <w:pPr>
        <w:pStyle w:val="ConsNonformat"/>
        <w:widowControl/>
        <w:ind w:right="0"/>
        <w:jc w:val="both"/>
        <w:rPr>
          <w:rFonts w:ascii="Times New Roman" w:hAnsi="Times New Roman" w:cs="Times New Roman"/>
          <w:sz w:val="26"/>
          <w:szCs w:val="26"/>
        </w:rPr>
      </w:pPr>
    </w:p>
    <w:p w:rsidR="00843B3C" w:rsidRPr="00CA1C04" w:rsidRDefault="00843B3C" w:rsidP="00526555">
      <w:pPr>
        <w:pStyle w:val="ConsNonformat"/>
        <w:widowControl/>
        <w:ind w:right="0"/>
        <w:jc w:val="both"/>
        <w:rPr>
          <w:rFonts w:ascii="Times New Roman" w:hAnsi="Times New Roman" w:cs="Times New Roman"/>
          <w:sz w:val="26"/>
          <w:szCs w:val="26"/>
        </w:rPr>
      </w:pPr>
    </w:p>
    <w:p w:rsidR="00860C8F" w:rsidRPr="00CA1C04" w:rsidRDefault="00860C8F" w:rsidP="00526555">
      <w:pPr>
        <w:pStyle w:val="ConsNonformat"/>
        <w:widowControl/>
        <w:ind w:right="0"/>
        <w:jc w:val="both"/>
        <w:rPr>
          <w:rFonts w:ascii="Times New Roman" w:hAnsi="Times New Roman" w:cs="Times New Roman"/>
          <w:sz w:val="26"/>
          <w:szCs w:val="26"/>
        </w:rPr>
      </w:pPr>
    </w:p>
    <w:p w:rsidR="009A7A71" w:rsidRPr="00CA1C04" w:rsidRDefault="00DE3053" w:rsidP="009A7A71">
      <w:pPr>
        <w:pStyle w:val="ConsNonformat"/>
        <w:widowControl/>
        <w:ind w:right="0"/>
        <w:jc w:val="center"/>
        <w:rPr>
          <w:rFonts w:ascii="Times New Roman" w:hAnsi="Times New Roman" w:cs="Times New Roman"/>
          <w:b/>
          <w:sz w:val="26"/>
          <w:szCs w:val="26"/>
        </w:rPr>
      </w:pPr>
      <w:r w:rsidRPr="00CA1C04">
        <w:rPr>
          <w:rFonts w:ascii="Times New Roman" w:hAnsi="Times New Roman" w:cs="Times New Roman"/>
          <w:b/>
          <w:sz w:val="26"/>
          <w:szCs w:val="26"/>
        </w:rPr>
        <w:lastRenderedPageBreak/>
        <w:t xml:space="preserve">РАЗДЕЛ </w:t>
      </w:r>
      <w:r w:rsidR="00905E1E" w:rsidRPr="00CA1C04">
        <w:rPr>
          <w:rFonts w:ascii="Times New Roman" w:hAnsi="Times New Roman" w:cs="Times New Roman"/>
          <w:b/>
          <w:sz w:val="26"/>
          <w:szCs w:val="26"/>
          <w:lang w:val="en-US"/>
        </w:rPr>
        <w:t>III</w:t>
      </w:r>
    </w:p>
    <w:p w:rsidR="00905E1E" w:rsidRPr="00CA1C04" w:rsidRDefault="00905E1E" w:rsidP="009A7A71">
      <w:pPr>
        <w:pStyle w:val="ConsNonformat"/>
        <w:widowControl/>
        <w:ind w:right="0"/>
        <w:jc w:val="center"/>
        <w:rPr>
          <w:rFonts w:ascii="Times New Roman" w:hAnsi="Times New Roman" w:cs="Times New Roman"/>
          <w:b/>
          <w:sz w:val="26"/>
          <w:szCs w:val="26"/>
        </w:rPr>
      </w:pPr>
      <w:r w:rsidRPr="00CA1C04">
        <w:rPr>
          <w:rFonts w:ascii="Times New Roman" w:hAnsi="Times New Roman" w:cs="Times New Roman"/>
          <w:b/>
          <w:sz w:val="26"/>
          <w:szCs w:val="26"/>
        </w:rPr>
        <w:t>ОБРАЗЦЫ ФОРМ И ДОКУМЕНТОВ ДЛЯ ЗАПОЛНЕНИЯ УЧАСТНИКАМИ КОНКУРСА</w:t>
      </w:r>
    </w:p>
    <w:p w:rsidR="009A7A71" w:rsidRPr="00CA1C04" w:rsidRDefault="009A7A71" w:rsidP="009A7A71">
      <w:pPr>
        <w:pStyle w:val="ConsNonformat"/>
        <w:widowControl/>
        <w:ind w:right="0"/>
        <w:jc w:val="center"/>
        <w:rPr>
          <w:rFonts w:ascii="Times New Roman" w:hAnsi="Times New Roman" w:cs="Times New Roman"/>
          <w:b/>
          <w:sz w:val="26"/>
          <w:szCs w:val="26"/>
        </w:rPr>
      </w:pPr>
    </w:p>
    <w:p w:rsidR="00DE3053" w:rsidRPr="00CA1C04" w:rsidRDefault="00DE3053" w:rsidP="009A7A71">
      <w:pPr>
        <w:pStyle w:val="ConsNonformat"/>
        <w:widowControl/>
        <w:ind w:right="0"/>
        <w:jc w:val="center"/>
        <w:rPr>
          <w:rFonts w:ascii="Times New Roman" w:hAnsi="Times New Roman" w:cs="Times New Roman"/>
          <w:b/>
          <w:sz w:val="26"/>
          <w:szCs w:val="26"/>
        </w:rPr>
      </w:pPr>
    </w:p>
    <w:p w:rsidR="00DE3053" w:rsidRPr="00CA1C04" w:rsidRDefault="00DF5582" w:rsidP="00DE3053">
      <w:pPr>
        <w:jc w:val="right"/>
        <w:rPr>
          <w:sz w:val="26"/>
          <w:szCs w:val="26"/>
        </w:rPr>
      </w:pPr>
      <w:r w:rsidRPr="00CA1C04">
        <w:rPr>
          <w:sz w:val="26"/>
          <w:szCs w:val="26"/>
        </w:rPr>
        <w:t>Приложение 4</w:t>
      </w:r>
    </w:p>
    <w:p w:rsidR="00DF5582" w:rsidRPr="00CA1C04" w:rsidRDefault="00DF5582" w:rsidP="00DE3053">
      <w:pPr>
        <w:jc w:val="right"/>
        <w:rPr>
          <w:sz w:val="26"/>
          <w:szCs w:val="26"/>
        </w:rPr>
      </w:pPr>
      <w:r w:rsidRPr="00CA1C04">
        <w:rPr>
          <w:sz w:val="26"/>
          <w:szCs w:val="26"/>
        </w:rPr>
        <w:t xml:space="preserve">к конкурсной документации </w:t>
      </w:r>
    </w:p>
    <w:p w:rsidR="00DF5582" w:rsidRPr="00CA1C04" w:rsidRDefault="00DF5582" w:rsidP="00DE3053">
      <w:pPr>
        <w:jc w:val="right"/>
        <w:rPr>
          <w:sz w:val="26"/>
          <w:szCs w:val="26"/>
        </w:rPr>
      </w:pPr>
      <w:r w:rsidRPr="00CA1C04">
        <w:rPr>
          <w:sz w:val="26"/>
          <w:szCs w:val="26"/>
        </w:rPr>
        <w:t>открытого конкурса</w:t>
      </w:r>
    </w:p>
    <w:p w:rsidR="00DE3053" w:rsidRPr="00CA1C04" w:rsidRDefault="00DE3053" w:rsidP="00DE3053">
      <w:pPr>
        <w:rPr>
          <w:sz w:val="26"/>
          <w:szCs w:val="26"/>
        </w:rPr>
      </w:pPr>
    </w:p>
    <w:p w:rsidR="00DE3053" w:rsidRPr="00CA1C04" w:rsidRDefault="00DE3053" w:rsidP="00DE3053">
      <w:pPr>
        <w:rPr>
          <w:sz w:val="26"/>
          <w:szCs w:val="26"/>
        </w:rPr>
      </w:pPr>
      <w:r w:rsidRPr="00CA1C04">
        <w:rPr>
          <w:sz w:val="26"/>
          <w:szCs w:val="26"/>
        </w:rPr>
        <w:t xml:space="preserve"> В конкурсную комиссию  муниципального </w:t>
      </w:r>
    </w:p>
    <w:p w:rsidR="00DE3053" w:rsidRPr="00CA1C04" w:rsidRDefault="00DE3053" w:rsidP="00DE3053">
      <w:pPr>
        <w:rPr>
          <w:sz w:val="26"/>
          <w:szCs w:val="26"/>
        </w:rPr>
      </w:pPr>
      <w:r w:rsidRPr="00CA1C04">
        <w:rPr>
          <w:sz w:val="26"/>
          <w:szCs w:val="26"/>
        </w:rPr>
        <w:t xml:space="preserve">    образования </w:t>
      </w:r>
      <w:proofErr w:type="spellStart"/>
      <w:r w:rsidR="00FD1BA6" w:rsidRPr="00CA1C04">
        <w:rPr>
          <w:sz w:val="26"/>
          <w:szCs w:val="26"/>
        </w:rPr>
        <w:t>Жемчужненский</w:t>
      </w:r>
      <w:proofErr w:type="spellEnd"/>
      <w:r w:rsidR="00FD1BA6" w:rsidRPr="00CA1C04">
        <w:rPr>
          <w:sz w:val="26"/>
          <w:szCs w:val="26"/>
        </w:rPr>
        <w:t xml:space="preserve"> </w:t>
      </w:r>
      <w:r w:rsidRPr="00CA1C04">
        <w:rPr>
          <w:sz w:val="26"/>
          <w:szCs w:val="26"/>
        </w:rPr>
        <w:t xml:space="preserve"> сельсовет.</w:t>
      </w:r>
    </w:p>
    <w:p w:rsidR="00DE3053" w:rsidRPr="00CA1C04" w:rsidRDefault="00DE3053" w:rsidP="00DE3053">
      <w:pPr>
        <w:pStyle w:val="11"/>
        <w:keepNext w:val="0"/>
        <w:jc w:val="left"/>
        <w:rPr>
          <w:bCs/>
          <w:sz w:val="26"/>
          <w:szCs w:val="26"/>
        </w:rPr>
      </w:pPr>
      <w:r w:rsidRPr="00CA1C04">
        <w:rPr>
          <w:bCs/>
          <w:sz w:val="26"/>
          <w:szCs w:val="26"/>
        </w:rPr>
        <w:t>Дата ________________</w:t>
      </w:r>
    </w:p>
    <w:p w:rsidR="00DE3053" w:rsidRPr="00CA1C04" w:rsidRDefault="00DE3053" w:rsidP="00DE3053">
      <w:pPr>
        <w:rPr>
          <w:sz w:val="26"/>
          <w:szCs w:val="26"/>
        </w:rPr>
      </w:pPr>
    </w:p>
    <w:p w:rsidR="00DE3053" w:rsidRPr="00CA1C04" w:rsidRDefault="00DE3053" w:rsidP="00DE3053">
      <w:pPr>
        <w:pStyle w:val="11"/>
        <w:keepNext w:val="0"/>
        <w:rPr>
          <w:bCs/>
          <w:sz w:val="26"/>
          <w:szCs w:val="26"/>
        </w:rPr>
      </w:pPr>
    </w:p>
    <w:p w:rsidR="00DE3053" w:rsidRPr="00CA1C04" w:rsidRDefault="00142948" w:rsidP="00DE3053">
      <w:pPr>
        <w:pStyle w:val="11"/>
        <w:keepNext w:val="0"/>
        <w:rPr>
          <w:bCs/>
          <w:caps/>
          <w:sz w:val="26"/>
          <w:szCs w:val="26"/>
        </w:rPr>
      </w:pPr>
      <w:r w:rsidRPr="00CA1C04">
        <w:rPr>
          <w:bCs/>
          <w:sz w:val="26"/>
          <w:szCs w:val="26"/>
        </w:rPr>
        <w:t>ФОРМА КОНКУРСНОЙ</w:t>
      </w:r>
      <w:r w:rsidR="00DE3053" w:rsidRPr="00CA1C04">
        <w:rPr>
          <w:bCs/>
          <w:sz w:val="26"/>
          <w:szCs w:val="26"/>
        </w:rPr>
        <w:t xml:space="preserve"> ЗАЯВК</w:t>
      </w:r>
      <w:r w:rsidRPr="00CA1C04">
        <w:rPr>
          <w:bCs/>
          <w:sz w:val="26"/>
          <w:szCs w:val="26"/>
        </w:rPr>
        <w:t>И</w:t>
      </w:r>
      <w:r w:rsidR="00DE3053" w:rsidRPr="00CA1C04">
        <w:rPr>
          <w:bCs/>
          <w:caps/>
          <w:sz w:val="26"/>
          <w:szCs w:val="26"/>
        </w:rPr>
        <w:t xml:space="preserve"> по лоту № ____</w:t>
      </w:r>
    </w:p>
    <w:p w:rsidR="00DE3053" w:rsidRPr="00CA1C04" w:rsidRDefault="00DE3053" w:rsidP="00DE3053">
      <w:pPr>
        <w:rPr>
          <w:sz w:val="26"/>
          <w:szCs w:val="26"/>
        </w:rPr>
      </w:pPr>
    </w:p>
    <w:p w:rsidR="00DE3053" w:rsidRPr="00CA1C04" w:rsidRDefault="00DE3053" w:rsidP="00DE3053">
      <w:pPr>
        <w:ind w:right="-184"/>
        <w:jc w:val="center"/>
        <w:rPr>
          <w:b/>
          <w:sz w:val="26"/>
          <w:szCs w:val="26"/>
        </w:rPr>
      </w:pPr>
      <w:r w:rsidRPr="00CA1C04">
        <w:rPr>
          <w:b/>
          <w:bCs/>
          <w:sz w:val="26"/>
          <w:szCs w:val="26"/>
        </w:rPr>
        <w:t>__________________________________________________________________________________</w:t>
      </w:r>
      <w:r w:rsidRPr="00CA1C04">
        <w:rPr>
          <w:b/>
          <w:sz w:val="26"/>
          <w:szCs w:val="26"/>
        </w:rPr>
        <w:t>,</w:t>
      </w:r>
    </w:p>
    <w:p w:rsidR="00DE3053" w:rsidRPr="00CA1C04" w:rsidRDefault="00DE3053" w:rsidP="00DE3053">
      <w:pPr>
        <w:ind w:right="-184"/>
        <w:jc w:val="center"/>
        <w:rPr>
          <w:sz w:val="26"/>
          <w:szCs w:val="26"/>
        </w:rPr>
      </w:pPr>
      <w:r w:rsidRPr="00CA1C04">
        <w:rPr>
          <w:sz w:val="26"/>
          <w:szCs w:val="26"/>
        </w:rPr>
        <w:t>(наименование лота)</w:t>
      </w:r>
    </w:p>
    <w:p w:rsidR="00DE3053" w:rsidRPr="00CA1C04" w:rsidRDefault="00DE3053" w:rsidP="00DE3053">
      <w:pPr>
        <w:rPr>
          <w:sz w:val="26"/>
          <w:szCs w:val="26"/>
        </w:rPr>
      </w:pPr>
    </w:p>
    <w:p w:rsidR="00DE3053" w:rsidRPr="00CA1C04" w:rsidRDefault="00DE3053" w:rsidP="00DE3053">
      <w:pPr>
        <w:pStyle w:val="31"/>
        <w:jc w:val="both"/>
        <w:rPr>
          <w:sz w:val="26"/>
          <w:szCs w:val="26"/>
        </w:rPr>
      </w:pPr>
      <w:r w:rsidRPr="00CA1C04">
        <w:rPr>
          <w:sz w:val="26"/>
          <w:szCs w:val="26"/>
        </w:rPr>
        <w:t>Изучив конкурсную документацию, получение которой настоящим удостоверяется, мы,</w:t>
      </w:r>
    </w:p>
    <w:p w:rsidR="00DE3053" w:rsidRPr="00CA1C04" w:rsidRDefault="00DE3053" w:rsidP="00DE3053">
      <w:pPr>
        <w:pStyle w:val="31"/>
        <w:jc w:val="both"/>
        <w:rPr>
          <w:sz w:val="26"/>
          <w:szCs w:val="26"/>
        </w:rPr>
      </w:pPr>
    </w:p>
    <w:p w:rsidR="00DE3053" w:rsidRPr="00CA1C04" w:rsidRDefault="00DE3053" w:rsidP="00DE3053">
      <w:pPr>
        <w:pStyle w:val="31"/>
        <w:spacing w:after="0"/>
        <w:jc w:val="center"/>
        <w:rPr>
          <w:sz w:val="26"/>
          <w:szCs w:val="26"/>
        </w:rPr>
      </w:pPr>
      <w:r w:rsidRPr="00CA1C04">
        <w:rPr>
          <w:sz w:val="26"/>
          <w:szCs w:val="26"/>
        </w:rPr>
        <w:t>_______________________________________________________________________________________________________________________</w:t>
      </w:r>
    </w:p>
    <w:p w:rsidR="00DE3053" w:rsidRPr="00CA1C04" w:rsidRDefault="00DE3053" w:rsidP="00DE3053">
      <w:pPr>
        <w:jc w:val="center"/>
        <w:rPr>
          <w:sz w:val="26"/>
          <w:szCs w:val="26"/>
        </w:rPr>
      </w:pPr>
      <w:r w:rsidRPr="00CA1C04">
        <w:rPr>
          <w:sz w:val="26"/>
          <w:szCs w:val="26"/>
        </w:rPr>
        <w:t>(наименование участника)</w:t>
      </w:r>
    </w:p>
    <w:p w:rsidR="00DE3053" w:rsidRPr="00CA1C04" w:rsidRDefault="00DE3053" w:rsidP="00DE3053">
      <w:pPr>
        <w:jc w:val="both"/>
        <w:rPr>
          <w:sz w:val="26"/>
          <w:szCs w:val="26"/>
        </w:rPr>
      </w:pPr>
      <w:r w:rsidRPr="00CA1C04">
        <w:rPr>
          <w:sz w:val="26"/>
          <w:szCs w:val="26"/>
        </w:rPr>
        <w:t>принимаем на себя следующие обязательства:</w:t>
      </w:r>
    </w:p>
    <w:p w:rsidR="00DE3053" w:rsidRPr="00CA1C04" w:rsidRDefault="00DE3053" w:rsidP="00DE3053">
      <w:pPr>
        <w:jc w:val="both"/>
        <w:rPr>
          <w:sz w:val="26"/>
          <w:szCs w:val="26"/>
        </w:rPr>
      </w:pPr>
    </w:p>
    <w:p w:rsidR="00DE3053" w:rsidRPr="00CA1C04" w:rsidRDefault="00DE3053" w:rsidP="00DE3053">
      <w:pPr>
        <w:jc w:val="both"/>
        <w:rPr>
          <w:sz w:val="26"/>
          <w:szCs w:val="26"/>
        </w:rPr>
      </w:pPr>
      <w:r w:rsidRPr="00CA1C04">
        <w:rPr>
          <w:sz w:val="26"/>
          <w:szCs w:val="26"/>
        </w:rPr>
        <w:t>1.  Предлагаем оказывать услуги: с _______________________ по ______________________.</w:t>
      </w:r>
    </w:p>
    <w:p w:rsidR="00DE3053" w:rsidRPr="00CA1C04" w:rsidRDefault="00DE3053" w:rsidP="00DE3053">
      <w:pPr>
        <w:tabs>
          <w:tab w:val="left" w:pos="0"/>
          <w:tab w:val="left" w:pos="180"/>
          <w:tab w:val="left" w:pos="540"/>
        </w:tabs>
        <w:jc w:val="both"/>
        <w:rPr>
          <w:sz w:val="26"/>
          <w:szCs w:val="26"/>
        </w:rPr>
      </w:pPr>
    </w:p>
    <w:p w:rsidR="00DE3053" w:rsidRPr="00CA1C04" w:rsidRDefault="00DE3053" w:rsidP="00DE3053">
      <w:pPr>
        <w:tabs>
          <w:tab w:val="left" w:pos="0"/>
          <w:tab w:val="left" w:pos="180"/>
          <w:tab w:val="left" w:pos="540"/>
        </w:tabs>
        <w:jc w:val="both"/>
        <w:rPr>
          <w:sz w:val="26"/>
          <w:szCs w:val="26"/>
        </w:rPr>
      </w:pPr>
      <w:r w:rsidRPr="00CA1C04">
        <w:rPr>
          <w:sz w:val="26"/>
          <w:szCs w:val="26"/>
        </w:rPr>
        <w:t>2. Принимаем на себя обязательства, предусмотренные техническим заданием конкурсной документации.</w:t>
      </w:r>
    </w:p>
    <w:p w:rsidR="00DE3053" w:rsidRPr="00CA1C04" w:rsidRDefault="00DE3053" w:rsidP="00DE3053">
      <w:pPr>
        <w:tabs>
          <w:tab w:val="left" w:pos="0"/>
          <w:tab w:val="left" w:pos="180"/>
          <w:tab w:val="left" w:pos="540"/>
        </w:tabs>
        <w:jc w:val="both"/>
        <w:rPr>
          <w:sz w:val="26"/>
          <w:szCs w:val="26"/>
        </w:rPr>
      </w:pPr>
      <w:r w:rsidRPr="00CA1C04">
        <w:rPr>
          <w:sz w:val="26"/>
          <w:szCs w:val="26"/>
        </w:rPr>
        <w:t>Настоящей конкурсной заявкой подтверждаем, что в отношении _______________________________________________________________________________:</w:t>
      </w:r>
    </w:p>
    <w:p w:rsidR="00DE3053" w:rsidRPr="00CA1C04" w:rsidRDefault="00DE3053" w:rsidP="00DE3053">
      <w:pPr>
        <w:tabs>
          <w:tab w:val="left" w:pos="0"/>
          <w:tab w:val="left" w:pos="180"/>
          <w:tab w:val="left" w:pos="540"/>
        </w:tabs>
        <w:jc w:val="both"/>
        <w:rPr>
          <w:sz w:val="26"/>
          <w:szCs w:val="26"/>
        </w:rPr>
      </w:pPr>
      <w:r w:rsidRPr="00CA1C04">
        <w:rPr>
          <w:sz w:val="26"/>
          <w:szCs w:val="26"/>
        </w:rPr>
        <w:t xml:space="preserve">                                                      (наименование участника конкурса)</w:t>
      </w:r>
    </w:p>
    <w:p w:rsidR="00DE3053" w:rsidRPr="00CA1C04" w:rsidRDefault="00DE3053" w:rsidP="00DE3053">
      <w:pPr>
        <w:tabs>
          <w:tab w:val="left" w:pos="0"/>
          <w:tab w:val="left" w:pos="180"/>
          <w:tab w:val="left" w:pos="540"/>
        </w:tabs>
        <w:jc w:val="both"/>
        <w:rPr>
          <w:sz w:val="26"/>
          <w:szCs w:val="26"/>
        </w:rPr>
      </w:pPr>
      <w:r w:rsidRPr="00CA1C04">
        <w:rPr>
          <w:sz w:val="26"/>
          <w:szCs w:val="26"/>
        </w:rPr>
        <w:t>- не проводится ликвидация;</w:t>
      </w:r>
    </w:p>
    <w:p w:rsidR="00DE3053" w:rsidRPr="00CA1C04" w:rsidRDefault="00DE3053" w:rsidP="00DE3053">
      <w:pPr>
        <w:tabs>
          <w:tab w:val="left" w:pos="0"/>
          <w:tab w:val="left" w:pos="180"/>
          <w:tab w:val="left" w:pos="540"/>
        </w:tabs>
        <w:jc w:val="both"/>
        <w:rPr>
          <w:sz w:val="26"/>
          <w:szCs w:val="26"/>
        </w:rPr>
      </w:pPr>
      <w:r w:rsidRPr="00CA1C04">
        <w:rPr>
          <w:sz w:val="26"/>
          <w:szCs w:val="26"/>
        </w:rPr>
        <w:t>- не проводится процедура банкротства;</w:t>
      </w:r>
    </w:p>
    <w:p w:rsidR="00DE3053" w:rsidRPr="00CA1C04" w:rsidRDefault="00DE3053" w:rsidP="00DE3053">
      <w:pPr>
        <w:tabs>
          <w:tab w:val="left" w:pos="0"/>
          <w:tab w:val="left" w:pos="180"/>
          <w:tab w:val="left" w:pos="540"/>
        </w:tabs>
        <w:jc w:val="both"/>
        <w:rPr>
          <w:sz w:val="26"/>
          <w:szCs w:val="26"/>
        </w:rPr>
      </w:pPr>
      <w:r w:rsidRPr="00CA1C04">
        <w:rPr>
          <w:sz w:val="26"/>
          <w:szCs w:val="26"/>
        </w:rPr>
        <w:t>- деятельность не приостановлена в порядке, предусмотренном Кодексом Российской Федерации об административных правонарушениях;</w:t>
      </w:r>
    </w:p>
    <w:p w:rsidR="00DE3053" w:rsidRPr="00CA1C04" w:rsidRDefault="00DE3053" w:rsidP="00DE3053">
      <w:pPr>
        <w:tabs>
          <w:tab w:val="left" w:pos="0"/>
          <w:tab w:val="left" w:pos="180"/>
          <w:tab w:val="left" w:pos="540"/>
        </w:tabs>
        <w:jc w:val="both"/>
        <w:rPr>
          <w:sz w:val="26"/>
          <w:szCs w:val="26"/>
        </w:rPr>
      </w:pPr>
      <w:r w:rsidRPr="00CA1C04">
        <w:rPr>
          <w:sz w:val="26"/>
          <w:szCs w:val="26"/>
        </w:rPr>
        <w:t>-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по данным бухгалтерской отчетности.</w:t>
      </w:r>
    </w:p>
    <w:p w:rsidR="00DE3053" w:rsidRPr="00CA1C04" w:rsidRDefault="00DE3053" w:rsidP="00DE3053">
      <w:pPr>
        <w:tabs>
          <w:tab w:val="left" w:pos="0"/>
          <w:tab w:val="left" w:pos="180"/>
          <w:tab w:val="left" w:pos="540"/>
        </w:tabs>
        <w:jc w:val="both"/>
        <w:rPr>
          <w:sz w:val="26"/>
          <w:szCs w:val="26"/>
        </w:rPr>
      </w:pPr>
    </w:p>
    <w:p w:rsidR="00DE3053" w:rsidRPr="00CA1C04" w:rsidRDefault="00DE3053" w:rsidP="00DE3053">
      <w:pPr>
        <w:ind w:firstLine="540"/>
        <w:jc w:val="both"/>
        <w:rPr>
          <w:sz w:val="26"/>
          <w:szCs w:val="26"/>
        </w:rPr>
      </w:pPr>
      <w:r w:rsidRPr="00CA1C04">
        <w:rPr>
          <w:sz w:val="26"/>
          <w:szCs w:val="26"/>
        </w:rPr>
        <w:t>В случае, если наше предложение будет признано лучшим, мы берем на себя обязательства подписать договор по предмету настоящего конкурса.</w:t>
      </w:r>
    </w:p>
    <w:p w:rsidR="00DE3053" w:rsidRPr="00CA1C04" w:rsidRDefault="00DE3053" w:rsidP="00DE3053">
      <w:pPr>
        <w:ind w:firstLine="540"/>
        <w:jc w:val="both"/>
        <w:rPr>
          <w:sz w:val="26"/>
          <w:szCs w:val="26"/>
        </w:rPr>
      </w:pPr>
    </w:p>
    <w:p w:rsidR="00DE3053" w:rsidRPr="00CA1C04" w:rsidRDefault="00DE3053" w:rsidP="00DE3053">
      <w:pPr>
        <w:rPr>
          <w:sz w:val="26"/>
          <w:szCs w:val="26"/>
        </w:rPr>
      </w:pPr>
      <w:r w:rsidRPr="00CA1C04">
        <w:rPr>
          <w:sz w:val="26"/>
          <w:szCs w:val="26"/>
        </w:rPr>
        <w:t>Руководитель _______________________________________________________________________</w:t>
      </w:r>
    </w:p>
    <w:p w:rsidR="00DE3053" w:rsidRPr="00CA1C04" w:rsidRDefault="00DE3053" w:rsidP="00DE3053">
      <w:pPr>
        <w:ind w:firstLine="567"/>
        <w:rPr>
          <w:sz w:val="26"/>
          <w:szCs w:val="26"/>
        </w:rPr>
      </w:pPr>
      <w:r w:rsidRPr="00CA1C04">
        <w:rPr>
          <w:sz w:val="26"/>
          <w:szCs w:val="26"/>
        </w:rPr>
        <w:t xml:space="preserve">                                                 (должность)                       (подпись)                       (ФИО)</w:t>
      </w:r>
    </w:p>
    <w:p w:rsidR="00DE3053" w:rsidRPr="00CA1C04" w:rsidRDefault="00DE3053" w:rsidP="00DE3053">
      <w:pPr>
        <w:rPr>
          <w:sz w:val="26"/>
          <w:szCs w:val="26"/>
        </w:rPr>
      </w:pPr>
    </w:p>
    <w:p w:rsidR="00DE3053" w:rsidRPr="00CA1C04" w:rsidRDefault="00DE3053" w:rsidP="00DE3053">
      <w:pPr>
        <w:rPr>
          <w:sz w:val="26"/>
          <w:szCs w:val="26"/>
        </w:rPr>
      </w:pPr>
      <w:r w:rsidRPr="00CA1C04">
        <w:rPr>
          <w:sz w:val="26"/>
          <w:szCs w:val="26"/>
        </w:rPr>
        <w:t>Главный бухгалтер___________________________________________________________________</w:t>
      </w:r>
    </w:p>
    <w:p w:rsidR="00DE3053" w:rsidRPr="00CA1C04" w:rsidRDefault="00DE3053" w:rsidP="00DE3053">
      <w:pPr>
        <w:ind w:firstLine="567"/>
        <w:rPr>
          <w:sz w:val="26"/>
          <w:szCs w:val="26"/>
        </w:rPr>
      </w:pPr>
      <w:r w:rsidRPr="00CA1C04">
        <w:rPr>
          <w:sz w:val="26"/>
          <w:szCs w:val="26"/>
        </w:rPr>
        <w:t xml:space="preserve">                                                                                 (подпись)                                 (ФИО)</w:t>
      </w:r>
    </w:p>
    <w:p w:rsidR="00DE3053" w:rsidRPr="00CA1C04" w:rsidRDefault="00DE3053" w:rsidP="00DE3053">
      <w:pPr>
        <w:jc w:val="both"/>
        <w:rPr>
          <w:sz w:val="26"/>
          <w:szCs w:val="26"/>
        </w:rPr>
        <w:sectPr w:rsidR="00DE3053" w:rsidRPr="00CA1C04">
          <w:footerReference w:type="default" r:id="rId10"/>
          <w:footnotePr>
            <w:pos w:val="beneathText"/>
          </w:footnotePr>
          <w:pgSz w:w="11905" w:h="16837"/>
          <w:pgMar w:top="1134" w:right="851" w:bottom="765" w:left="1418" w:header="709" w:footer="709" w:gutter="0"/>
          <w:cols w:space="720"/>
          <w:docGrid w:linePitch="360"/>
        </w:sectPr>
      </w:pPr>
      <w:r w:rsidRPr="00CA1C04">
        <w:rPr>
          <w:sz w:val="26"/>
          <w:szCs w:val="26"/>
        </w:rPr>
        <w:t>М.П.</w:t>
      </w:r>
    </w:p>
    <w:p w:rsidR="00967A04" w:rsidRPr="00CA1C04" w:rsidRDefault="00967A04" w:rsidP="00967A04">
      <w:pPr>
        <w:pStyle w:val="ConsPlusNormal"/>
        <w:ind w:firstLine="0"/>
        <w:jc w:val="center"/>
        <w:rPr>
          <w:rFonts w:ascii="Times New Roman" w:hAnsi="Times New Roman" w:cs="Times New Roman"/>
          <w:sz w:val="26"/>
          <w:szCs w:val="26"/>
        </w:rPr>
      </w:pPr>
    </w:p>
    <w:p w:rsidR="00967A04" w:rsidRPr="00CA1C04" w:rsidRDefault="00967A04" w:rsidP="00967A04">
      <w:pPr>
        <w:pStyle w:val="ConsPlusNormal"/>
        <w:ind w:firstLine="0"/>
        <w:jc w:val="center"/>
        <w:rPr>
          <w:rFonts w:ascii="Times New Roman" w:hAnsi="Times New Roman" w:cs="Times New Roman"/>
          <w:sz w:val="26"/>
          <w:szCs w:val="26"/>
        </w:rPr>
      </w:pPr>
      <w:r w:rsidRPr="00CA1C04">
        <w:rPr>
          <w:rFonts w:ascii="Times New Roman" w:hAnsi="Times New Roman" w:cs="Times New Roman"/>
          <w:sz w:val="26"/>
          <w:szCs w:val="26"/>
        </w:rPr>
        <w:t>ОПИСЬ</w:t>
      </w:r>
    </w:p>
    <w:p w:rsidR="00967A04" w:rsidRPr="00CA1C04" w:rsidRDefault="00967A04" w:rsidP="00142948">
      <w:pPr>
        <w:pStyle w:val="a8"/>
        <w:keepNext/>
        <w:widowControl w:val="0"/>
        <w:suppressLineNumbers/>
        <w:tabs>
          <w:tab w:val="left" w:pos="1308"/>
        </w:tabs>
        <w:spacing w:after="0"/>
        <w:ind w:left="720"/>
        <w:jc w:val="center"/>
        <w:rPr>
          <w:sz w:val="26"/>
          <w:szCs w:val="26"/>
        </w:rPr>
      </w:pPr>
      <w:r w:rsidRPr="00CA1C04">
        <w:rPr>
          <w:sz w:val="26"/>
          <w:szCs w:val="26"/>
        </w:rPr>
        <w:t>документов представляемых вместе с заявкой на участие в открытом конкурсе</w:t>
      </w:r>
    </w:p>
    <w:p w:rsidR="00967A04" w:rsidRPr="00CA1C04" w:rsidRDefault="00967A04" w:rsidP="00967A04">
      <w:pPr>
        <w:pStyle w:val="a8"/>
        <w:keepNext/>
        <w:widowControl w:val="0"/>
        <w:suppressLineNumbers/>
        <w:tabs>
          <w:tab w:val="left" w:pos="1308"/>
        </w:tabs>
        <w:spacing w:after="0"/>
        <w:ind w:left="720"/>
        <w:jc w:val="center"/>
        <w:rPr>
          <w:sz w:val="26"/>
          <w:szCs w:val="26"/>
        </w:rPr>
      </w:pPr>
    </w:p>
    <w:p w:rsidR="00967A04" w:rsidRPr="00CA1C04" w:rsidRDefault="00967A04" w:rsidP="00967A04">
      <w:pPr>
        <w:pStyle w:val="a8"/>
        <w:keepNext/>
        <w:widowControl w:val="0"/>
        <w:suppressLineNumbers/>
        <w:tabs>
          <w:tab w:val="left" w:pos="1308"/>
        </w:tabs>
        <w:spacing w:after="0"/>
        <w:ind w:left="720"/>
        <w:jc w:val="center"/>
        <w:rPr>
          <w:sz w:val="26"/>
          <w:szCs w:val="26"/>
        </w:rPr>
      </w:pPr>
    </w:p>
    <w:p w:rsidR="00967A04" w:rsidRPr="00CA1C04" w:rsidRDefault="00967A04" w:rsidP="00967A04">
      <w:pPr>
        <w:pStyle w:val="5"/>
        <w:spacing w:before="0" w:after="0"/>
        <w:ind w:right="-57"/>
        <w:jc w:val="both"/>
        <w:rPr>
          <w:b w:val="0"/>
          <w:i w:val="0"/>
        </w:rPr>
      </w:pPr>
    </w:p>
    <w:p w:rsidR="00967A04" w:rsidRPr="00CA1C04" w:rsidRDefault="00967A04" w:rsidP="00967A04">
      <w:pPr>
        <w:pStyle w:val="5"/>
        <w:spacing w:before="0" w:after="0"/>
        <w:ind w:right="-57"/>
        <w:jc w:val="both"/>
        <w:rPr>
          <w:i w:val="0"/>
        </w:rPr>
      </w:pPr>
      <w:r w:rsidRPr="00CA1C04">
        <w:rPr>
          <w:b w:val="0"/>
          <w:i w:val="0"/>
        </w:rPr>
        <w:t>Настоящим ____________________________________________________________________подтверждает,</w:t>
      </w:r>
    </w:p>
    <w:p w:rsidR="00967A04" w:rsidRPr="00CA1C04" w:rsidRDefault="00967A04" w:rsidP="00967A04">
      <w:pPr>
        <w:pStyle w:val="5"/>
        <w:spacing w:before="0" w:after="0"/>
        <w:ind w:right="-57"/>
        <w:jc w:val="both"/>
        <w:rPr>
          <w:b w:val="0"/>
          <w:i w:val="0"/>
        </w:rPr>
      </w:pPr>
      <w:r w:rsidRPr="00CA1C04">
        <w:rPr>
          <w:b w:val="0"/>
          <w:i w:val="0"/>
        </w:rPr>
        <w:t xml:space="preserve">         (</w:t>
      </w:r>
      <w:r w:rsidRPr="00CA1C04">
        <w:rPr>
          <w:b w:val="0"/>
        </w:rPr>
        <w:t>наименование участника открытого конкурса</w:t>
      </w:r>
      <w:r w:rsidRPr="00CA1C04">
        <w:rPr>
          <w:b w:val="0"/>
          <w:i w:val="0"/>
        </w:rPr>
        <w:t>)</w:t>
      </w:r>
    </w:p>
    <w:p w:rsidR="00967A04" w:rsidRPr="00CA1C04" w:rsidRDefault="00967A04" w:rsidP="00967A04">
      <w:pPr>
        <w:shd w:val="clear" w:color="auto" w:fill="FFFFFF"/>
        <w:jc w:val="both"/>
        <w:rPr>
          <w:sz w:val="26"/>
          <w:szCs w:val="26"/>
        </w:rPr>
      </w:pPr>
      <w:r w:rsidRPr="00CA1C04">
        <w:rPr>
          <w:sz w:val="26"/>
          <w:szCs w:val="26"/>
        </w:rPr>
        <w:t>что для участия в открытом конкурсе по отбору хозяйствующих субъектов на право заключения договоров безвозмездного пользования муниципального имущественного комплекса – объектов теплоснабжения, водоснабжения</w:t>
      </w:r>
      <w:r w:rsidR="00FD1BA6" w:rsidRPr="00CA1C04">
        <w:rPr>
          <w:sz w:val="26"/>
          <w:szCs w:val="26"/>
        </w:rPr>
        <w:t>, водоотведения м</w:t>
      </w:r>
      <w:r w:rsidRPr="00CA1C04">
        <w:rPr>
          <w:sz w:val="26"/>
          <w:szCs w:val="26"/>
        </w:rPr>
        <w:t>уни</w:t>
      </w:r>
      <w:r w:rsidR="00FD1BA6" w:rsidRPr="00CA1C04">
        <w:rPr>
          <w:sz w:val="26"/>
          <w:szCs w:val="26"/>
        </w:rPr>
        <w:t xml:space="preserve">ципального образования  </w:t>
      </w:r>
      <w:proofErr w:type="spellStart"/>
      <w:r w:rsidR="00FD1BA6" w:rsidRPr="00CA1C04">
        <w:rPr>
          <w:sz w:val="26"/>
          <w:szCs w:val="26"/>
        </w:rPr>
        <w:t>Жемчужненский</w:t>
      </w:r>
      <w:proofErr w:type="spellEnd"/>
      <w:r w:rsidR="00FD1BA6" w:rsidRPr="00CA1C04">
        <w:rPr>
          <w:sz w:val="26"/>
          <w:szCs w:val="26"/>
        </w:rPr>
        <w:t xml:space="preserve"> </w:t>
      </w:r>
      <w:r w:rsidRPr="00CA1C04">
        <w:rPr>
          <w:sz w:val="26"/>
          <w:szCs w:val="26"/>
        </w:rPr>
        <w:t xml:space="preserve"> сельсовет </w:t>
      </w:r>
      <w:proofErr w:type="spellStart"/>
      <w:r w:rsidRPr="00CA1C04">
        <w:rPr>
          <w:sz w:val="26"/>
          <w:szCs w:val="26"/>
        </w:rPr>
        <w:t>Ширинского</w:t>
      </w:r>
      <w:proofErr w:type="spellEnd"/>
      <w:r w:rsidRPr="00CA1C04">
        <w:rPr>
          <w:sz w:val="26"/>
          <w:szCs w:val="26"/>
        </w:rPr>
        <w:t xml:space="preserve"> района Республики Хакасия,  предоставляются следующие документы:</w:t>
      </w:r>
    </w:p>
    <w:p w:rsidR="00967A04" w:rsidRPr="00CA1C04" w:rsidRDefault="00967A04" w:rsidP="00967A04">
      <w:pPr>
        <w:widowControl w:val="0"/>
        <w:jc w:val="both"/>
        <w:rPr>
          <w:sz w:val="26"/>
          <w:szCs w:val="26"/>
        </w:rPr>
      </w:pPr>
    </w:p>
    <w:p w:rsidR="00967A04" w:rsidRPr="00CA1C04" w:rsidRDefault="00967A04" w:rsidP="00967A04">
      <w:pPr>
        <w:widowControl w:val="0"/>
        <w:jc w:val="both"/>
        <w:rPr>
          <w:sz w:val="26"/>
          <w:szCs w:val="26"/>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7740"/>
        <w:gridCol w:w="1800"/>
      </w:tblGrid>
      <w:tr w:rsidR="00967A04" w:rsidRPr="00CA1C04">
        <w:trPr>
          <w:trHeight w:val="474"/>
        </w:trPr>
        <w:tc>
          <w:tcPr>
            <w:tcW w:w="540" w:type="dxa"/>
            <w:shd w:val="pct5" w:color="000000" w:fill="FFFFFF"/>
            <w:vAlign w:val="center"/>
          </w:tcPr>
          <w:p w:rsidR="00967A04" w:rsidRPr="00CA1C04" w:rsidRDefault="00967A04" w:rsidP="00B929BE">
            <w:pPr>
              <w:jc w:val="center"/>
              <w:rPr>
                <w:b/>
                <w:sz w:val="26"/>
                <w:szCs w:val="26"/>
              </w:rPr>
            </w:pPr>
            <w:r w:rsidRPr="00CA1C04">
              <w:rPr>
                <w:b/>
                <w:sz w:val="26"/>
                <w:szCs w:val="26"/>
              </w:rPr>
              <w:t>№ п\п</w:t>
            </w:r>
          </w:p>
        </w:tc>
        <w:tc>
          <w:tcPr>
            <w:tcW w:w="7740" w:type="dxa"/>
            <w:shd w:val="pct5" w:color="000000" w:fill="FFFFFF"/>
            <w:vAlign w:val="center"/>
          </w:tcPr>
          <w:p w:rsidR="00967A04" w:rsidRPr="00CA1C04" w:rsidRDefault="00967A04" w:rsidP="00B929BE">
            <w:pPr>
              <w:jc w:val="center"/>
              <w:rPr>
                <w:b/>
                <w:sz w:val="26"/>
                <w:szCs w:val="26"/>
              </w:rPr>
            </w:pPr>
            <w:r w:rsidRPr="00CA1C04">
              <w:rPr>
                <w:b/>
                <w:sz w:val="26"/>
                <w:szCs w:val="26"/>
              </w:rPr>
              <w:t>Наименование</w:t>
            </w:r>
          </w:p>
        </w:tc>
        <w:tc>
          <w:tcPr>
            <w:tcW w:w="1800" w:type="dxa"/>
            <w:shd w:val="pct5" w:color="000000" w:fill="FFFFFF"/>
            <w:vAlign w:val="center"/>
          </w:tcPr>
          <w:p w:rsidR="00967A04" w:rsidRPr="00CA1C04" w:rsidRDefault="00967A04" w:rsidP="00B929BE">
            <w:pPr>
              <w:jc w:val="center"/>
              <w:rPr>
                <w:b/>
                <w:sz w:val="26"/>
                <w:szCs w:val="26"/>
              </w:rPr>
            </w:pPr>
            <w:r w:rsidRPr="00CA1C04">
              <w:rPr>
                <w:b/>
                <w:sz w:val="26"/>
                <w:szCs w:val="26"/>
              </w:rPr>
              <w:t>Кол-во</w:t>
            </w:r>
          </w:p>
          <w:p w:rsidR="00967A04" w:rsidRPr="00CA1C04" w:rsidRDefault="00967A04" w:rsidP="00B929BE">
            <w:pPr>
              <w:jc w:val="center"/>
              <w:rPr>
                <w:b/>
                <w:sz w:val="26"/>
                <w:szCs w:val="26"/>
              </w:rPr>
            </w:pPr>
            <w:r w:rsidRPr="00CA1C04">
              <w:rPr>
                <w:b/>
                <w:sz w:val="26"/>
                <w:szCs w:val="26"/>
              </w:rPr>
              <w:t>страниц</w:t>
            </w:r>
          </w:p>
        </w:tc>
      </w:tr>
      <w:tr w:rsidR="00967A04" w:rsidRPr="00CA1C04">
        <w:trPr>
          <w:trHeight w:val="65"/>
        </w:trPr>
        <w:tc>
          <w:tcPr>
            <w:tcW w:w="540" w:type="dxa"/>
            <w:vAlign w:val="center"/>
          </w:tcPr>
          <w:p w:rsidR="00967A04" w:rsidRPr="00CA1C04" w:rsidRDefault="00967A04" w:rsidP="00B929BE">
            <w:pPr>
              <w:tabs>
                <w:tab w:val="left" w:pos="72"/>
              </w:tabs>
              <w:jc w:val="center"/>
              <w:rPr>
                <w:sz w:val="26"/>
                <w:szCs w:val="26"/>
              </w:rPr>
            </w:pPr>
            <w:r w:rsidRPr="00CA1C04">
              <w:rPr>
                <w:sz w:val="26"/>
                <w:szCs w:val="26"/>
              </w:rPr>
              <w:t>1</w:t>
            </w:r>
          </w:p>
        </w:tc>
        <w:tc>
          <w:tcPr>
            <w:tcW w:w="7740" w:type="dxa"/>
            <w:vAlign w:val="center"/>
          </w:tcPr>
          <w:p w:rsidR="00967A04" w:rsidRPr="00CA1C04" w:rsidRDefault="00967A04" w:rsidP="00B929BE">
            <w:pPr>
              <w:ind w:left="-8" w:right="-152"/>
              <w:rPr>
                <w:sz w:val="26"/>
                <w:szCs w:val="26"/>
              </w:rPr>
            </w:pPr>
          </w:p>
          <w:p w:rsidR="00967A04" w:rsidRPr="00CA1C04" w:rsidRDefault="00967A04" w:rsidP="00B929BE">
            <w:pPr>
              <w:ind w:left="-8" w:right="-152"/>
              <w:rPr>
                <w:sz w:val="26"/>
                <w:szCs w:val="26"/>
              </w:rPr>
            </w:pPr>
          </w:p>
        </w:tc>
        <w:tc>
          <w:tcPr>
            <w:tcW w:w="1800" w:type="dxa"/>
          </w:tcPr>
          <w:p w:rsidR="00967A04" w:rsidRPr="00CA1C04" w:rsidRDefault="00967A04" w:rsidP="00B929BE">
            <w:pPr>
              <w:rPr>
                <w:sz w:val="26"/>
                <w:szCs w:val="26"/>
              </w:rPr>
            </w:pPr>
          </w:p>
        </w:tc>
      </w:tr>
      <w:tr w:rsidR="00967A04" w:rsidRPr="00CA1C04">
        <w:trPr>
          <w:cantSplit/>
          <w:trHeight w:val="213"/>
        </w:trPr>
        <w:tc>
          <w:tcPr>
            <w:tcW w:w="540" w:type="dxa"/>
            <w:vAlign w:val="center"/>
          </w:tcPr>
          <w:p w:rsidR="00967A04" w:rsidRPr="00CA1C04" w:rsidRDefault="00967A04" w:rsidP="00B929BE">
            <w:pPr>
              <w:jc w:val="center"/>
              <w:rPr>
                <w:sz w:val="26"/>
                <w:szCs w:val="26"/>
              </w:rPr>
            </w:pPr>
            <w:r w:rsidRPr="00CA1C04">
              <w:rPr>
                <w:sz w:val="26"/>
                <w:szCs w:val="26"/>
              </w:rPr>
              <w:t>2</w:t>
            </w:r>
          </w:p>
        </w:tc>
        <w:tc>
          <w:tcPr>
            <w:tcW w:w="7740" w:type="dxa"/>
          </w:tcPr>
          <w:p w:rsidR="00967A04" w:rsidRPr="00CA1C04" w:rsidRDefault="00967A04" w:rsidP="00B929BE">
            <w:pPr>
              <w:tabs>
                <w:tab w:val="left" w:pos="0"/>
              </w:tabs>
              <w:jc w:val="both"/>
              <w:rPr>
                <w:sz w:val="26"/>
                <w:szCs w:val="26"/>
              </w:rPr>
            </w:pPr>
          </w:p>
          <w:p w:rsidR="00967A04" w:rsidRPr="00CA1C04" w:rsidRDefault="00967A04" w:rsidP="00B929BE">
            <w:pPr>
              <w:tabs>
                <w:tab w:val="left" w:pos="0"/>
              </w:tabs>
              <w:jc w:val="both"/>
              <w:rPr>
                <w:sz w:val="26"/>
                <w:szCs w:val="26"/>
              </w:rPr>
            </w:pPr>
          </w:p>
        </w:tc>
        <w:tc>
          <w:tcPr>
            <w:tcW w:w="1800" w:type="dxa"/>
          </w:tcPr>
          <w:p w:rsidR="00967A04" w:rsidRPr="00CA1C04" w:rsidRDefault="00967A04" w:rsidP="00B929BE">
            <w:pPr>
              <w:rPr>
                <w:sz w:val="26"/>
                <w:szCs w:val="26"/>
              </w:rPr>
            </w:pPr>
          </w:p>
        </w:tc>
      </w:tr>
      <w:tr w:rsidR="00967A04" w:rsidRPr="00CA1C04">
        <w:trPr>
          <w:trHeight w:val="223"/>
        </w:trPr>
        <w:tc>
          <w:tcPr>
            <w:tcW w:w="540" w:type="dxa"/>
          </w:tcPr>
          <w:p w:rsidR="00967A04" w:rsidRPr="00CA1C04" w:rsidRDefault="00967A04" w:rsidP="00B929BE">
            <w:pPr>
              <w:jc w:val="center"/>
              <w:rPr>
                <w:sz w:val="26"/>
                <w:szCs w:val="26"/>
              </w:rPr>
            </w:pPr>
            <w:r w:rsidRPr="00CA1C04">
              <w:rPr>
                <w:sz w:val="26"/>
                <w:szCs w:val="26"/>
              </w:rPr>
              <w:t>3</w:t>
            </w:r>
          </w:p>
        </w:tc>
        <w:tc>
          <w:tcPr>
            <w:tcW w:w="7740" w:type="dxa"/>
          </w:tcPr>
          <w:p w:rsidR="00967A04" w:rsidRPr="00CA1C04" w:rsidRDefault="00967A04" w:rsidP="00B929BE">
            <w:pPr>
              <w:ind w:left="-8"/>
              <w:jc w:val="both"/>
              <w:rPr>
                <w:sz w:val="26"/>
                <w:szCs w:val="26"/>
              </w:rPr>
            </w:pPr>
          </w:p>
          <w:p w:rsidR="00967A04" w:rsidRPr="00CA1C04" w:rsidRDefault="00967A04" w:rsidP="00B929BE">
            <w:pPr>
              <w:ind w:left="-8"/>
              <w:jc w:val="both"/>
              <w:rPr>
                <w:sz w:val="26"/>
                <w:szCs w:val="26"/>
              </w:rPr>
            </w:pPr>
          </w:p>
        </w:tc>
        <w:tc>
          <w:tcPr>
            <w:tcW w:w="1800" w:type="dxa"/>
          </w:tcPr>
          <w:p w:rsidR="00967A04" w:rsidRPr="00CA1C04" w:rsidRDefault="00967A04" w:rsidP="00B929BE">
            <w:pPr>
              <w:rPr>
                <w:sz w:val="26"/>
                <w:szCs w:val="26"/>
              </w:rPr>
            </w:pPr>
          </w:p>
        </w:tc>
      </w:tr>
      <w:tr w:rsidR="00967A04" w:rsidRPr="00CA1C04">
        <w:trPr>
          <w:trHeight w:val="237"/>
        </w:trPr>
        <w:tc>
          <w:tcPr>
            <w:tcW w:w="540" w:type="dxa"/>
          </w:tcPr>
          <w:p w:rsidR="00967A04" w:rsidRPr="00CA1C04" w:rsidRDefault="00967A04" w:rsidP="00B929BE">
            <w:pPr>
              <w:jc w:val="center"/>
              <w:rPr>
                <w:sz w:val="26"/>
                <w:szCs w:val="26"/>
                <w:lang w:val="en-US"/>
              </w:rPr>
            </w:pPr>
          </w:p>
        </w:tc>
        <w:tc>
          <w:tcPr>
            <w:tcW w:w="7740" w:type="dxa"/>
          </w:tcPr>
          <w:p w:rsidR="00967A04" w:rsidRPr="00CA1C04" w:rsidRDefault="00967A04" w:rsidP="00B929BE">
            <w:pPr>
              <w:ind w:left="-8"/>
              <w:jc w:val="both"/>
              <w:rPr>
                <w:sz w:val="26"/>
                <w:szCs w:val="26"/>
              </w:rPr>
            </w:pPr>
          </w:p>
          <w:p w:rsidR="00967A04" w:rsidRPr="00CA1C04" w:rsidRDefault="00967A04" w:rsidP="00B929BE">
            <w:pPr>
              <w:ind w:left="-8"/>
              <w:jc w:val="both"/>
              <w:rPr>
                <w:b/>
                <w:sz w:val="26"/>
                <w:szCs w:val="26"/>
              </w:rPr>
            </w:pPr>
            <w:r w:rsidRPr="00CA1C04">
              <w:rPr>
                <w:b/>
                <w:sz w:val="26"/>
                <w:szCs w:val="26"/>
              </w:rPr>
              <w:t>ИТОГО:</w:t>
            </w:r>
          </w:p>
        </w:tc>
        <w:tc>
          <w:tcPr>
            <w:tcW w:w="1800" w:type="dxa"/>
          </w:tcPr>
          <w:p w:rsidR="00967A04" w:rsidRPr="00CA1C04" w:rsidRDefault="00967A04" w:rsidP="00B929BE">
            <w:pPr>
              <w:rPr>
                <w:sz w:val="26"/>
                <w:szCs w:val="26"/>
              </w:rPr>
            </w:pPr>
          </w:p>
        </w:tc>
      </w:tr>
    </w:tbl>
    <w:p w:rsidR="00967A04" w:rsidRPr="00CA1C04" w:rsidRDefault="00967A04" w:rsidP="00DE3053">
      <w:pPr>
        <w:pStyle w:val="1"/>
        <w:spacing w:before="0"/>
        <w:jc w:val="right"/>
        <w:rPr>
          <w:rFonts w:cs="Times New Roman"/>
          <w:b w:val="0"/>
          <w:sz w:val="26"/>
          <w:szCs w:val="26"/>
        </w:rPr>
      </w:pPr>
    </w:p>
    <w:p w:rsidR="00967A04" w:rsidRPr="00CA1C04" w:rsidRDefault="00967A04" w:rsidP="00967A04">
      <w:pPr>
        <w:rPr>
          <w:sz w:val="26"/>
          <w:szCs w:val="26"/>
        </w:rPr>
      </w:pPr>
    </w:p>
    <w:p w:rsidR="00967A04" w:rsidRPr="00CA1C04" w:rsidRDefault="00967A04" w:rsidP="00967A04">
      <w:pPr>
        <w:rPr>
          <w:sz w:val="26"/>
          <w:szCs w:val="26"/>
        </w:rPr>
      </w:pPr>
    </w:p>
    <w:p w:rsidR="00967A04" w:rsidRPr="00CA1C04" w:rsidRDefault="00967A04" w:rsidP="00967A04">
      <w:pPr>
        <w:rPr>
          <w:sz w:val="26"/>
          <w:szCs w:val="26"/>
        </w:rPr>
      </w:pPr>
    </w:p>
    <w:p w:rsidR="00967A04" w:rsidRPr="00CA1C04" w:rsidRDefault="00967A04" w:rsidP="00967A04">
      <w:pPr>
        <w:rPr>
          <w:sz w:val="26"/>
          <w:szCs w:val="26"/>
        </w:rPr>
      </w:pPr>
    </w:p>
    <w:p w:rsidR="00967A04" w:rsidRPr="00CA1C04" w:rsidRDefault="00967A04" w:rsidP="00967A04">
      <w:pPr>
        <w:rPr>
          <w:sz w:val="26"/>
          <w:szCs w:val="26"/>
        </w:rPr>
      </w:pPr>
    </w:p>
    <w:p w:rsidR="00967A04" w:rsidRPr="00CA1C04" w:rsidRDefault="00967A04" w:rsidP="00967A04">
      <w:pPr>
        <w:rPr>
          <w:sz w:val="26"/>
          <w:szCs w:val="26"/>
        </w:rPr>
      </w:pPr>
    </w:p>
    <w:p w:rsidR="00967A04" w:rsidRPr="00CA1C04" w:rsidRDefault="00967A04" w:rsidP="00967A04">
      <w:pPr>
        <w:rPr>
          <w:sz w:val="26"/>
          <w:szCs w:val="26"/>
        </w:rPr>
      </w:pPr>
    </w:p>
    <w:p w:rsidR="00967A04" w:rsidRPr="00CA1C04" w:rsidRDefault="00967A04" w:rsidP="00967A04">
      <w:pPr>
        <w:rPr>
          <w:sz w:val="26"/>
          <w:szCs w:val="26"/>
        </w:rPr>
      </w:pPr>
    </w:p>
    <w:p w:rsidR="00967A04" w:rsidRPr="00CA1C04" w:rsidRDefault="00967A04" w:rsidP="00967A04">
      <w:pPr>
        <w:rPr>
          <w:sz w:val="26"/>
          <w:szCs w:val="26"/>
        </w:rPr>
      </w:pPr>
    </w:p>
    <w:p w:rsidR="00967A04" w:rsidRPr="00CA1C04" w:rsidRDefault="00967A04" w:rsidP="00967A04">
      <w:pPr>
        <w:rPr>
          <w:sz w:val="26"/>
          <w:szCs w:val="26"/>
        </w:rPr>
      </w:pPr>
    </w:p>
    <w:p w:rsidR="00967A04" w:rsidRPr="00CA1C04" w:rsidRDefault="00967A04" w:rsidP="00967A04">
      <w:pPr>
        <w:rPr>
          <w:sz w:val="26"/>
          <w:szCs w:val="26"/>
        </w:rPr>
      </w:pPr>
    </w:p>
    <w:p w:rsidR="00967A04" w:rsidRPr="00CA1C04" w:rsidRDefault="00967A04" w:rsidP="00967A04">
      <w:pPr>
        <w:rPr>
          <w:sz w:val="26"/>
          <w:szCs w:val="26"/>
        </w:rPr>
      </w:pPr>
    </w:p>
    <w:p w:rsidR="00967A04" w:rsidRPr="00CA1C04" w:rsidRDefault="00967A04" w:rsidP="00967A04">
      <w:pPr>
        <w:rPr>
          <w:sz w:val="26"/>
          <w:szCs w:val="26"/>
        </w:rPr>
      </w:pPr>
    </w:p>
    <w:p w:rsidR="00967A04" w:rsidRPr="00CA1C04" w:rsidRDefault="00967A04" w:rsidP="00967A04">
      <w:pPr>
        <w:rPr>
          <w:sz w:val="26"/>
          <w:szCs w:val="26"/>
        </w:rPr>
      </w:pPr>
    </w:p>
    <w:p w:rsidR="00967A04" w:rsidRPr="00CA1C04" w:rsidRDefault="00967A04" w:rsidP="00DE3053">
      <w:pPr>
        <w:pStyle w:val="1"/>
        <w:spacing w:before="0"/>
        <w:jc w:val="right"/>
        <w:rPr>
          <w:rFonts w:cs="Times New Roman"/>
          <w:b w:val="0"/>
          <w:sz w:val="26"/>
          <w:szCs w:val="26"/>
        </w:rPr>
      </w:pPr>
    </w:p>
    <w:p w:rsidR="00967A04" w:rsidRPr="00CA1C04" w:rsidRDefault="00967A04" w:rsidP="00DE3053">
      <w:pPr>
        <w:pStyle w:val="1"/>
        <w:spacing w:before="0"/>
        <w:jc w:val="right"/>
        <w:rPr>
          <w:rFonts w:cs="Times New Roman"/>
          <w:b w:val="0"/>
          <w:sz w:val="26"/>
          <w:szCs w:val="26"/>
        </w:rPr>
      </w:pPr>
    </w:p>
    <w:p w:rsidR="00967A04" w:rsidRPr="00CA1C04" w:rsidRDefault="00967A04" w:rsidP="00DE3053">
      <w:pPr>
        <w:pStyle w:val="1"/>
        <w:spacing w:before="0"/>
        <w:jc w:val="right"/>
        <w:rPr>
          <w:rFonts w:cs="Times New Roman"/>
          <w:b w:val="0"/>
          <w:sz w:val="26"/>
          <w:szCs w:val="26"/>
        </w:rPr>
      </w:pPr>
    </w:p>
    <w:p w:rsidR="00967A04" w:rsidRDefault="00967A04" w:rsidP="00DE3053">
      <w:pPr>
        <w:pStyle w:val="1"/>
        <w:spacing w:before="0"/>
        <w:jc w:val="right"/>
        <w:rPr>
          <w:rFonts w:cs="Times New Roman"/>
          <w:b w:val="0"/>
          <w:sz w:val="26"/>
          <w:szCs w:val="26"/>
        </w:rPr>
      </w:pPr>
    </w:p>
    <w:p w:rsidR="00843B3C" w:rsidRPr="00843B3C" w:rsidRDefault="00843B3C" w:rsidP="00843B3C"/>
    <w:p w:rsidR="00DE3053" w:rsidRPr="00CA1C04" w:rsidRDefault="00967A04" w:rsidP="00DE3053">
      <w:pPr>
        <w:pStyle w:val="1"/>
        <w:spacing w:before="0"/>
        <w:jc w:val="right"/>
        <w:rPr>
          <w:rFonts w:cs="Times New Roman"/>
          <w:b w:val="0"/>
          <w:sz w:val="26"/>
          <w:szCs w:val="26"/>
        </w:rPr>
      </w:pPr>
      <w:r w:rsidRPr="00CA1C04">
        <w:rPr>
          <w:rFonts w:cs="Times New Roman"/>
          <w:b w:val="0"/>
          <w:sz w:val="26"/>
          <w:szCs w:val="26"/>
        </w:rPr>
        <w:lastRenderedPageBreak/>
        <w:t>Приложение</w:t>
      </w:r>
      <w:r w:rsidR="00DE3053" w:rsidRPr="00CA1C04">
        <w:rPr>
          <w:rFonts w:cs="Times New Roman"/>
          <w:b w:val="0"/>
          <w:sz w:val="26"/>
          <w:szCs w:val="26"/>
        </w:rPr>
        <w:t xml:space="preserve"> № </w:t>
      </w:r>
      <w:r w:rsidR="00142948" w:rsidRPr="00CA1C04">
        <w:rPr>
          <w:rFonts w:cs="Times New Roman"/>
          <w:b w:val="0"/>
          <w:sz w:val="26"/>
          <w:szCs w:val="26"/>
        </w:rPr>
        <w:t>5</w:t>
      </w:r>
    </w:p>
    <w:p w:rsidR="00DF5582" w:rsidRPr="00CA1C04" w:rsidRDefault="00DF5582" w:rsidP="00DF5582">
      <w:pPr>
        <w:jc w:val="right"/>
        <w:rPr>
          <w:sz w:val="26"/>
          <w:szCs w:val="26"/>
        </w:rPr>
      </w:pPr>
      <w:r w:rsidRPr="00CA1C04">
        <w:rPr>
          <w:sz w:val="26"/>
          <w:szCs w:val="26"/>
        </w:rPr>
        <w:t xml:space="preserve">к конкурсной документации </w:t>
      </w:r>
    </w:p>
    <w:p w:rsidR="00DF5582" w:rsidRPr="00CA1C04" w:rsidRDefault="00DF5582" w:rsidP="00DF5582">
      <w:pPr>
        <w:jc w:val="right"/>
        <w:rPr>
          <w:sz w:val="26"/>
          <w:szCs w:val="26"/>
        </w:rPr>
      </w:pPr>
      <w:r w:rsidRPr="00CA1C04">
        <w:rPr>
          <w:sz w:val="26"/>
          <w:szCs w:val="26"/>
        </w:rPr>
        <w:t>открытого конкурса</w:t>
      </w: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r w:rsidRPr="00CA1C04">
        <w:rPr>
          <w:sz w:val="26"/>
          <w:szCs w:val="26"/>
        </w:rPr>
        <w:t>Наименование участника размещения заказа</w:t>
      </w:r>
    </w:p>
    <w:p w:rsidR="00DE3053" w:rsidRPr="00CA1C04" w:rsidRDefault="00DE3053" w:rsidP="00DE3053">
      <w:pPr>
        <w:jc w:val="right"/>
        <w:rPr>
          <w:sz w:val="26"/>
          <w:szCs w:val="26"/>
        </w:rPr>
      </w:pPr>
    </w:p>
    <w:p w:rsidR="00DE3053" w:rsidRPr="00CA1C04" w:rsidRDefault="00DE3053" w:rsidP="00DE3053">
      <w:pPr>
        <w:jc w:val="right"/>
        <w:rPr>
          <w:sz w:val="26"/>
          <w:szCs w:val="26"/>
        </w:rPr>
      </w:pPr>
      <w:r w:rsidRPr="00CA1C04">
        <w:rPr>
          <w:sz w:val="26"/>
          <w:szCs w:val="26"/>
        </w:rPr>
        <w:t>______________________________________</w:t>
      </w:r>
    </w:p>
    <w:p w:rsidR="00DE3053" w:rsidRPr="00CA1C04" w:rsidRDefault="00DE3053" w:rsidP="00DE3053">
      <w:pPr>
        <w:jc w:val="center"/>
        <w:rPr>
          <w:sz w:val="26"/>
          <w:szCs w:val="26"/>
        </w:rPr>
      </w:pPr>
    </w:p>
    <w:p w:rsidR="00DE3053" w:rsidRPr="00CA1C04" w:rsidRDefault="00DE3053" w:rsidP="00DE3053">
      <w:pPr>
        <w:jc w:val="center"/>
        <w:rPr>
          <w:sz w:val="26"/>
          <w:szCs w:val="26"/>
        </w:rPr>
      </w:pPr>
    </w:p>
    <w:p w:rsidR="00DE3053" w:rsidRPr="00CA1C04" w:rsidRDefault="00DE3053" w:rsidP="00DE3053">
      <w:pPr>
        <w:jc w:val="center"/>
        <w:rPr>
          <w:sz w:val="26"/>
          <w:szCs w:val="26"/>
        </w:rPr>
      </w:pPr>
    </w:p>
    <w:p w:rsidR="00DE3053" w:rsidRPr="00CA1C04" w:rsidRDefault="00142948" w:rsidP="00DE3053">
      <w:pPr>
        <w:jc w:val="center"/>
        <w:rPr>
          <w:sz w:val="26"/>
          <w:szCs w:val="26"/>
        </w:rPr>
      </w:pPr>
      <w:r w:rsidRPr="00CA1C04">
        <w:rPr>
          <w:sz w:val="26"/>
          <w:szCs w:val="26"/>
        </w:rPr>
        <w:t xml:space="preserve">ФОРМА </w:t>
      </w:r>
      <w:r w:rsidR="00DE3053" w:rsidRPr="00CA1C04">
        <w:rPr>
          <w:sz w:val="26"/>
          <w:szCs w:val="26"/>
        </w:rPr>
        <w:t>КОНКУРСН</w:t>
      </w:r>
      <w:r w:rsidRPr="00CA1C04">
        <w:rPr>
          <w:sz w:val="26"/>
          <w:szCs w:val="26"/>
        </w:rPr>
        <w:t>ОГО</w:t>
      </w:r>
      <w:r w:rsidR="00DE3053" w:rsidRPr="00CA1C04">
        <w:rPr>
          <w:sz w:val="26"/>
          <w:szCs w:val="26"/>
        </w:rPr>
        <w:t xml:space="preserve"> ПРЕДЛОЖЕНИ</w:t>
      </w:r>
      <w:r w:rsidRPr="00CA1C04">
        <w:rPr>
          <w:sz w:val="26"/>
          <w:szCs w:val="26"/>
        </w:rPr>
        <w:t>Я</w:t>
      </w:r>
      <w:r w:rsidR="00DE3053" w:rsidRPr="00CA1C04">
        <w:rPr>
          <w:sz w:val="26"/>
          <w:szCs w:val="26"/>
        </w:rPr>
        <w:t xml:space="preserve"> ПО </w:t>
      </w:r>
      <w:r w:rsidRPr="00CA1C04">
        <w:rPr>
          <w:sz w:val="26"/>
          <w:szCs w:val="26"/>
        </w:rPr>
        <w:t>Л</w:t>
      </w:r>
      <w:r w:rsidR="00DE3053" w:rsidRPr="00CA1C04">
        <w:rPr>
          <w:sz w:val="26"/>
          <w:szCs w:val="26"/>
        </w:rPr>
        <w:t>ОТУ №____</w:t>
      </w:r>
    </w:p>
    <w:p w:rsidR="00DE3053" w:rsidRPr="00CA1C04" w:rsidRDefault="00DE3053" w:rsidP="00DE3053">
      <w:pPr>
        <w:rPr>
          <w:sz w:val="26"/>
          <w:szCs w:val="26"/>
        </w:rPr>
      </w:pPr>
    </w:p>
    <w:p w:rsidR="00DE3053" w:rsidRPr="00CA1C04" w:rsidRDefault="00DE3053" w:rsidP="00DE3053">
      <w:pPr>
        <w:pStyle w:val="12"/>
        <w:keepNext w:val="0"/>
        <w:widowControl w:val="0"/>
        <w:autoSpaceDE w:val="0"/>
        <w:rPr>
          <w:sz w:val="26"/>
          <w:szCs w:val="26"/>
        </w:rPr>
      </w:pPr>
    </w:p>
    <w:tbl>
      <w:tblPr>
        <w:tblW w:w="10078" w:type="dxa"/>
        <w:tblInd w:w="-10" w:type="dxa"/>
        <w:tblLayout w:type="fixed"/>
        <w:tblLook w:val="0000" w:firstRow="0" w:lastRow="0" w:firstColumn="0" w:lastColumn="0" w:noHBand="0" w:noVBand="0"/>
      </w:tblPr>
      <w:tblGrid>
        <w:gridCol w:w="495"/>
        <w:gridCol w:w="7703"/>
        <w:gridCol w:w="7"/>
        <w:gridCol w:w="1873"/>
      </w:tblGrid>
      <w:tr w:rsidR="00DE3053" w:rsidRPr="00CA1C04">
        <w:trPr>
          <w:cantSplit/>
        </w:trPr>
        <w:tc>
          <w:tcPr>
            <w:tcW w:w="495" w:type="dxa"/>
            <w:tcBorders>
              <w:top w:val="single" w:sz="4" w:space="0" w:color="000000"/>
              <w:left w:val="single" w:sz="4" w:space="0" w:color="000000"/>
              <w:bottom w:val="single" w:sz="4" w:space="0" w:color="000000"/>
              <w:right w:val="single" w:sz="4" w:space="0" w:color="auto"/>
            </w:tcBorders>
          </w:tcPr>
          <w:p w:rsidR="00DE3053" w:rsidRPr="00CA1C04" w:rsidRDefault="00DE3053" w:rsidP="00DE3053">
            <w:pPr>
              <w:snapToGrid w:val="0"/>
              <w:jc w:val="center"/>
              <w:rPr>
                <w:sz w:val="26"/>
                <w:szCs w:val="26"/>
              </w:rPr>
            </w:pPr>
          </w:p>
          <w:p w:rsidR="00DE3053" w:rsidRPr="00CA1C04" w:rsidRDefault="00DE3053" w:rsidP="00DE3053">
            <w:pPr>
              <w:jc w:val="center"/>
              <w:rPr>
                <w:sz w:val="26"/>
                <w:szCs w:val="26"/>
              </w:rPr>
            </w:pPr>
            <w:r w:rsidRPr="00CA1C04">
              <w:rPr>
                <w:sz w:val="26"/>
                <w:szCs w:val="26"/>
              </w:rPr>
              <w:t>№</w:t>
            </w:r>
          </w:p>
        </w:tc>
        <w:tc>
          <w:tcPr>
            <w:tcW w:w="7703" w:type="dxa"/>
            <w:tcBorders>
              <w:top w:val="single" w:sz="4" w:space="0" w:color="000000"/>
              <w:left w:val="single" w:sz="4" w:space="0" w:color="auto"/>
              <w:bottom w:val="single" w:sz="4" w:space="0" w:color="auto"/>
            </w:tcBorders>
          </w:tcPr>
          <w:p w:rsidR="00DE3053" w:rsidRPr="00CA1C04" w:rsidRDefault="00DE3053" w:rsidP="00DE3053">
            <w:pPr>
              <w:snapToGrid w:val="0"/>
              <w:jc w:val="center"/>
              <w:rPr>
                <w:sz w:val="26"/>
                <w:szCs w:val="26"/>
              </w:rPr>
            </w:pPr>
            <w:r w:rsidRPr="00CA1C04">
              <w:rPr>
                <w:sz w:val="26"/>
                <w:szCs w:val="26"/>
              </w:rPr>
              <w:t>Наименование условия</w:t>
            </w:r>
          </w:p>
          <w:p w:rsidR="00DE3053" w:rsidRPr="00CA1C04" w:rsidRDefault="00DE3053" w:rsidP="00DE3053">
            <w:pPr>
              <w:jc w:val="center"/>
              <w:rPr>
                <w:sz w:val="26"/>
                <w:szCs w:val="26"/>
              </w:rPr>
            </w:pPr>
          </w:p>
        </w:tc>
        <w:tc>
          <w:tcPr>
            <w:tcW w:w="1880" w:type="dxa"/>
            <w:gridSpan w:val="2"/>
            <w:tcBorders>
              <w:top w:val="single" w:sz="4" w:space="0" w:color="000000"/>
              <w:left w:val="single" w:sz="4" w:space="0" w:color="000000"/>
              <w:bottom w:val="single" w:sz="4" w:space="0" w:color="000000"/>
              <w:right w:val="single" w:sz="4" w:space="0" w:color="000000"/>
            </w:tcBorders>
            <w:vAlign w:val="center"/>
          </w:tcPr>
          <w:p w:rsidR="00DE3053" w:rsidRPr="00CA1C04" w:rsidRDefault="00DE3053" w:rsidP="00DE3053">
            <w:pPr>
              <w:pStyle w:val="a4"/>
              <w:ind w:firstLine="0"/>
              <w:jc w:val="center"/>
              <w:rPr>
                <w:sz w:val="26"/>
                <w:szCs w:val="26"/>
              </w:rPr>
            </w:pPr>
            <w:r w:rsidRPr="00CA1C04">
              <w:rPr>
                <w:sz w:val="26"/>
                <w:szCs w:val="26"/>
              </w:rPr>
              <w:t xml:space="preserve">Величина </w:t>
            </w:r>
          </w:p>
        </w:tc>
      </w:tr>
      <w:tr w:rsidR="00DE3053" w:rsidRPr="00CA1C04">
        <w:trPr>
          <w:cantSplit/>
        </w:trPr>
        <w:tc>
          <w:tcPr>
            <w:tcW w:w="495" w:type="dxa"/>
            <w:tcBorders>
              <w:top w:val="single" w:sz="4" w:space="0" w:color="000000"/>
              <w:left w:val="single" w:sz="4" w:space="0" w:color="000000"/>
              <w:bottom w:val="single" w:sz="4" w:space="0" w:color="000000"/>
              <w:right w:val="single" w:sz="4" w:space="0" w:color="auto"/>
            </w:tcBorders>
          </w:tcPr>
          <w:p w:rsidR="00DE3053" w:rsidRPr="00CA1C04" w:rsidRDefault="00DE3053" w:rsidP="00DE3053">
            <w:pPr>
              <w:pStyle w:val="a6"/>
              <w:snapToGrid w:val="0"/>
              <w:jc w:val="both"/>
              <w:rPr>
                <w:iCs/>
                <w:sz w:val="26"/>
                <w:szCs w:val="26"/>
              </w:rPr>
            </w:pPr>
          </w:p>
        </w:tc>
        <w:tc>
          <w:tcPr>
            <w:tcW w:w="7703" w:type="dxa"/>
            <w:tcBorders>
              <w:left w:val="single" w:sz="4" w:space="0" w:color="auto"/>
              <w:bottom w:val="single" w:sz="4" w:space="0" w:color="000000"/>
            </w:tcBorders>
          </w:tcPr>
          <w:p w:rsidR="00DE3053" w:rsidRPr="00CA1C04" w:rsidRDefault="00DE3053" w:rsidP="00DE3053">
            <w:pPr>
              <w:pStyle w:val="a6"/>
              <w:snapToGrid w:val="0"/>
              <w:jc w:val="both"/>
              <w:rPr>
                <w:iCs/>
                <w:sz w:val="26"/>
                <w:szCs w:val="26"/>
              </w:rPr>
            </w:pPr>
          </w:p>
        </w:tc>
        <w:tc>
          <w:tcPr>
            <w:tcW w:w="1880" w:type="dxa"/>
            <w:gridSpan w:val="2"/>
            <w:tcBorders>
              <w:top w:val="single" w:sz="4" w:space="0" w:color="000000"/>
              <w:left w:val="single" w:sz="4" w:space="0" w:color="000000"/>
              <w:bottom w:val="single" w:sz="4" w:space="0" w:color="000000"/>
              <w:right w:val="single" w:sz="4" w:space="0" w:color="000000"/>
            </w:tcBorders>
          </w:tcPr>
          <w:p w:rsidR="00DE3053" w:rsidRPr="00CA1C04" w:rsidRDefault="00DE3053" w:rsidP="00DE3053">
            <w:pPr>
              <w:pStyle w:val="ConsNonformat"/>
              <w:widowControl/>
              <w:snapToGrid w:val="0"/>
              <w:jc w:val="both"/>
              <w:rPr>
                <w:rFonts w:ascii="Times New Roman" w:hAnsi="Times New Roman" w:cs="Times New Roman"/>
                <w:sz w:val="26"/>
                <w:szCs w:val="26"/>
              </w:rPr>
            </w:pPr>
          </w:p>
        </w:tc>
      </w:tr>
      <w:tr w:rsidR="00DE3053" w:rsidRPr="00CA1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95" w:type="dxa"/>
          </w:tcPr>
          <w:p w:rsidR="00DE3053" w:rsidRPr="00CA1C04" w:rsidRDefault="00DE3053" w:rsidP="00DE3053">
            <w:pPr>
              <w:ind w:left="118"/>
              <w:jc w:val="both"/>
              <w:rPr>
                <w:sz w:val="26"/>
                <w:szCs w:val="26"/>
              </w:rPr>
            </w:pPr>
          </w:p>
        </w:tc>
        <w:tc>
          <w:tcPr>
            <w:tcW w:w="7710" w:type="dxa"/>
            <w:gridSpan w:val="2"/>
          </w:tcPr>
          <w:p w:rsidR="00DE3053" w:rsidRPr="00CA1C04" w:rsidRDefault="00DE3053" w:rsidP="00DE3053">
            <w:pPr>
              <w:ind w:left="118"/>
              <w:jc w:val="both"/>
              <w:rPr>
                <w:sz w:val="26"/>
                <w:szCs w:val="26"/>
              </w:rPr>
            </w:pPr>
          </w:p>
        </w:tc>
        <w:tc>
          <w:tcPr>
            <w:tcW w:w="1873" w:type="dxa"/>
          </w:tcPr>
          <w:p w:rsidR="00DE3053" w:rsidRPr="00CA1C04" w:rsidRDefault="00DE3053" w:rsidP="00DE3053">
            <w:pPr>
              <w:ind w:left="118"/>
              <w:jc w:val="both"/>
              <w:rPr>
                <w:sz w:val="26"/>
                <w:szCs w:val="26"/>
              </w:rPr>
            </w:pPr>
          </w:p>
        </w:tc>
      </w:tr>
      <w:tr w:rsidR="00DE3053" w:rsidRPr="00CA1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495" w:type="dxa"/>
          </w:tcPr>
          <w:p w:rsidR="00DE3053" w:rsidRPr="00CA1C04" w:rsidRDefault="00DE3053" w:rsidP="00DE3053">
            <w:pPr>
              <w:jc w:val="right"/>
              <w:rPr>
                <w:sz w:val="26"/>
                <w:szCs w:val="26"/>
              </w:rPr>
            </w:pPr>
          </w:p>
        </w:tc>
        <w:tc>
          <w:tcPr>
            <w:tcW w:w="7710" w:type="dxa"/>
            <w:gridSpan w:val="2"/>
          </w:tcPr>
          <w:p w:rsidR="00DE3053" w:rsidRPr="00CA1C04" w:rsidRDefault="00DE3053" w:rsidP="00DE3053">
            <w:pPr>
              <w:jc w:val="right"/>
              <w:rPr>
                <w:sz w:val="26"/>
                <w:szCs w:val="26"/>
              </w:rPr>
            </w:pPr>
          </w:p>
        </w:tc>
        <w:tc>
          <w:tcPr>
            <w:tcW w:w="1873" w:type="dxa"/>
          </w:tcPr>
          <w:p w:rsidR="00DE3053" w:rsidRPr="00CA1C04" w:rsidRDefault="00DE3053" w:rsidP="00DE3053">
            <w:pPr>
              <w:jc w:val="right"/>
              <w:rPr>
                <w:sz w:val="26"/>
                <w:szCs w:val="26"/>
              </w:rPr>
            </w:pPr>
          </w:p>
        </w:tc>
      </w:tr>
      <w:tr w:rsidR="00DE3053" w:rsidRPr="00CA1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495" w:type="dxa"/>
          </w:tcPr>
          <w:p w:rsidR="00DE3053" w:rsidRPr="00CA1C04" w:rsidRDefault="00DE3053" w:rsidP="00DE3053">
            <w:pPr>
              <w:ind w:left="118" w:firstLine="567"/>
              <w:jc w:val="both"/>
              <w:rPr>
                <w:sz w:val="26"/>
                <w:szCs w:val="26"/>
              </w:rPr>
            </w:pPr>
          </w:p>
        </w:tc>
        <w:tc>
          <w:tcPr>
            <w:tcW w:w="7710" w:type="dxa"/>
            <w:gridSpan w:val="2"/>
          </w:tcPr>
          <w:p w:rsidR="00DE3053" w:rsidRPr="00CA1C04" w:rsidRDefault="00DE3053" w:rsidP="00DE3053">
            <w:pPr>
              <w:ind w:left="118" w:firstLine="567"/>
              <w:jc w:val="both"/>
              <w:rPr>
                <w:sz w:val="26"/>
                <w:szCs w:val="26"/>
              </w:rPr>
            </w:pPr>
          </w:p>
        </w:tc>
        <w:tc>
          <w:tcPr>
            <w:tcW w:w="1873" w:type="dxa"/>
          </w:tcPr>
          <w:p w:rsidR="00DE3053" w:rsidRPr="00CA1C04" w:rsidRDefault="00DE3053" w:rsidP="00DE3053">
            <w:pPr>
              <w:ind w:left="118" w:firstLine="567"/>
              <w:jc w:val="both"/>
              <w:rPr>
                <w:sz w:val="26"/>
                <w:szCs w:val="26"/>
              </w:rPr>
            </w:pPr>
          </w:p>
        </w:tc>
      </w:tr>
    </w:tbl>
    <w:p w:rsidR="00DE3053" w:rsidRPr="00CA1C04" w:rsidRDefault="00DE3053" w:rsidP="00DE3053">
      <w:pPr>
        <w:ind w:firstLine="567"/>
        <w:jc w:val="both"/>
        <w:rPr>
          <w:sz w:val="26"/>
          <w:szCs w:val="26"/>
        </w:rPr>
      </w:pPr>
    </w:p>
    <w:p w:rsidR="00DE3053" w:rsidRPr="00CA1C04" w:rsidRDefault="00DE3053" w:rsidP="00DE3053">
      <w:pPr>
        <w:ind w:firstLine="567"/>
        <w:jc w:val="both"/>
        <w:rPr>
          <w:sz w:val="26"/>
          <w:szCs w:val="26"/>
        </w:rPr>
      </w:pPr>
    </w:p>
    <w:tbl>
      <w:tblPr>
        <w:tblW w:w="0" w:type="auto"/>
        <w:tblLayout w:type="fixed"/>
        <w:tblLook w:val="0000" w:firstRow="0" w:lastRow="0" w:firstColumn="0" w:lastColumn="0" w:noHBand="0" w:noVBand="0"/>
      </w:tblPr>
      <w:tblGrid>
        <w:gridCol w:w="5211"/>
        <w:gridCol w:w="2835"/>
        <w:gridCol w:w="1525"/>
      </w:tblGrid>
      <w:tr w:rsidR="00DE3053" w:rsidRPr="00CA1C04">
        <w:tc>
          <w:tcPr>
            <w:tcW w:w="5211" w:type="dxa"/>
          </w:tcPr>
          <w:p w:rsidR="00DE3053" w:rsidRPr="00CA1C04" w:rsidRDefault="00DE3053" w:rsidP="00DE3053">
            <w:pPr>
              <w:snapToGrid w:val="0"/>
              <w:jc w:val="both"/>
              <w:rPr>
                <w:color w:val="000000"/>
                <w:sz w:val="26"/>
                <w:szCs w:val="26"/>
              </w:rPr>
            </w:pPr>
            <w:r w:rsidRPr="00CA1C04">
              <w:rPr>
                <w:color w:val="000000"/>
                <w:sz w:val="26"/>
                <w:szCs w:val="26"/>
              </w:rPr>
              <w:t xml:space="preserve">Руководитель организации, должность                                                           </w:t>
            </w:r>
          </w:p>
        </w:tc>
        <w:tc>
          <w:tcPr>
            <w:tcW w:w="2835" w:type="dxa"/>
          </w:tcPr>
          <w:p w:rsidR="00DE3053" w:rsidRPr="00CA1C04" w:rsidRDefault="00DE3053" w:rsidP="00DE3053">
            <w:pPr>
              <w:snapToGrid w:val="0"/>
              <w:jc w:val="both"/>
              <w:rPr>
                <w:color w:val="000000"/>
                <w:sz w:val="26"/>
                <w:szCs w:val="26"/>
              </w:rPr>
            </w:pPr>
            <w:r w:rsidRPr="00CA1C04">
              <w:rPr>
                <w:color w:val="000000"/>
                <w:sz w:val="26"/>
                <w:szCs w:val="26"/>
              </w:rPr>
              <w:t xml:space="preserve">подпись   </w:t>
            </w:r>
          </w:p>
        </w:tc>
        <w:tc>
          <w:tcPr>
            <w:tcW w:w="1525" w:type="dxa"/>
          </w:tcPr>
          <w:p w:rsidR="00DE3053" w:rsidRPr="00CA1C04" w:rsidRDefault="00DE3053" w:rsidP="00DE3053">
            <w:pPr>
              <w:snapToGrid w:val="0"/>
              <w:jc w:val="both"/>
              <w:rPr>
                <w:color w:val="000000"/>
                <w:sz w:val="26"/>
                <w:szCs w:val="26"/>
              </w:rPr>
            </w:pPr>
            <w:r w:rsidRPr="00CA1C04">
              <w:rPr>
                <w:color w:val="000000"/>
                <w:sz w:val="26"/>
                <w:szCs w:val="26"/>
              </w:rPr>
              <w:t>Ф.И.О.</w:t>
            </w:r>
          </w:p>
        </w:tc>
      </w:tr>
      <w:tr w:rsidR="00DE3053" w:rsidRPr="00CA1C04">
        <w:tc>
          <w:tcPr>
            <w:tcW w:w="5211" w:type="dxa"/>
          </w:tcPr>
          <w:p w:rsidR="00DE3053" w:rsidRPr="00CA1C04" w:rsidRDefault="00DE3053" w:rsidP="00DE3053">
            <w:pPr>
              <w:snapToGrid w:val="0"/>
              <w:jc w:val="both"/>
              <w:rPr>
                <w:color w:val="000000"/>
                <w:sz w:val="26"/>
                <w:szCs w:val="26"/>
              </w:rPr>
            </w:pPr>
          </w:p>
        </w:tc>
        <w:tc>
          <w:tcPr>
            <w:tcW w:w="4360" w:type="dxa"/>
            <w:gridSpan w:val="2"/>
            <w:tcMar>
              <w:left w:w="0" w:type="dxa"/>
              <w:right w:w="0" w:type="dxa"/>
            </w:tcMar>
          </w:tcPr>
          <w:p w:rsidR="00DE3053" w:rsidRPr="00CA1C04" w:rsidRDefault="00DE3053" w:rsidP="00DE3053">
            <w:pPr>
              <w:snapToGrid w:val="0"/>
              <w:rPr>
                <w:color w:val="000000"/>
                <w:sz w:val="26"/>
                <w:szCs w:val="26"/>
              </w:rPr>
            </w:pPr>
          </w:p>
        </w:tc>
      </w:tr>
      <w:tr w:rsidR="00DE3053" w:rsidRPr="00CA1C04">
        <w:tc>
          <w:tcPr>
            <w:tcW w:w="5211" w:type="dxa"/>
          </w:tcPr>
          <w:p w:rsidR="00DE3053" w:rsidRPr="00CA1C04" w:rsidRDefault="00DE3053" w:rsidP="00DE3053">
            <w:pPr>
              <w:snapToGrid w:val="0"/>
              <w:jc w:val="both"/>
              <w:rPr>
                <w:color w:val="000000"/>
                <w:sz w:val="26"/>
                <w:szCs w:val="26"/>
              </w:rPr>
            </w:pPr>
          </w:p>
          <w:p w:rsidR="00DE3053" w:rsidRPr="00CA1C04" w:rsidRDefault="00DE3053" w:rsidP="00DE3053">
            <w:pPr>
              <w:jc w:val="both"/>
              <w:rPr>
                <w:color w:val="000000"/>
                <w:sz w:val="26"/>
                <w:szCs w:val="26"/>
              </w:rPr>
            </w:pPr>
          </w:p>
        </w:tc>
        <w:tc>
          <w:tcPr>
            <w:tcW w:w="4360" w:type="dxa"/>
            <w:gridSpan w:val="2"/>
            <w:tcMar>
              <w:left w:w="0" w:type="dxa"/>
              <w:right w:w="0" w:type="dxa"/>
            </w:tcMar>
          </w:tcPr>
          <w:p w:rsidR="00DE3053" w:rsidRPr="00CA1C04" w:rsidRDefault="00DE3053" w:rsidP="00DE3053">
            <w:pPr>
              <w:snapToGrid w:val="0"/>
              <w:rPr>
                <w:color w:val="000000"/>
                <w:sz w:val="26"/>
                <w:szCs w:val="26"/>
              </w:rPr>
            </w:pPr>
          </w:p>
        </w:tc>
      </w:tr>
      <w:tr w:rsidR="00DE3053" w:rsidRPr="00CA1C04">
        <w:tc>
          <w:tcPr>
            <w:tcW w:w="5211" w:type="dxa"/>
          </w:tcPr>
          <w:p w:rsidR="00DE3053" w:rsidRPr="00CA1C04" w:rsidRDefault="00DE3053" w:rsidP="00DE3053">
            <w:pPr>
              <w:snapToGrid w:val="0"/>
              <w:jc w:val="both"/>
              <w:rPr>
                <w:sz w:val="26"/>
                <w:szCs w:val="26"/>
              </w:rPr>
            </w:pPr>
            <w:r w:rsidRPr="00CA1C04">
              <w:rPr>
                <w:sz w:val="26"/>
                <w:szCs w:val="26"/>
              </w:rPr>
              <w:t>Главный бухгалтер</w:t>
            </w:r>
          </w:p>
        </w:tc>
        <w:tc>
          <w:tcPr>
            <w:tcW w:w="2835" w:type="dxa"/>
          </w:tcPr>
          <w:p w:rsidR="00DE3053" w:rsidRPr="00CA1C04" w:rsidRDefault="00DE3053" w:rsidP="00DE3053">
            <w:pPr>
              <w:snapToGrid w:val="0"/>
              <w:jc w:val="both"/>
              <w:rPr>
                <w:color w:val="000000"/>
                <w:sz w:val="26"/>
                <w:szCs w:val="26"/>
              </w:rPr>
            </w:pPr>
            <w:r w:rsidRPr="00CA1C04">
              <w:rPr>
                <w:color w:val="000000"/>
                <w:sz w:val="26"/>
                <w:szCs w:val="26"/>
              </w:rPr>
              <w:t xml:space="preserve">подпись   </w:t>
            </w:r>
          </w:p>
        </w:tc>
        <w:tc>
          <w:tcPr>
            <w:tcW w:w="1525" w:type="dxa"/>
          </w:tcPr>
          <w:p w:rsidR="00DE3053" w:rsidRPr="00CA1C04" w:rsidRDefault="00DE3053" w:rsidP="00DE3053">
            <w:pPr>
              <w:snapToGrid w:val="0"/>
              <w:jc w:val="both"/>
              <w:rPr>
                <w:color w:val="000000"/>
                <w:sz w:val="26"/>
                <w:szCs w:val="26"/>
              </w:rPr>
            </w:pPr>
            <w:r w:rsidRPr="00CA1C04">
              <w:rPr>
                <w:color w:val="000000"/>
                <w:sz w:val="26"/>
                <w:szCs w:val="26"/>
              </w:rPr>
              <w:t>Ф.И.О.</w:t>
            </w:r>
          </w:p>
        </w:tc>
      </w:tr>
    </w:tbl>
    <w:p w:rsidR="00DE3053" w:rsidRPr="00CA1C04" w:rsidRDefault="00DE3053" w:rsidP="00DE3053">
      <w:pPr>
        <w:rPr>
          <w:sz w:val="26"/>
          <w:szCs w:val="26"/>
        </w:rPr>
      </w:pPr>
    </w:p>
    <w:p w:rsidR="00DE3053" w:rsidRPr="00CA1C04" w:rsidRDefault="00DE3053" w:rsidP="00DE3053">
      <w:pPr>
        <w:rPr>
          <w:color w:val="000000"/>
          <w:sz w:val="26"/>
          <w:szCs w:val="26"/>
        </w:rPr>
      </w:pPr>
      <w:r w:rsidRPr="00CA1C04">
        <w:rPr>
          <w:color w:val="000000"/>
          <w:sz w:val="26"/>
          <w:szCs w:val="26"/>
        </w:rPr>
        <w:t>М.П.</w:t>
      </w:r>
    </w:p>
    <w:p w:rsidR="00DE3053" w:rsidRPr="00CA1C04" w:rsidRDefault="00DE3053" w:rsidP="00DE3053">
      <w:pPr>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DE3053">
      <w:pPr>
        <w:jc w:val="right"/>
        <w:rPr>
          <w:sz w:val="26"/>
          <w:szCs w:val="26"/>
        </w:rPr>
      </w:pPr>
    </w:p>
    <w:p w:rsidR="00DE3053" w:rsidRPr="00CA1C04" w:rsidRDefault="00DE3053" w:rsidP="00FA7DC6">
      <w:pPr>
        <w:rPr>
          <w:sz w:val="26"/>
          <w:szCs w:val="26"/>
        </w:rPr>
      </w:pPr>
    </w:p>
    <w:p w:rsidR="00DE3053" w:rsidRPr="00CA1C04" w:rsidRDefault="00967A04" w:rsidP="00DE3053">
      <w:pPr>
        <w:pStyle w:val="a5"/>
        <w:jc w:val="right"/>
        <w:rPr>
          <w:color w:val="auto"/>
          <w:sz w:val="26"/>
          <w:szCs w:val="26"/>
        </w:rPr>
      </w:pPr>
      <w:r w:rsidRPr="00CA1C04">
        <w:rPr>
          <w:color w:val="auto"/>
          <w:sz w:val="26"/>
          <w:szCs w:val="26"/>
        </w:rPr>
        <w:lastRenderedPageBreak/>
        <w:t>Приложение</w:t>
      </w:r>
      <w:r w:rsidR="00DE3053" w:rsidRPr="00CA1C04">
        <w:rPr>
          <w:color w:val="auto"/>
          <w:sz w:val="26"/>
          <w:szCs w:val="26"/>
        </w:rPr>
        <w:t xml:space="preserve"> № </w:t>
      </w:r>
      <w:r w:rsidR="00142948" w:rsidRPr="00CA1C04">
        <w:rPr>
          <w:color w:val="auto"/>
          <w:sz w:val="26"/>
          <w:szCs w:val="26"/>
        </w:rPr>
        <w:t>6</w:t>
      </w:r>
    </w:p>
    <w:p w:rsidR="00DF5582" w:rsidRPr="00CA1C04" w:rsidRDefault="00DF5582" w:rsidP="00DF5582">
      <w:pPr>
        <w:jc w:val="right"/>
        <w:rPr>
          <w:sz w:val="26"/>
          <w:szCs w:val="26"/>
        </w:rPr>
      </w:pPr>
      <w:r w:rsidRPr="00CA1C04">
        <w:rPr>
          <w:sz w:val="26"/>
          <w:szCs w:val="26"/>
        </w:rPr>
        <w:t xml:space="preserve">к конкурсной документации </w:t>
      </w:r>
    </w:p>
    <w:p w:rsidR="00DF5582" w:rsidRPr="00CA1C04" w:rsidRDefault="00DF5582" w:rsidP="00DF5582">
      <w:pPr>
        <w:jc w:val="right"/>
        <w:rPr>
          <w:sz w:val="26"/>
          <w:szCs w:val="26"/>
        </w:rPr>
      </w:pPr>
      <w:r w:rsidRPr="00CA1C04">
        <w:rPr>
          <w:sz w:val="26"/>
          <w:szCs w:val="26"/>
        </w:rPr>
        <w:t>открытого конкурса</w:t>
      </w:r>
    </w:p>
    <w:p w:rsidR="00DE3053" w:rsidRPr="00CA1C04" w:rsidRDefault="00DE3053" w:rsidP="00DE3053">
      <w:pPr>
        <w:jc w:val="right"/>
        <w:rPr>
          <w:sz w:val="26"/>
          <w:szCs w:val="26"/>
        </w:rPr>
      </w:pPr>
    </w:p>
    <w:p w:rsidR="00DE3053" w:rsidRPr="00CA1C04" w:rsidRDefault="00DE3053" w:rsidP="00DE3053">
      <w:pPr>
        <w:jc w:val="right"/>
        <w:rPr>
          <w:sz w:val="26"/>
          <w:szCs w:val="26"/>
        </w:rPr>
      </w:pPr>
      <w:r w:rsidRPr="00CA1C04">
        <w:rPr>
          <w:sz w:val="26"/>
          <w:szCs w:val="26"/>
        </w:rPr>
        <w:t>Наименование Участника размещения заказа</w:t>
      </w:r>
    </w:p>
    <w:p w:rsidR="00DE3053" w:rsidRPr="00CA1C04" w:rsidRDefault="00DE3053" w:rsidP="00DE3053">
      <w:pPr>
        <w:jc w:val="right"/>
        <w:rPr>
          <w:sz w:val="26"/>
          <w:szCs w:val="26"/>
        </w:rPr>
      </w:pPr>
    </w:p>
    <w:p w:rsidR="00DE3053" w:rsidRPr="00CA1C04" w:rsidRDefault="00DE3053" w:rsidP="00DE3053">
      <w:pPr>
        <w:jc w:val="right"/>
        <w:rPr>
          <w:sz w:val="26"/>
          <w:szCs w:val="26"/>
        </w:rPr>
      </w:pPr>
      <w:r w:rsidRPr="00CA1C04">
        <w:rPr>
          <w:sz w:val="26"/>
          <w:szCs w:val="26"/>
        </w:rPr>
        <w:t>_________________________________________________</w:t>
      </w:r>
    </w:p>
    <w:p w:rsidR="00DE3053" w:rsidRPr="00CA1C04" w:rsidRDefault="00DE3053" w:rsidP="00DE3053">
      <w:pPr>
        <w:pStyle w:val="3"/>
        <w:spacing w:before="280" w:after="280"/>
        <w:ind w:left="0"/>
        <w:jc w:val="center"/>
        <w:rPr>
          <w:b/>
          <w:bCs/>
          <w:sz w:val="26"/>
          <w:szCs w:val="26"/>
        </w:rPr>
      </w:pPr>
    </w:p>
    <w:p w:rsidR="00DE3053" w:rsidRPr="00CA1C04" w:rsidRDefault="00142948" w:rsidP="00DE3053">
      <w:pPr>
        <w:pStyle w:val="3"/>
        <w:spacing w:before="280" w:after="280"/>
        <w:ind w:left="0"/>
        <w:jc w:val="center"/>
        <w:rPr>
          <w:b/>
          <w:bCs/>
          <w:sz w:val="26"/>
          <w:szCs w:val="26"/>
        </w:rPr>
      </w:pPr>
      <w:r w:rsidRPr="00CA1C04">
        <w:rPr>
          <w:b/>
          <w:bCs/>
          <w:sz w:val="26"/>
          <w:szCs w:val="26"/>
        </w:rPr>
        <w:t>Форма а</w:t>
      </w:r>
      <w:r w:rsidR="00DE3053" w:rsidRPr="00CA1C04">
        <w:rPr>
          <w:b/>
          <w:bCs/>
          <w:sz w:val="26"/>
          <w:szCs w:val="26"/>
        </w:rPr>
        <w:t>нкет</w:t>
      </w:r>
      <w:r w:rsidRPr="00CA1C04">
        <w:rPr>
          <w:b/>
          <w:bCs/>
          <w:sz w:val="26"/>
          <w:szCs w:val="26"/>
        </w:rPr>
        <w:t>ы</w:t>
      </w:r>
      <w:r w:rsidR="00DE3053" w:rsidRPr="00CA1C04">
        <w:rPr>
          <w:b/>
          <w:bCs/>
          <w:sz w:val="26"/>
          <w:szCs w:val="26"/>
        </w:rPr>
        <w:t xml:space="preserve"> участника для юридического лица</w:t>
      </w:r>
    </w:p>
    <w:tbl>
      <w:tblPr>
        <w:tblW w:w="0" w:type="auto"/>
        <w:tblInd w:w="-10" w:type="dxa"/>
        <w:tblLayout w:type="fixed"/>
        <w:tblLook w:val="0000" w:firstRow="0" w:lastRow="0" w:firstColumn="0" w:lastColumn="0" w:noHBand="0" w:noVBand="0"/>
      </w:tblPr>
      <w:tblGrid>
        <w:gridCol w:w="550"/>
        <w:gridCol w:w="3804"/>
        <w:gridCol w:w="5519"/>
      </w:tblGrid>
      <w:tr w:rsidR="00DE3053" w:rsidRPr="00CA1C04">
        <w:trPr>
          <w:trHeight w:val="1122"/>
        </w:trPr>
        <w:tc>
          <w:tcPr>
            <w:tcW w:w="550"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jc w:val="center"/>
              <w:rPr>
                <w:sz w:val="26"/>
                <w:szCs w:val="26"/>
              </w:rPr>
            </w:pPr>
            <w:r w:rsidRPr="00CA1C04">
              <w:rPr>
                <w:sz w:val="26"/>
                <w:szCs w:val="26"/>
              </w:rPr>
              <w:t>1</w:t>
            </w:r>
          </w:p>
        </w:tc>
        <w:tc>
          <w:tcPr>
            <w:tcW w:w="3804"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jc w:val="both"/>
              <w:rPr>
                <w:sz w:val="26"/>
                <w:szCs w:val="26"/>
              </w:rPr>
            </w:pPr>
            <w:r w:rsidRPr="00CA1C04">
              <w:rPr>
                <w:sz w:val="26"/>
                <w:szCs w:val="26"/>
              </w:rPr>
              <w:t>Фирменное наименование</w:t>
            </w:r>
          </w:p>
        </w:tc>
        <w:tc>
          <w:tcPr>
            <w:tcW w:w="5519" w:type="dxa"/>
            <w:tcBorders>
              <w:top w:val="single" w:sz="4" w:space="0" w:color="000000"/>
              <w:left w:val="single" w:sz="4" w:space="0" w:color="000000"/>
              <w:bottom w:val="single" w:sz="4" w:space="0" w:color="000000"/>
              <w:right w:val="single" w:sz="4" w:space="0" w:color="000000"/>
            </w:tcBorders>
            <w:vAlign w:val="center"/>
          </w:tcPr>
          <w:p w:rsidR="00DE3053" w:rsidRPr="00CA1C04" w:rsidRDefault="00DE3053" w:rsidP="00DE3053">
            <w:pPr>
              <w:snapToGrid w:val="0"/>
              <w:rPr>
                <w:sz w:val="26"/>
                <w:szCs w:val="26"/>
              </w:rPr>
            </w:pPr>
            <w:r w:rsidRPr="00CA1C04">
              <w:rPr>
                <w:sz w:val="26"/>
                <w:szCs w:val="26"/>
              </w:rPr>
              <w:t> </w:t>
            </w:r>
          </w:p>
        </w:tc>
      </w:tr>
      <w:tr w:rsidR="00DE3053" w:rsidRPr="00CA1C04">
        <w:trPr>
          <w:trHeight w:val="1070"/>
        </w:trPr>
        <w:tc>
          <w:tcPr>
            <w:tcW w:w="550"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jc w:val="center"/>
              <w:rPr>
                <w:sz w:val="26"/>
                <w:szCs w:val="26"/>
              </w:rPr>
            </w:pPr>
            <w:r w:rsidRPr="00CA1C04">
              <w:rPr>
                <w:sz w:val="26"/>
                <w:szCs w:val="26"/>
              </w:rPr>
              <w:t>2</w:t>
            </w:r>
          </w:p>
        </w:tc>
        <w:tc>
          <w:tcPr>
            <w:tcW w:w="3804"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jc w:val="both"/>
              <w:rPr>
                <w:sz w:val="26"/>
                <w:szCs w:val="26"/>
              </w:rPr>
            </w:pPr>
            <w:r w:rsidRPr="00CA1C04">
              <w:rPr>
                <w:sz w:val="26"/>
                <w:szCs w:val="26"/>
              </w:rPr>
              <w:t>Организационно-правовая форма</w:t>
            </w:r>
          </w:p>
        </w:tc>
        <w:tc>
          <w:tcPr>
            <w:tcW w:w="5519" w:type="dxa"/>
            <w:tcBorders>
              <w:top w:val="single" w:sz="4" w:space="0" w:color="000000"/>
              <w:left w:val="single" w:sz="4" w:space="0" w:color="000000"/>
              <w:bottom w:val="single" w:sz="4" w:space="0" w:color="000000"/>
              <w:right w:val="single" w:sz="4" w:space="0" w:color="000000"/>
            </w:tcBorders>
            <w:vAlign w:val="center"/>
          </w:tcPr>
          <w:p w:rsidR="00DE3053" w:rsidRPr="00CA1C04" w:rsidRDefault="00DE3053" w:rsidP="00DE3053">
            <w:pPr>
              <w:snapToGrid w:val="0"/>
              <w:rPr>
                <w:sz w:val="26"/>
                <w:szCs w:val="26"/>
              </w:rPr>
            </w:pPr>
            <w:r w:rsidRPr="00CA1C04">
              <w:rPr>
                <w:sz w:val="26"/>
                <w:szCs w:val="26"/>
              </w:rPr>
              <w:t> </w:t>
            </w:r>
          </w:p>
        </w:tc>
      </w:tr>
      <w:tr w:rsidR="00DE3053" w:rsidRPr="00CA1C04">
        <w:trPr>
          <w:trHeight w:val="1074"/>
        </w:trPr>
        <w:tc>
          <w:tcPr>
            <w:tcW w:w="550"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jc w:val="center"/>
              <w:rPr>
                <w:sz w:val="26"/>
                <w:szCs w:val="26"/>
              </w:rPr>
            </w:pPr>
            <w:r w:rsidRPr="00CA1C04">
              <w:rPr>
                <w:sz w:val="26"/>
                <w:szCs w:val="26"/>
              </w:rPr>
              <w:t>3</w:t>
            </w:r>
          </w:p>
        </w:tc>
        <w:tc>
          <w:tcPr>
            <w:tcW w:w="3804"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line="105" w:lineRule="atLeast"/>
              <w:jc w:val="both"/>
              <w:rPr>
                <w:sz w:val="26"/>
                <w:szCs w:val="26"/>
              </w:rPr>
            </w:pPr>
            <w:r w:rsidRPr="00CA1C04">
              <w:rPr>
                <w:sz w:val="26"/>
                <w:szCs w:val="26"/>
              </w:rPr>
              <w:t xml:space="preserve">ОГРН, ИНН, КПП  </w:t>
            </w:r>
          </w:p>
        </w:tc>
        <w:tc>
          <w:tcPr>
            <w:tcW w:w="5519" w:type="dxa"/>
            <w:tcBorders>
              <w:top w:val="single" w:sz="4" w:space="0" w:color="000000"/>
              <w:left w:val="single" w:sz="4" w:space="0" w:color="000000"/>
              <w:bottom w:val="single" w:sz="4" w:space="0" w:color="000000"/>
              <w:right w:val="single" w:sz="4" w:space="0" w:color="000000"/>
            </w:tcBorders>
            <w:vAlign w:val="center"/>
          </w:tcPr>
          <w:p w:rsidR="00DE3053" w:rsidRPr="00CA1C04" w:rsidRDefault="00DE3053" w:rsidP="00DE3053">
            <w:pPr>
              <w:snapToGrid w:val="0"/>
              <w:spacing w:line="105" w:lineRule="atLeast"/>
              <w:rPr>
                <w:sz w:val="26"/>
                <w:szCs w:val="26"/>
              </w:rPr>
            </w:pPr>
          </w:p>
        </w:tc>
      </w:tr>
      <w:tr w:rsidR="00DE3053" w:rsidRPr="00CA1C04">
        <w:trPr>
          <w:trHeight w:val="1074"/>
        </w:trPr>
        <w:tc>
          <w:tcPr>
            <w:tcW w:w="550"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jc w:val="center"/>
              <w:rPr>
                <w:sz w:val="26"/>
                <w:szCs w:val="26"/>
              </w:rPr>
            </w:pPr>
            <w:r w:rsidRPr="00CA1C04">
              <w:rPr>
                <w:sz w:val="26"/>
                <w:szCs w:val="26"/>
              </w:rPr>
              <w:t>4</w:t>
            </w:r>
          </w:p>
        </w:tc>
        <w:tc>
          <w:tcPr>
            <w:tcW w:w="3804"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line="105" w:lineRule="atLeast"/>
              <w:jc w:val="both"/>
              <w:rPr>
                <w:sz w:val="26"/>
                <w:szCs w:val="26"/>
              </w:rPr>
            </w:pPr>
            <w:r w:rsidRPr="00CA1C04">
              <w:rPr>
                <w:sz w:val="26"/>
                <w:szCs w:val="26"/>
              </w:rPr>
              <w:t>Место нахождения</w:t>
            </w:r>
          </w:p>
        </w:tc>
        <w:tc>
          <w:tcPr>
            <w:tcW w:w="5519" w:type="dxa"/>
            <w:tcBorders>
              <w:top w:val="single" w:sz="4" w:space="0" w:color="000000"/>
              <w:left w:val="single" w:sz="4" w:space="0" w:color="000000"/>
              <w:bottom w:val="single" w:sz="4" w:space="0" w:color="000000"/>
              <w:right w:val="single" w:sz="4" w:space="0" w:color="000000"/>
            </w:tcBorders>
            <w:vAlign w:val="center"/>
          </w:tcPr>
          <w:p w:rsidR="00DE3053" w:rsidRPr="00CA1C04" w:rsidRDefault="00DE3053" w:rsidP="00DE3053">
            <w:pPr>
              <w:snapToGrid w:val="0"/>
              <w:spacing w:line="105" w:lineRule="atLeast"/>
              <w:rPr>
                <w:sz w:val="26"/>
                <w:szCs w:val="26"/>
              </w:rPr>
            </w:pPr>
            <w:r w:rsidRPr="00CA1C04">
              <w:rPr>
                <w:sz w:val="26"/>
                <w:szCs w:val="26"/>
              </w:rPr>
              <w:t> </w:t>
            </w:r>
          </w:p>
        </w:tc>
      </w:tr>
      <w:tr w:rsidR="00DE3053" w:rsidRPr="00CA1C04">
        <w:trPr>
          <w:trHeight w:val="806"/>
        </w:trPr>
        <w:tc>
          <w:tcPr>
            <w:tcW w:w="550"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line="105" w:lineRule="atLeast"/>
              <w:jc w:val="center"/>
              <w:rPr>
                <w:sz w:val="26"/>
                <w:szCs w:val="26"/>
              </w:rPr>
            </w:pPr>
            <w:r w:rsidRPr="00CA1C04">
              <w:rPr>
                <w:sz w:val="26"/>
                <w:szCs w:val="26"/>
              </w:rPr>
              <w:t>5</w:t>
            </w:r>
          </w:p>
        </w:tc>
        <w:tc>
          <w:tcPr>
            <w:tcW w:w="3804"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after="280"/>
              <w:jc w:val="both"/>
              <w:rPr>
                <w:sz w:val="26"/>
                <w:szCs w:val="26"/>
              </w:rPr>
            </w:pPr>
          </w:p>
          <w:p w:rsidR="00DE3053" w:rsidRPr="00CA1C04" w:rsidRDefault="00DE3053" w:rsidP="00DE3053">
            <w:pPr>
              <w:spacing w:before="280" w:after="280"/>
              <w:jc w:val="both"/>
              <w:rPr>
                <w:sz w:val="26"/>
                <w:szCs w:val="26"/>
              </w:rPr>
            </w:pPr>
            <w:r w:rsidRPr="00CA1C04">
              <w:rPr>
                <w:sz w:val="26"/>
                <w:szCs w:val="26"/>
              </w:rPr>
              <w:t>Банковские реквизиты</w:t>
            </w:r>
          </w:p>
          <w:p w:rsidR="00DE3053" w:rsidRPr="00CA1C04" w:rsidRDefault="00DE3053" w:rsidP="00DE3053">
            <w:pPr>
              <w:spacing w:before="280"/>
              <w:jc w:val="both"/>
              <w:rPr>
                <w:sz w:val="26"/>
                <w:szCs w:val="26"/>
              </w:rPr>
            </w:pPr>
          </w:p>
        </w:tc>
        <w:tc>
          <w:tcPr>
            <w:tcW w:w="5519" w:type="dxa"/>
            <w:tcBorders>
              <w:top w:val="single" w:sz="4" w:space="0" w:color="000000"/>
              <w:left w:val="single" w:sz="4" w:space="0" w:color="000000"/>
              <w:bottom w:val="single" w:sz="4" w:space="0" w:color="000000"/>
              <w:right w:val="single" w:sz="4" w:space="0" w:color="000000"/>
            </w:tcBorders>
            <w:vAlign w:val="center"/>
          </w:tcPr>
          <w:p w:rsidR="00DE3053" w:rsidRPr="00CA1C04" w:rsidRDefault="00DE3053" w:rsidP="00DE3053">
            <w:pPr>
              <w:snapToGrid w:val="0"/>
              <w:spacing w:line="105" w:lineRule="atLeast"/>
              <w:rPr>
                <w:sz w:val="26"/>
                <w:szCs w:val="26"/>
              </w:rPr>
            </w:pPr>
          </w:p>
        </w:tc>
      </w:tr>
      <w:tr w:rsidR="00DE3053" w:rsidRPr="00CA1C04">
        <w:trPr>
          <w:trHeight w:val="1064"/>
        </w:trPr>
        <w:tc>
          <w:tcPr>
            <w:tcW w:w="550"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line="105" w:lineRule="atLeast"/>
              <w:jc w:val="center"/>
              <w:rPr>
                <w:sz w:val="26"/>
                <w:szCs w:val="26"/>
              </w:rPr>
            </w:pPr>
            <w:r w:rsidRPr="00CA1C04">
              <w:rPr>
                <w:sz w:val="26"/>
                <w:szCs w:val="26"/>
              </w:rPr>
              <w:t>6</w:t>
            </w:r>
          </w:p>
        </w:tc>
        <w:tc>
          <w:tcPr>
            <w:tcW w:w="3804"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line="105" w:lineRule="atLeast"/>
              <w:jc w:val="both"/>
              <w:rPr>
                <w:sz w:val="26"/>
                <w:szCs w:val="26"/>
              </w:rPr>
            </w:pPr>
            <w:r w:rsidRPr="00CA1C04">
              <w:rPr>
                <w:sz w:val="26"/>
                <w:szCs w:val="26"/>
              </w:rPr>
              <w:t>Почтовый адрес</w:t>
            </w:r>
          </w:p>
        </w:tc>
        <w:tc>
          <w:tcPr>
            <w:tcW w:w="5519" w:type="dxa"/>
            <w:tcBorders>
              <w:top w:val="single" w:sz="4" w:space="0" w:color="000000"/>
              <w:left w:val="single" w:sz="4" w:space="0" w:color="000000"/>
              <w:bottom w:val="single" w:sz="4" w:space="0" w:color="000000"/>
              <w:right w:val="single" w:sz="4" w:space="0" w:color="000000"/>
            </w:tcBorders>
            <w:vAlign w:val="center"/>
          </w:tcPr>
          <w:p w:rsidR="00DE3053" w:rsidRPr="00CA1C04" w:rsidRDefault="00DE3053" w:rsidP="00DE3053">
            <w:pPr>
              <w:snapToGrid w:val="0"/>
              <w:spacing w:line="105" w:lineRule="atLeast"/>
              <w:rPr>
                <w:sz w:val="26"/>
                <w:szCs w:val="26"/>
              </w:rPr>
            </w:pPr>
          </w:p>
        </w:tc>
      </w:tr>
      <w:tr w:rsidR="00DE3053" w:rsidRPr="00CA1C04">
        <w:trPr>
          <w:trHeight w:val="1061"/>
        </w:trPr>
        <w:tc>
          <w:tcPr>
            <w:tcW w:w="550"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line="105" w:lineRule="atLeast"/>
              <w:jc w:val="center"/>
              <w:rPr>
                <w:sz w:val="26"/>
                <w:szCs w:val="26"/>
              </w:rPr>
            </w:pPr>
            <w:r w:rsidRPr="00CA1C04">
              <w:rPr>
                <w:sz w:val="26"/>
                <w:szCs w:val="26"/>
              </w:rPr>
              <w:t>7</w:t>
            </w:r>
          </w:p>
        </w:tc>
        <w:tc>
          <w:tcPr>
            <w:tcW w:w="3804"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jc w:val="both"/>
              <w:rPr>
                <w:sz w:val="26"/>
                <w:szCs w:val="26"/>
              </w:rPr>
            </w:pPr>
            <w:r w:rsidRPr="00CA1C04">
              <w:rPr>
                <w:sz w:val="26"/>
                <w:szCs w:val="26"/>
              </w:rPr>
              <w:t>Телефон</w:t>
            </w:r>
          </w:p>
        </w:tc>
        <w:tc>
          <w:tcPr>
            <w:tcW w:w="5519" w:type="dxa"/>
            <w:tcBorders>
              <w:top w:val="single" w:sz="4" w:space="0" w:color="000000"/>
              <w:left w:val="single" w:sz="4" w:space="0" w:color="000000"/>
              <w:bottom w:val="single" w:sz="4" w:space="0" w:color="000000"/>
              <w:right w:val="single" w:sz="4" w:space="0" w:color="000000"/>
            </w:tcBorders>
            <w:vAlign w:val="center"/>
          </w:tcPr>
          <w:p w:rsidR="00DE3053" w:rsidRPr="00CA1C04" w:rsidRDefault="00DE3053" w:rsidP="00DE3053">
            <w:pPr>
              <w:snapToGrid w:val="0"/>
              <w:spacing w:line="105" w:lineRule="atLeast"/>
              <w:rPr>
                <w:sz w:val="26"/>
                <w:szCs w:val="26"/>
              </w:rPr>
            </w:pPr>
            <w:r w:rsidRPr="00CA1C04">
              <w:rPr>
                <w:sz w:val="26"/>
                <w:szCs w:val="26"/>
              </w:rPr>
              <w:t> </w:t>
            </w:r>
          </w:p>
        </w:tc>
      </w:tr>
    </w:tbl>
    <w:p w:rsidR="00DE3053" w:rsidRPr="00CA1C04" w:rsidRDefault="00DE3053" w:rsidP="00DE3053">
      <w:pPr>
        <w:pStyle w:val="6"/>
        <w:tabs>
          <w:tab w:val="clear" w:pos="1152"/>
        </w:tabs>
        <w:ind w:left="0" w:firstLine="0"/>
        <w:rPr>
          <w:b w:val="0"/>
          <w:iCs/>
          <w:sz w:val="26"/>
          <w:szCs w:val="26"/>
        </w:rPr>
      </w:pPr>
      <w:r w:rsidRPr="00CA1C04">
        <w:rPr>
          <w:b w:val="0"/>
          <w:iCs/>
          <w:sz w:val="26"/>
          <w:szCs w:val="26"/>
        </w:rPr>
        <w:t>Руководитель_____________________________________________________________</w:t>
      </w:r>
    </w:p>
    <w:p w:rsidR="00DE3053" w:rsidRPr="00CA1C04" w:rsidRDefault="00DE3053" w:rsidP="00DE3053">
      <w:pPr>
        <w:rPr>
          <w:sz w:val="26"/>
          <w:szCs w:val="26"/>
        </w:rPr>
      </w:pPr>
      <w:r w:rsidRPr="00CA1C04">
        <w:rPr>
          <w:sz w:val="26"/>
          <w:szCs w:val="26"/>
        </w:rPr>
        <w:t xml:space="preserve">                                                       (должность)                     (подпись)                      (ФИО)</w:t>
      </w:r>
    </w:p>
    <w:p w:rsidR="00DE3053" w:rsidRPr="00CA1C04" w:rsidRDefault="00DE3053" w:rsidP="00DE3053">
      <w:pPr>
        <w:rPr>
          <w:sz w:val="26"/>
          <w:szCs w:val="26"/>
        </w:rPr>
      </w:pPr>
    </w:p>
    <w:p w:rsidR="00DE3053" w:rsidRPr="00CA1C04" w:rsidRDefault="00DE3053" w:rsidP="00DE3053">
      <w:pPr>
        <w:rPr>
          <w:sz w:val="26"/>
          <w:szCs w:val="26"/>
        </w:rPr>
      </w:pPr>
      <w:r w:rsidRPr="00CA1C04">
        <w:rPr>
          <w:sz w:val="26"/>
          <w:szCs w:val="26"/>
        </w:rPr>
        <w:t>Главный</w:t>
      </w:r>
      <w:r w:rsidR="00FA7DC6">
        <w:rPr>
          <w:sz w:val="26"/>
          <w:szCs w:val="26"/>
        </w:rPr>
        <w:t xml:space="preserve"> бухгалтер ____</w:t>
      </w:r>
      <w:r w:rsidRPr="00CA1C04">
        <w:rPr>
          <w:sz w:val="26"/>
          <w:szCs w:val="26"/>
        </w:rPr>
        <w:t>__________________________________________</w:t>
      </w:r>
    </w:p>
    <w:p w:rsidR="00DE3053" w:rsidRPr="00CA1C04" w:rsidRDefault="00DE3053" w:rsidP="00DE3053">
      <w:pPr>
        <w:rPr>
          <w:iCs/>
          <w:sz w:val="26"/>
          <w:szCs w:val="26"/>
        </w:rPr>
      </w:pPr>
      <w:r w:rsidRPr="00CA1C04">
        <w:rPr>
          <w:sz w:val="26"/>
          <w:szCs w:val="26"/>
        </w:rPr>
        <w:t xml:space="preserve">                                                                         (</w:t>
      </w:r>
      <w:r w:rsidRPr="00CA1C04">
        <w:rPr>
          <w:iCs/>
          <w:sz w:val="26"/>
          <w:szCs w:val="26"/>
        </w:rPr>
        <w:t>подпись)                                              (ФИО)</w:t>
      </w:r>
    </w:p>
    <w:p w:rsidR="00DE3053" w:rsidRPr="00CA1C04" w:rsidRDefault="00DE3053" w:rsidP="00DE3053">
      <w:pPr>
        <w:rPr>
          <w:iCs/>
          <w:sz w:val="26"/>
          <w:szCs w:val="26"/>
        </w:rPr>
      </w:pPr>
    </w:p>
    <w:p w:rsidR="00DE3053" w:rsidRPr="00CA1C04" w:rsidRDefault="00DE3053" w:rsidP="00DE3053">
      <w:pPr>
        <w:rPr>
          <w:sz w:val="26"/>
          <w:szCs w:val="26"/>
        </w:rPr>
      </w:pPr>
      <w:r w:rsidRPr="00CA1C04">
        <w:rPr>
          <w:iCs/>
          <w:sz w:val="26"/>
          <w:szCs w:val="26"/>
        </w:rPr>
        <w:t>М</w:t>
      </w:r>
      <w:r w:rsidRPr="00CA1C04">
        <w:rPr>
          <w:sz w:val="26"/>
          <w:szCs w:val="26"/>
        </w:rPr>
        <w:t>.П.</w:t>
      </w:r>
    </w:p>
    <w:p w:rsidR="00DF5582" w:rsidRPr="00CA1C04" w:rsidRDefault="00DF5582" w:rsidP="00DF5582">
      <w:pPr>
        <w:jc w:val="right"/>
        <w:rPr>
          <w:sz w:val="26"/>
          <w:szCs w:val="26"/>
        </w:rPr>
      </w:pPr>
      <w:r w:rsidRPr="00CA1C04">
        <w:rPr>
          <w:sz w:val="26"/>
          <w:szCs w:val="26"/>
        </w:rPr>
        <w:lastRenderedPageBreak/>
        <w:t xml:space="preserve">Приложение </w:t>
      </w:r>
      <w:r w:rsidR="00142948" w:rsidRPr="00CA1C04">
        <w:rPr>
          <w:sz w:val="26"/>
          <w:szCs w:val="26"/>
        </w:rPr>
        <w:t>7</w:t>
      </w:r>
    </w:p>
    <w:p w:rsidR="00DF5582" w:rsidRPr="00CA1C04" w:rsidRDefault="00DF5582" w:rsidP="00DF5582">
      <w:pPr>
        <w:jc w:val="right"/>
        <w:rPr>
          <w:sz w:val="26"/>
          <w:szCs w:val="26"/>
        </w:rPr>
      </w:pPr>
      <w:r w:rsidRPr="00CA1C04">
        <w:rPr>
          <w:sz w:val="26"/>
          <w:szCs w:val="26"/>
        </w:rPr>
        <w:t xml:space="preserve">к конкурсной документации </w:t>
      </w:r>
    </w:p>
    <w:p w:rsidR="00DF5582" w:rsidRPr="00CA1C04" w:rsidRDefault="00DF5582" w:rsidP="00DF5582">
      <w:pPr>
        <w:jc w:val="right"/>
        <w:rPr>
          <w:sz w:val="26"/>
          <w:szCs w:val="26"/>
        </w:rPr>
      </w:pPr>
      <w:r w:rsidRPr="00CA1C04">
        <w:rPr>
          <w:sz w:val="26"/>
          <w:szCs w:val="26"/>
        </w:rPr>
        <w:t>открытого конкурса</w:t>
      </w:r>
    </w:p>
    <w:p w:rsidR="00DF5582" w:rsidRPr="00CA1C04" w:rsidRDefault="00DF5582" w:rsidP="00DF5582">
      <w:pPr>
        <w:rPr>
          <w:sz w:val="26"/>
          <w:szCs w:val="26"/>
        </w:rPr>
      </w:pPr>
    </w:p>
    <w:p w:rsidR="00DE3053" w:rsidRPr="00CA1C04" w:rsidRDefault="00DF5582" w:rsidP="00DF5582">
      <w:pPr>
        <w:tabs>
          <w:tab w:val="left" w:pos="7726"/>
        </w:tabs>
        <w:rPr>
          <w:sz w:val="26"/>
          <w:szCs w:val="26"/>
        </w:rPr>
      </w:pPr>
      <w:r w:rsidRPr="00CA1C04">
        <w:rPr>
          <w:sz w:val="26"/>
          <w:szCs w:val="26"/>
        </w:rPr>
        <w:tab/>
      </w:r>
    </w:p>
    <w:p w:rsidR="00DE3053" w:rsidRPr="00CA1C04" w:rsidRDefault="00DE3053" w:rsidP="00DE3053">
      <w:pPr>
        <w:jc w:val="right"/>
        <w:rPr>
          <w:sz w:val="26"/>
          <w:szCs w:val="26"/>
        </w:rPr>
      </w:pPr>
      <w:r w:rsidRPr="00CA1C04">
        <w:rPr>
          <w:sz w:val="26"/>
          <w:szCs w:val="26"/>
        </w:rPr>
        <w:t>Наименование Участника размещения заказа</w:t>
      </w:r>
    </w:p>
    <w:p w:rsidR="00DE3053" w:rsidRPr="00CA1C04" w:rsidRDefault="00DE3053" w:rsidP="00DE3053">
      <w:pPr>
        <w:jc w:val="right"/>
        <w:rPr>
          <w:sz w:val="26"/>
          <w:szCs w:val="26"/>
        </w:rPr>
      </w:pPr>
    </w:p>
    <w:p w:rsidR="00DE3053" w:rsidRPr="00CA1C04" w:rsidRDefault="00DE3053" w:rsidP="00DE3053">
      <w:pPr>
        <w:jc w:val="right"/>
        <w:rPr>
          <w:sz w:val="26"/>
          <w:szCs w:val="26"/>
        </w:rPr>
      </w:pPr>
      <w:r w:rsidRPr="00CA1C04">
        <w:rPr>
          <w:sz w:val="26"/>
          <w:szCs w:val="26"/>
        </w:rPr>
        <w:t>_______________________________________________</w:t>
      </w:r>
    </w:p>
    <w:p w:rsidR="00DE3053" w:rsidRPr="00CA1C04" w:rsidRDefault="00DE3053" w:rsidP="00DE3053">
      <w:pPr>
        <w:spacing w:before="280" w:after="280"/>
        <w:jc w:val="center"/>
        <w:rPr>
          <w:sz w:val="26"/>
          <w:szCs w:val="26"/>
        </w:rPr>
      </w:pPr>
    </w:p>
    <w:p w:rsidR="00DE3053" w:rsidRPr="00CA1C04" w:rsidRDefault="00DE3053" w:rsidP="00DE3053">
      <w:pPr>
        <w:spacing w:before="280" w:after="280"/>
        <w:jc w:val="center"/>
        <w:rPr>
          <w:b/>
          <w:bCs/>
          <w:sz w:val="26"/>
          <w:szCs w:val="26"/>
        </w:rPr>
      </w:pPr>
      <w:r w:rsidRPr="00CA1C04">
        <w:rPr>
          <w:sz w:val="26"/>
          <w:szCs w:val="26"/>
        </w:rPr>
        <w:t> </w:t>
      </w:r>
      <w:r w:rsidR="00142948" w:rsidRPr="00CA1C04">
        <w:rPr>
          <w:sz w:val="26"/>
          <w:szCs w:val="26"/>
        </w:rPr>
        <w:t>Форма а</w:t>
      </w:r>
      <w:r w:rsidR="00142948" w:rsidRPr="00CA1C04">
        <w:rPr>
          <w:b/>
          <w:bCs/>
          <w:sz w:val="26"/>
          <w:szCs w:val="26"/>
        </w:rPr>
        <w:t>нкеты</w:t>
      </w:r>
      <w:r w:rsidRPr="00CA1C04">
        <w:rPr>
          <w:b/>
          <w:bCs/>
          <w:sz w:val="26"/>
          <w:szCs w:val="26"/>
        </w:rPr>
        <w:t xml:space="preserve"> для физического лица </w:t>
      </w:r>
    </w:p>
    <w:p w:rsidR="00DE3053" w:rsidRPr="00CA1C04" w:rsidRDefault="00DE3053" w:rsidP="00DE3053">
      <w:pPr>
        <w:spacing w:before="280" w:after="280"/>
        <w:jc w:val="center"/>
        <w:rPr>
          <w:b/>
          <w:bCs/>
          <w:sz w:val="26"/>
          <w:szCs w:val="26"/>
        </w:rPr>
      </w:pPr>
      <w:r w:rsidRPr="00CA1C04">
        <w:rPr>
          <w:b/>
          <w:bCs/>
          <w:sz w:val="26"/>
          <w:szCs w:val="26"/>
        </w:rPr>
        <w:t xml:space="preserve">(в том числе индивидуального предпринимателя) </w:t>
      </w:r>
    </w:p>
    <w:tbl>
      <w:tblPr>
        <w:tblW w:w="0" w:type="auto"/>
        <w:tblInd w:w="278" w:type="dxa"/>
        <w:tblLayout w:type="fixed"/>
        <w:tblLook w:val="0000" w:firstRow="0" w:lastRow="0" w:firstColumn="0" w:lastColumn="0" w:noHBand="0" w:noVBand="0"/>
      </w:tblPr>
      <w:tblGrid>
        <w:gridCol w:w="3731"/>
        <w:gridCol w:w="5706"/>
      </w:tblGrid>
      <w:tr w:rsidR="00DE3053" w:rsidRPr="00CA1C04">
        <w:trPr>
          <w:trHeight w:val="1288"/>
        </w:trPr>
        <w:tc>
          <w:tcPr>
            <w:tcW w:w="3731" w:type="dxa"/>
            <w:tcBorders>
              <w:top w:val="single" w:sz="4" w:space="0" w:color="000000"/>
              <w:left w:val="single" w:sz="4" w:space="0" w:color="000000"/>
              <w:bottom w:val="single" w:sz="4" w:space="0" w:color="000000"/>
            </w:tcBorders>
          </w:tcPr>
          <w:p w:rsidR="00DE3053" w:rsidRPr="00CA1C04" w:rsidRDefault="00DE3053" w:rsidP="00DE3053">
            <w:pPr>
              <w:snapToGrid w:val="0"/>
              <w:spacing w:after="280"/>
              <w:jc w:val="both"/>
              <w:rPr>
                <w:sz w:val="26"/>
                <w:szCs w:val="26"/>
              </w:rPr>
            </w:pPr>
          </w:p>
          <w:p w:rsidR="00DE3053" w:rsidRPr="00CA1C04" w:rsidRDefault="00DE3053" w:rsidP="00DE3053">
            <w:pPr>
              <w:spacing w:before="280" w:after="280"/>
              <w:jc w:val="both"/>
              <w:rPr>
                <w:sz w:val="26"/>
                <w:szCs w:val="26"/>
              </w:rPr>
            </w:pPr>
            <w:r w:rsidRPr="00CA1C04">
              <w:rPr>
                <w:sz w:val="26"/>
                <w:szCs w:val="26"/>
              </w:rPr>
              <w:t>Ф.И.О</w:t>
            </w:r>
          </w:p>
          <w:p w:rsidR="00DE3053" w:rsidRPr="00CA1C04" w:rsidRDefault="00DE3053" w:rsidP="00DE3053">
            <w:pPr>
              <w:spacing w:before="280"/>
              <w:jc w:val="both"/>
              <w:rPr>
                <w:sz w:val="26"/>
                <w:szCs w:val="26"/>
              </w:rPr>
            </w:pPr>
          </w:p>
        </w:tc>
        <w:tc>
          <w:tcPr>
            <w:tcW w:w="5706" w:type="dxa"/>
            <w:tcBorders>
              <w:top w:val="single" w:sz="4" w:space="0" w:color="000000"/>
              <w:left w:val="single" w:sz="4" w:space="0" w:color="000000"/>
              <w:bottom w:val="single" w:sz="4" w:space="0" w:color="000000"/>
              <w:right w:val="single" w:sz="4" w:space="0" w:color="000000"/>
            </w:tcBorders>
          </w:tcPr>
          <w:p w:rsidR="00DE3053" w:rsidRPr="00CA1C04" w:rsidRDefault="00DE3053" w:rsidP="00DE3053">
            <w:pPr>
              <w:snapToGrid w:val="0"/>
              <w:rPr>
                <w:sz w:val="26"/>
                <w:szCs w:val="26"/>
              </w:rPr>
            </w:pPr>
            <w:r w:rsidRPr="00CA1C04">
              <w:rPr>
                <w:sz w:val="26"/>
                <w:szCs w:val="26"/>
              </w:rPr>
              <w:t> </w:t>
            </w:r>
          </w:p>
        </w:tc>
      </w:tr>
      <w:tr w:rsidR="00DE3053" w:rsidRPr="00CA1C04">
        <w:trPr>
          <w:trHeight w:val="105"/>
        </w:trPr>
        <w:tc>
          <w:tcPr>
            <w:tcW w:w="3731"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after="280"/>
              <w:jc w:val="both"/>
              <w:rPr>
                <w:sz w:val="26"/>
                <w:szCs w:val="26"/>
              </w:rPr>
            </w:pPr>
          </w:p>
          <w:p w:rsidR="00DE3053" w:rsidRPr="00CA1C04" w:rsidRDefault="00DE3053" w:rsidP="00DE3053">
            <w:pPr>
              <w:spacing w:before="280" w:after="280"/>
              <w:jc w:val="both"/>
              <w:rPr>
                <w:sz w:val="26"/>
                <w:szCs w:val="26"/>
              </w:rPr>
            </w:pPr>
            <w:r w:rsidRPr="00CA1C04">
              <w:rPr>
                <w:sz w:val="26"/>
                <w:szCs w:val="26"/>
              </w:rPr>
              <w:t>Паспортные данные</w:t>
            </w:r>
          </w:p>
          <w:p w:rsidR="00DE3053" w:rsidRPr="00CA1C04" w:rsidRDefault="00DE3053" w:rsidP="00DE3053">
            <w:pPr>
              <w:spacing w:before="280" w:line="105" w:lineRule="atLeast"/>
              <w:jc w:val="both"/>
              <w:rPr>
                <w:sz w:val="26"/>
                <w:szCs w:val="26"/>
              </w:rPr>
            </w:pPr>
          </w:p>
        </w:tc>
        <w:tc>
          <w:tcPr>
            <w:tcW w:w="5706" w:type="dxa"/>
            <w:tcBorders>
              <w:top w:val="single" w:sz="4" w:space="0" w:color="000000"/>
              <w:left w:val="single" w:sz="4" w:space="0" w:color="000000"/>
              <w:bottom w:val="single" w:sz="4" w:space="0" w:color="000000"/>
              <w:right w:val="single" w:sz="4" w:space="0" w:color="000000"/>
            </w:tcBorders>
          </w:tcPr>
          <w:p w:rsidR="00DE3053" w:rsidRPr="00CA1C04" w:rsidRDefault="00DE3053" w:rsidP="00DE3053">
            <w:pPr>
              <w:snapToGrid w:val="0"/>
              <w:spacing w:line="105" w:lineRule="atLeast"/>
              <w:rPr>
                <w:sz w:val="26"/>
                <w:szCs w:val="26"/>
              </w:rPr>
            </w:pPr>
            <w:r w:rsidRPr="00CA1C04">
              <w:rPr>
                <w:sz w:val="26"/>
                <w:szCs w:val="26"/>
              </w:rPr>
              <w:t> </w:t>
            </w:r>
          </w:p>
        </w:tc>
      </w:tr>
      <w:tr w:rsidR="00DE3053" w:rsidRPr="00CA1C04">
        <w:trPr>
          <w:trHeight w:val="806"/>
        </w:trPr>
        <w:tc>
          <w:tcPr>
            <w:tcW w:w="3731"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after="280"/>
              <w:jc w:val="both"/>
              <w:rPr>
                <w:sz w:val="26"/>
                <w:szCs w:val="26"/>
              </w:rPr>
            </w:pPr>
          </w:p>
          <w:p w:rsidR="00DE3053" w:rsidRPr="00CA1C04" w:rsidRDefault="00DE3053" w:rsidP="00DE3053">
            <w:pPr>
              <w:spacing w:before="280" w:after="280"/>
              <w:jc w:val="both"/>
              <w:rPr>
                <w:sz w:val="26"/>
                <w:szCs w:val="26"/>
              </w:rPr>
            </w:pPr>
            <w:r w:rsidRPr="00CA1C04">
              <w:rPr>
                <w:sz w:val="26"/>
                <w:szCs w:val="26"/>
              </w:rPr>
              <w:t>ОГРН, ИНН, КПП</w:t>
            </w:r>
          </w:p>
          <w:p w:rsidR="00DE3053" w:rsidRPr="00CA1C04" w:rsidRDefault="00DE3053" w:rsidP="00DE3053">
            <w:pPr>
              <w:spacing w:before="280"/>
              <w:jc w:val="both"/>
              <w:rPr>
                <w:sz w:val="26"/>
                <w:szCs w:val="26"/>
              </w:rPr>
            </w:pPr>
          </w:p>
        </w:tc>
        <w:tc>
          <w:tcPr>
            <w:tcW w:w="5706" w:type="dxa"/>
            <w:tcBorders>
              <w:top w:val="single" w:sz="4" w:space="0" w:color="000000"/>
              <w:left w:val="single" w:sz="4" w:space="0" w:color="000000"/>
              <w:bottom w:val="single" w:sz="4" w:space="0" w:color="000000"/>
              <w:right w:val="single" w:sz="4" w:space="0" w:color="000000"/>
            </w:tcBorders>
            <w:vAlign w:val="center"/>
          </w:tcPr>
          <w:p w:rsidR="00DE3053" w:rsidRPr="00CA1C04" w:rsidRDefault="00DE3053" w:rsidP="00DE3053">
            <w:pPr>
              <w:snapToGrid w:val="0"/>
              <w:spacing w:line="105" w:lineRule="atLeast"/>
              <w:rPr>
                <w:sz w:val="26"/>
                <w:szCs w:val="26"/>
              </w:rPr>
            </w:pPr>
          </w:p>
        </w:tc>
      </w:tr>
      <w:tr w:rsidR="00DE3053" w:rsidRPr="00CA1C04">
        <w:trPr>
          <w:trHeight w:val="806"/>
        </w:trPr>
        <w:tc>
          <w:tcPr>
            <w:tcW w:w="3731"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after="280"/>
              <w:jc w:val="both"/>
              <w:rPr>
                <w:sz w:val="26"/>
                <w:szCs w:val="26"/>
              </w:rPr>
            </w:pPr>
          </w:p>
          <w:p w:rsidR="00DE3053" w:rsidRPr="00CA1C04" w:rsidRDefault="00DE3053" w:rsidP="00DE3053">
            <w:pPr>
              <w:spacing w:before="280" w:after="280"/>
              <w:jc w:val="both"/>
              <w:rPr>
                <w:sz w:val="26"/>
                <w:szCs w:val="26"/>
              </w:rPr>
            </w:pPr>
            <w:r w:rsidRPr="00CA1C04">
              <w:rPr>
                <w:sz w:val="26"/>
                <w:szCs w:val="26"/>
              </w:rPr>
              <w:t>Банковские реквизиты</w:t>
            </w:r>
          </w:p>
          <w:p w:rsidR="00DE3053" w:rsidRPr="00CA1C04" w:rsidRDefault="00DE3053" w:rsidP="00DE3053">
            <w:pPr>
              <w:spacing w:before="280"/>
              <w:jc w:val="both"/>
              <w:rPr>
                <w:sz w:val="26"/>
                <w:szCs w:val="26"/>
              </w:rPr>
            </w:pPr>
          </w:p>
        </w:tc>
        <w:tc>
          <w:tcPr>
            <w:tcW w:w="5706" w:type="dxa"/>
            <w:tcBorders>
              <w:top w:val="single" w:sz="4" w:space="0" w:color="000000"/>
              <w:left w:val="single" w:sz="4" w:space="0" w:color="000000"/>
              <w:bottom w:val="single" w:sz="4" w:space="0" w:color="000000"/>
              <w:right w:val="single" w:sz="4" w:space="0" w:color="000000"/>
            </w:tcBorders>
            <w:vAlign w:val="center"/>
          </w:tcPr>
          <w:p w:rsidR="00DE3053" w:rsidRPr="00CA1C04" w:rsidRDefault="00DE3053" w:rsidP="00DE3053">
            <w:pPr>
              <w:snapToGrid w:val="0"/>
              <w:spacing w:line="105" w:lineRule="atLeast"/>
              <w:rPr>
                <w:sz w:val="26"/>
                <w:szCs w:val="26"/>
              </w:rPr>
            </w:pPr>
          </w:p>
        </w:tc>
      </w:tr>
      <w:tr w:rsidR="00DE3053" w:rsidRPr="00CA1C04">
        <w:trPr>
          <w:trHeight w:val="956"/>
        </w:trPr>
        <w:tc>
          <w:tcPr>
            <w:tcW w:w="3731"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after="280"/>
              <w:jc w:val="both"/>
              <w:rPr>
                <w:sz w:val="26"/>
                <w:szCs w:val="26"/>
              </w:rPr>
            </w:pPr>
          </w:p>
          <w:p w:rsidR="00DE3053" w:rsidRPr="00CA1C04" w:rsidRDefault="00DE3053" w:rsidP="00DE3053">
            <w:pPr>
              <w:spacing w:before="280" w:after="280"/>
              <w:jc w:val="both"/>
              <w:rPr>
                <w:sz w:val="26"/>
                <w:szCs w:val="26"/>
              </w:rPr>
            </w:pPr>
            <w:r w:rsidRPr="00CA1C04">
              <w:rPr>
                <w:sz w:val="26"/>
                <w:szCs w:val="26"/>
              </w:rPr>
              <w:t>Сведения о месте жительства</w:t>
            </w:r>
          </w:p>
          <w:p w:rsidR="00DE3053" w:rsidRPr="00CA1C04" w:rsidRDefault="00DE3053" w:rsidP="00DE3053">
            <w:pPr>
              <w:spacing w:before="280" w:line="105" w:lineRule="atLeast"/>
              <w:jc w:val="both"/>
              <w:rPr>
                <w:sz w:val="26"/>
                <w:szCs w:val="26"/>
              </w:rPr>
            </w:pPr>
          </w:p>
        </w:tc>
        <w:tc>
          <w:tcPr>
            <w:tcW w:w="5706" w:type="dxa"/>
            <w:tcBorders>
              <w:top w:val="single" w:sz="4" w:space="0" w:color="000000"/>
              <w:left w:val="single" w:sz="4" w:space="0" w:color="000000"/>
              <w:bottom w:val="single" w:sz="4" w:space="0" w:color="000000"/>
              <w:right w:val="single" w:sz="4" w:space="0" w:color="000000"/>
            </w:tcBorders>
          </w:tcPr>
          <w:p w:rsidR="00DE3053" w:rsidRPr="00CA1C04" w:rsidRDefault="00DE3053" w:rsidP="00DE3053">
            <w:pPr>
              <w:snapToGrid w:val="0"/>
              <w:spacing w:line="105" w:lineRule="atLeast"/>
              <w:rPr>
                <w:sz w:val="26"/>
                <w:szCs w:val="26"/>
              </w:rPr>
            </w:pPr>
            <w:r w:rsidRPr="00CA1C04">
              <w:rPr>
                <w:sz w:val="26"/>
                <w:szCs w:val="26"/>
              </w:rPr>
              <w:t> </w:t>
            </w:r>
          </w:p>
        </w:tc>
      </w:tr>
      <w:tr w:rsidR="00DE3053" w:rsidRPr="00CA1C04">
        <w:trPr>
          <w:trHeight w:val="1044"/>
        </w:trPr>
        <w:tc>
          <w:tcPr>
            <w:tcW w:w="3731"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after="280"/>
              <w:jc w:val="both"/>
              <w:rPr>
                <w:sz w:val="26"/>
                <w:szCs w:val="26"/>
              </w:rPr>
            </w:pPr>
          </w:p>
          <w:p w:rsidR="00DE3053" w:rsidRPr="00CA1C04" w:rsidRDefault="00DE3053" w:rsidP="00DE3053">
            <w:pPr>
              <w:spacing w:before="280" w:after="280"/>
              <w:jc w:val="both"/>
              <w:rPr>
                <w:sz w:val="26"/>
                <w:szCs w:val="26"/>
              </w:rPr>
            </w:pPr>
            <w:r w:rsidRPr="00CA1C04">
              <w:rPr>
                <w:sz w:val="26"/>
                <w:szCs w:val="26"/>
              </w:rPr>
              <w:t>Телефон, факс</w:t>
            </w:r>
          </w:p>
          <w:p w:rsidR="00DE3053" w:rsidRPr="00CA1C04" w:rsidRDefault="00DE3053" w:rsidP="00DE3053">
            <w:pPr>
              <w:spacing w:before="280"/>
              <w:jc w:val="both"/>
              <w:rPr>
                <w:sz w:val="26"/>
                <w:szCs w:val="26"/>
              </w:rPr>
            </w:pPr>
          </w:p>
        </w:tc>
        <w:tc>
          <w:tcPr>
            <w:tcW w:w="5706" w:type="dxa"/>
            <w:tcBorders>
              <w:top w:val="single" w:sz="4" w:space="0" w:color="000000"/>
              <w:left w:val="single" w:sz="4" w:space="0" w:color="000000"/>
              <w:bottom w:val="single" w:sz="4" w:space="0" w:color="000000"/>
              <w:right w:val="single" w:sz="4" w:space="0" w:color="000000"/>
            </w:tcBorders>
          </w:tcPr>
          <w:p w:rsidR="00DE3053" w:rsidRPr="00CA1C04" w:rsidRDefault="00DE3053" w:rsidP="00DE3053">
            <w:pPr>
              <w:snapToGrid w:val="0"/>
              <w:rPr>
                <w:sz w:val="26"/>
                <w:szCs w:val="26"/>
              </w:rPr>
            </w:pPr>
            <w:r w:rsidRPr="00CA1C04">
              <w:rPr>
                <w:sz w:val="26"/>
                <w:szCs w:val="26"/>
              </w:rPr>
              <w:t> </w:t>
            </w:r>
          </w:p>
        </w:tc>
      </w:tr>
    </w:tbl>
    <w:p w:rsidR="00DE3053" w:rsidRPr="00CA1C04" w:rsidRDefault="00DE3053" w:rsidP="00DE3053">
      <w:pPr>
        <w:rPr>
          <w:sz w:val="26"/>
          <w:szCs w:val="26"/>
        </w:rPr>
      </w:pPr>
    </w:p>
    <w:p w:rsidR="00DE3053" w:rsidRPr="00CA1C04" w:rsidRDefault="00DE3053" w:rsidP="00DE3053">
      <w:pPr>
        <w:rPr>
          <w:sz w:val="26"/>
          <w:szCs w:val="26"/>
        </w:rPr>
      </w:pPr>
    </w:p>
    <w:p w:rsidR="00DE3053" w:rsidRPr="00CA1C04" w:rsidRDefault="00DE3053" w:rsidP="00DE3053">
      <w:pPr>
        <w:rPr>
          <w:sz w:val="26"/>
          <w:szCs w:val="26"/>
        </w:rPr>
      </w:pPr>
    </w:p>
    <w:p w:rsidR="00DE3053" w:rsidRPr="00CA1C04" w:rsidRDefault="00DE3053" w:rsidP="00DE3053">
      <w:pPr>
        <w:jc w:val="center"/>
        <w:rPr>
          <w:sz w:val="26"/>
          <w:szCs w:val="26"/>
        </w:rPr>
      </w:pPr>
      <w:r w:rsidRPr="00CA1C04">
        <w:rPr>
          <w:sz w:val="26"/>
          <w:szCs w:val="26"/>
        </w:rPr>
        <w:t>_________________                      ______________________________________</w:t>
      </w:r>
    </w:p>
    <w:p w:rsidR="00DE3053" w:rsidRPr="00FA7DC6" w:rsidRDefault="00DE3053" w:rsidP="00FA7DC6">
      <w:pPr>
        <w:rPr>
          <w:iCs/>
          <w:sz w:val="26"/>
          <w:szCs w:val="26"/>
        </w:rPr>
      </w:pPr>
      <w:r w:rsidRPr="00CA1C04">
        <w:rPr>
          <w:iCs/>
          <w:sz w:val="26"/>
          <w:szCs w:val="26"/>
        </w:rPr>
        <w:t>(подпись)                                                                    (ФИО)</w:t>
      </w:r>
    </w:p>
    <w:p w:rsidR="00DE3053" w:rsidRPr="00CA1C04" w:rsidRDefault="00DF5582" w:rsidP="00DE3053">
      <w:pPr>
        <w:pageBreakBefore/>
        <w:ind w:right="21"/>
        <w:jc w:val="right"/>
        <w:rPr>
          <w:sz w:val="26"/>
          <w:szCs w:val="26"/>
        </w:rPr>
      </w:pPr>
      <w:r w:rsidRPr="00CA1C04">
        <w:rPr>
          <w:sz w:val="26"/>
          <w:szCs w:val="26"/>
        </w:rPr>
        <w:lastRenderedPageBreak/>
        <w:t xml:space="preserve">Приложение № </w:t>
      </w:r>
      <w:r w:rsidR="00142948" w:rsidRPr="00CA1C04">
        <w:rPr>
          <w:sz w:val="26"/>
          <w:szCs w:val="26"/>
        </w:rPr>
        <w:t>8</w:t>
      </w:r>
    </w:p>
    <w:p w:rsidR="00DF5582" w:rsidRPr="00CA1C04" w:rsidRDefault="00DF5582" w:rsidP="00DF5582">
      <w:pPr>
        <w:jc w:val="right"/>
        <w:rPr>
          <w:sz w:val="26"/>
          <w:szCs w:val="26"/>
        </w:rPr>
      </w:pPr>
      <w:r w:rsidRPr="00CA1C04">
        <w:rPr>
          <w:sz w:val="26"/>
          <w:szCs w:val="26"/>
        </w:rPr>
        <w:tab/>
        <w:t xml:space="preserve">к конкурсной документации </w:t>
      </w:r>
    </w:p>
    <w:p w:rsidR="00DF5582" w:rsidRPr="00CA1C04" w:rsidRDefault="00DF5582" w:rsidP="00DF5582">
      <w:pPr>
        <w:jc w:val="right"/>
        <w:rPr>
          <w:sz w:val="26"/>
          <w:szCs w:val="26"/>
        </w:rPr>
      </w:pPr>
      <w:r w:rsidRPr="00CA1C04">
        <w:rPr>
          <w:sz w:val="26"/>
          <w:szCs w:val="26"/>
        </w:rPr>
        <w:t>открытого конкурса</w:t>
      </w:r>
    </w:p>
    <w:p w:rsidR="00DE3053" w:rsidRPr="00CA1C04" w:rsidRDefault="00DE3053" w:rsidP="00DF5582">
      <w:pPr>
        <w:tabs>
          <w:tab w:val="left" w:pos="8828"/>
        </w:tabs>
        <w:ind w:right="21"/>
        <w:rPr>
          <w:sz w:val="26"/>
          <w:szCs w:val="26"/>
        </w:rPr>
      </w:pPr>
    </w:p>
    <w:p w:rsidR="00DE3053" w:rsidRPr="00CA1C04" w:rsidRDefault="00DE3053" w:rsidP="00DE3053">
      <w:pPr>
        <w:rPr>
          <w:sz w:val="26"/>
          <w:szCs w:val="26"/>
        </w:rPr>
      </w:pPr>
      <w:r w:rsidRPr="00CA1C04">
        <w:rPr>
          <w:sz w:val="26"/>
          <w:szCs w:val="26"/>
        </w:rPr>
        <w:t>№_</w:t>
      </w:r>
      <w:r w:rsidRPr="00CA1C04">
        <w:rPr>
          <w:b/>
          <w:bCs/>
          <w:i/>
          <w:iCs/>
          <w:sz w:val="26"/>
          <w:szCs w:val="26"/>
        </w:rPr>
        <w:t>______</w:t>
      </w:r>
      <w:r w:rsidRPr="00CA1C04">
        <w:rPr>
          <w:sz w:val="26"/>
          <w:szCs w:val="26"/>
        </w:rPr>
        <w:t>«____»_________20___г.</w:t>
      </w:r>
    </w:p>
    <w:p w:rsidR="00DE3053" w:rsidRPr="00CA1C04" w:rsidRDefault="00DE3053" w:rsidP="00DE3053">
      <w:pPr>
        <w:rPr>
          <w:sz w:val="26"/>
          <w:szCs w:val="26"/>
        </w:rPr>
      </w:pPr>
    </w:p>
    <w:p w:rsidR="00DE3053" w:rsidRPr="00CA1C04" w:rsidRDefault="00DE3053" w:rsidP="00DE3053">
      <w:pPr>
        <w:rPr>
          <w:sz w:val="26"/>
          <w:szCs w:val="26"/>
        </w:rPr>
      </w:pPr>
    </w:p>
    <w:p w:rsidR="00DE3053" w:rsidRPr="00CA1C04" w:rsidRDefault="00142948" w:rsidP="00DE3053">
      <w:pPr>
        <w:pStyle w:val="4"/>
        <w:spacing w:before="0"/>
        <w:ind w:right="92"/>
        <w:jc w:val="center"/>
        <w:rPr>
          <w:b/>
          <w:bCs/>
          <w:sz w:val="26"/>
          <w:szCs w:val="26"/>
          <w:u w:val="single"/>
        </w:rPr>
      </w:pPr>
      <w:r w:rsidRPr="00CA1C04">
        <w:rPr>
          <w:b/>
          <w:bCs/>
          <w:sz w:val="26"/>
          <w:szCs w:val="26"/>
          <w:u w:val="single"/>
        </w:rPr>
        <w:t>Форма з</w:t>
      </w:r>
      <w:r w:rsidR="00DE3053" w:rsidRPr="00CA1C04">
        <w:rPr>
          <w:b/>
          <w:bCs/>
          <w:sz w:val="26"/>
          <w:szCs w:val="26"/>
          <w:u w:val="single"/>
        </w:rPr>
        <w:t>апрос</w:t>
      </w:r>
      <w:r w:rsidRPr="00CA1C04">
        <w:rPr>
          <w:b/>
          <w:bCs/>
          <w:sz w:val="26"/>
          <w:szCs w:val="26"/>
          <w:u w:val="single"/>
        </w:rPr>
        <w:t>а</w:t>
      </w:r>
      <w:r w:rsidR="00DE3053" w:rsidRPr="00CA1C04">
        <w:rPr>
          <w:b/>
          <w:bCs/>
          <w:sz w:val="26"/>
          <w:szCs w:val="26"/>
          <w:u w:val="single"/>
        </w:rPr>
        <w:t xml:space="preserve"> на разъяснение конкурсной документации</w:t>
      </w:r>
    </w:p>
    <w:p w:rsidR="00DE3053" w:rsidRPr="00CA1C04" w:rsidRDefault="00DE3053" w:rsidP="00DE3053">
      <w:pPr>
        <w:ind w:right="5381"/>
        <w:rPr>
          <w:sz w:val="26"/>
          <w:szCs w:val="26"/>
        </w:rPr>
      </w:pPr>
    </w:p>
    <w:p w:rsidR="00DE3053" w:rsidRPr="00CA1C04" w:rsidRDefault="00DE3053" w:rsidP="00DE3053">
      <w:pPr>
        <w:ind w:right="-83"/>
        <w:jc w:val="right"/>
        <w:rPr>
          <w:b/>
          <w:bCs/>
          <w:sz w:val="26"/>
          <w:szCs w:val="26"/>
        </w:rPr>
      </w:pPr>
    </w:p>
    <w:p w:rsidR="00DE3053" w:rsidRPr="00CA1C04" w:rsidRDefault="00DE3053" w:rsidP="00DE3053">
      <w:pPr>
        <w:tabs>
          <w:tab w:val="left" w:pos="2490"/>
        </w:tabs>
        <w:spacing w:before="120" w:after="120" w:line="316" w:lineRule="auto"/>
        <w:ind w:left="40" w:right="-149"/>
        <w:rPr>
          <w:sz w:val="26"/>
          <w:szCs w:val="26"/>
        </w:rPr>
      </w:pPr>
      <w:r w:rsidRPr="00CA1C04">
        <w:rPr>
          <w:sz w:val="26"/>
          <w:szCs w:val="26"/>
        </w:rPr>
        <w:t>Прошу Вас разъяснить следующие положения конкурсной документации:</w:t>
      </w:r>
    </w:p>
    <w:tbl>
      <w:tblPr>
        <w:tblW w:w="0" w:type="auto"/>
        <w:tblInd w:w="40" w:type="dxa"/>
        <w:tblLayout w:type="fixed"/>
        <w:tblCellMar>
          <w:left w:w="40" w:type="dxa"/>
          <w:right w:w="40" w:type="dxa"/>
        </w:tblCellMar>
        <w:tblLook w:val="0000" w:firstRow="0" w:lastRow="0" w:firstColumn="0" w:lastColumn="0" w:noHBand="0" w:noVBand="0"/>
      </w:tblPr>
      <w:tblGrid>
        <w:gridCol w:w="720"/>
        <w:gridCol w:w="2700"/>
        <w:gridCol w:w="2340"/>
        <w:gridCol w:w="3985"/>
      </w:tblGrid>
      <w:tr w:rsidR="00DE3053" w:rsidRPr="00CA1C04">
        <w:trPr>
          <w:cantSplit/>
          <w:trHeight w:val="1554"/>
        </w:trPr>
        <w:tc>
          <w:tcPr>
            <w:tcW w:w="720" w:type="dxa"/>
            <w:tcBorders>
              <w:top w:val="single" w:sz="4" w:space="0" w:color="000000"/>
              <w:left w:val="single" w:sz="4" w:space="0" w:color="000000"/>
            </w:tcBorders>
            <w:vAlign w:val="center"/>
          </w:tcPr>
          <w:p w:rsidR="00DE3053" w:rsidRPr="00CA1C04" w:rsidRDefault="00DE3053" w:rsidP="00DE3053">
            <w:pPr>
              <w:snapToGrid w:val="0"/>
              <w:spacing w:before="20"/>
              <w:jc w:val="center"/>
              <w:rPr>
                <w:sz w:val="26"/>
                <w:szCs w:val="26"/>
              </w:rPr>
            </w:pPr>
            <w:r w:rsidRPr="00CA1C04">
              <w:rPr>
                <w:sz w:val="26"/>
                <w:szCs w:val="26"/>
              </w:rPr>
              <w:t>№</w:t>
            </w:r>
          </w:p>
          <w:p w:rsidR="00DE3053" w:rsidRPr="00CA1C04" w:rsidRDefault="00DE3053" w:rsidP="00DE3053">
            <w:pPr>
              <w:spacing w:before="20"/>
              <w:jc w:val="center"/>
              <w:rPr>
                <w:sz w:val="26"/>
                <w:szCs w:val="26"/>
              </w:rPr>
            </w:pPr>
            <w:r w:rsidRPr="00CA1C04">
              <w:rPr>
                <w:sz w:val="26"/>
                <w:szCs w:val="26"/>
              </w:rPr>
              <w:t>п/п</w:t>
            </w:r>
          </w:p>
        </w:tc>
        <w:tc>
          <w:tcPr>
            <w:tcW w:w="2700" w:type="dxa"/>
            <w:tcBorders>
              <w:top w:val="single" w:sz="4" w:space="0" w:color="000000"/>
              <w:left w:val="single" w:sz="4" w:space="0" w:color="000000"/>
            </w:tcBorders>
            <w:vAlign w:val="center"/>
          </w:tcPr>
          <w:p w:rsidR="00DE3053" w:rsidRPr="00CA1C04" w:rsidRDefault="00DE3053" w:rsidP="00DE3053">
            <w:pPr>
              <w:snapToGrid w:val="0"/>
              <w:spacing w:before="20"/>
              <w:jc w:val="center"/>
              <w:rPr>
                <w:sz w:val="26"/>
                <w:szCs w:val="26"/>
              </w:rPr>
            </w:pPr>
            <w:r w:rsidRPr="00CA1C04">
              <w:rPr>
                <w:sz w:val="26"/>
                <w:szCs w:val="26"/>
              </w:rPr>
              <w:t>Раздел Конкурсной документации (инструкции участникам, информационной карты и т.п.)</w:t>
            </w:r>
          </w:p>
        </w:tc>
        <w:tc>
          <w:tcPr>
            <w:tcW w:w="2340" w:type="dxa"/>
            <w:tcBorders>
              <w:top w:val="single" w:sz="4" w:space="0" w:color="000000"/>
              <w:left w:val="single" w:sz="4" w:space="0" w:color="000000"/>
            </w:tcBorders>
            <w:vAlign w:val="center"/>
          </w:tcPr>
          <w:p w:rsidR="00DE3053" w:rsidRPr="00CA1C04" w:rsidRDefault="00DE3053" w:rsidP="00DE3053">
            <w:pPr>
              <w:snapToGrid w:val="0"/>
              <w:spacing w:before="20"/>
              <w:jc w:val="center"/>
              <w:rPr>
                <w:sz w:val="26"/>
                <w:szCs w:val="26"/>
              </w:rPr>
            </w:pPr>
            <w:r w:rsidRPr="00CA1C04">
              <w:rPr>
                <w:sz w:val="26"/>
                <w:szCs w:val="26"/>
              </w:rPr>
              <w:t>Ссылка на пункт конкурсной документации, положения которого следует разъяснить</w:t>
            </w:r>
          </w:p>
        </w:tc>
        <w:tc>
          <w:tcPr>
            <w:tcW w:w="3985" w:type="dxa"/>
            <w:tcBorders>
              <w:top w:val="single" w:sz="4" w:space="0" w:color="000000"/>
              <w:left w:val="single" w:sz="4" w:space="0" w:color="000000"/>
              <w:right w:val="single" w:sz="4" w:space="0" w:color="000000"/>
            </w:tcBorders>
            <w:vAlign w:val="center"/>
          </w:tcPr>
          <w:p w:rsidR="00DE3053" w:rsidRPr="00CA1C04" w:rsidRDefault="00DE3053" w:rsidP="00DE3053">
            <w:pPr>
              <w:snapToGrid w:val="0"/>
              <w:spacing w:before="20"/>
              <w:jc w:val="center"/>
              <w:rPr>
                <w:sz w:val="26"/>
                <w:szCs w:val="26"/>
              </w:rPr>
            </w:pPr>
            <w:r w:rsidRPr="00CA1C04">
              <w:rPr>
                <w:sz w:val="26"/>
                <w:szCs w:val="26"/>
              </w:rPr>
              <w:t>Содержание запроса на разъяснение положений конкурсной документации</w:t>
            </w:r>
          </w:p>
        </w:tc>
      </w:tr>
      <w:tr w:rsidR="00DE3053" w:rsidRPr="00CA1C04">
        <w:trPr>
          <w:trHeight w:hRule="exact" w:val="600"/>
        </w:trPr>
        <w:tc>
          <w:tcPr>
            <w:tcW w:w="720"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before="40"/>
              <w:jc w:val="center"/>
              <w:rPr>
                <w:sz w:val="26"/>
                <w:szCs w:val="26"/>
              </w:rPr>
            </w:pPr>
            <w:r w:rsidRPr="00CA1C04">
              <w:rPr>
                <w:sz w:val="26"/>
                <w:szCs w:val="26"/>
              </w:rPr>
              <w:t>1</w:t>
            </w:r>
          </w:p>
          <w:p w:rsidR="00DE3053" w:rsidRPr="00CA1C04" w:rsidRDefault="00DE3053" w:rsidP="00DE3053">
            <w:pPr>
              <w:spacing w:before="40"/>
              <w:jc w:val="center"/>
              <w:rPr>
                <w:sz w:val="26"/>
                <w:szCs w:val="26"/>
              </w:rPr>
            </w:pPr>
          </w:p>
        </w:tc>
        <w:tc>
          <w:tcPr>
            <w:tcW w:w="2700"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before="40"/>
              <w:jc w:val="center"/>
              <w:rPr>
                <w:sz w:val="26"/>
                <w:szCs w:val="26"/>
              </w:rPr>
            </w:pPr>
          </w:p>
          <w:p w:rsidR="00DE3053" w:rsidRPr="00CA1C04" w:rsidRDefault="00DE3053" w:rsidP="00DE3053">
            <w:pPr>
              <w:spacing w:before="40"/>
              <w:jc w:val="center"/>
              <w:rPr>
                <w:sz w:val="26"/>
                <w:szCs w:val="26"/>
              </w:rPr>
            </w:pPr>
          </w:p>
        </w:tc>
        <w:tc>
          <w:tcPr>
            <w:tcW w:w="2340"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before="40"/>
              <w:jc w:val="center"/>
              <w:rPr>
                <w:sz w:val="26"/>
                <w:szCs w:val="26"/>
              </w:rPr>
            </w:pPr>
          </w:p>
          <w:p w:rsidR="00DE3053" w:rsidRPr="00CA1C04" w:rsidRDefault="00DE3053" w:rsidP="00DE3053">
            <w:pPr>
              <w:spacing w:before="40"/>
              <w:jc w:val="center"/>
              <w:rPr>
                <w:sz w:val="26"/>
                <w:szCs w:val="26"/>
              </w:rPr>
            </w:pPr>
          </w:p>
        </w:tc>
        <w:tc>
          <w:tcPr>
            <w:tcW w:w="3985" w:type="dxa"/>
            <w:tcBorders>
              <w:top w:val="single" w:sz="4" w:space="0" w:color="000000"/>
              <w:left w:val="single" w:sz="4" w:space="0" w:color="000000"/>
              <w:bottom w:val="single" w:sz="4" w:space="0" w:color="000000"/>
              <w:right w:val="single" w:sz="4" w:space="0" w:color="000000"/>
            </w:tcBorders>
            <w:vAlign w:val="center"/>
          </w:tcPr>
          <w:p w:rsidR="00DE3053" w:rsidRPr="00CA1C04" w:rsidRDefault="00DE3053" w:rsidP="00DE3053">
            <w:pPr>
              <w:snapToGrid w:val="0"/>
              <w:spacing w:before="40"/>
              <w:jc w:val="center"/>
              <w:rPr>
                <w:sz w:val="26"/>
                <w:szCs w:val="26"/>
              </w:rPr>
            </w:pPr>
          </w:p>
          <w:p w:rsidR="00DE3053" w:rsidRPr="00CA1C04" w:rsidRDefault="00DE3053" w:rsidP="00DE3053">
            <w:pPr>
              <w:spacing w:before="40"/>
              <w:jc w:val="center"/>
              <w:rPr>
                <w:sz w:val="26"/>
                <w:szCs w:val="26"/>
              </w:rPr>
            </w:pPr>
          </w:p>
        </w:tc>
      </w:tr>
      <w:tr w:rsidR="00DE3053" w:rsidRPr="00CA1C04">
        <w:trPr>
          <w:trHeight w:hRule="exact" w:val="600"/>
        </w:trPr>
        <w:tc>
          <w:tcPr>
            <w:tcW w:w="720"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before="40"/>
              <w:jc w:val="center"/>
              <w:rPr>
                <w:sz w:val="26"/>
                <w:szCs w:val="26"/>
              </w:rPr>
            </w:pPr>
            <w:r w:rsidRPr="00CA1C04">
              <w:rPr>
                <w:sz w:val="26"/>
                <w:szCs w:val="26"/>
              </w:rPr>
              <w:t>2</w:t>
            </w:r>
          </w:p>
          <w:p w:rsidR="00DE3053" w:rsidRPr="00CA1C04" w:rsidRDefault="00DE3053" w:rsidP="00DE3053">
            <w:pPr>
              <w:spacing w:before="40"/>
              <w:jc w:val="center"/>
              <w:rPr>
                <w:sz w:val="26"/>
                <w:szCs w:val="26"/>
              </w:rPr>
            </w:pPr>
          </w:p>
        </w:tc>
        <w:tc>
          <w:tcPr>
            <w:tcW w:w="2700"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before="40"/>
              <w:jc w:val="center"/>
              <w:rPr>
                <w:sz w:val="26"/>
                <w:szCs w:val="26"/>
              </w:rPr>
            </w:pPr>
          </w:p>
          <w:p w:rsidR="00DE3053" w:rsidRPr="00CA1C04" w:rsidRDefault="00DE3053" w:rsidP="00DE3053">
            <w:pPr>
              <w:spacing w:before="40"/>
              <w:jc w:val="center"/>
              <w:rPr>
                <w:sz w:val="26"/>
                <w:szCs w:val="26"/>
              </w:rPr>
            </w:pPr>
          </w:p>
        </w:tc>
        <w:tc>
          <w:tcPr>
            <w:tcW w:w="2340"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before="40"/>
              <w:jc w:val="center"/>
              <w:rPr>
                <w:sz w:val="26"/>
                <w:szCs w:val="26"/>
              </w:rPr>
            </w:pPr>
          </w:p>
          <w:p w:rsidR="00DE3053" w:rsidRPr="00CA1C04" w:rsidRDefault="00DE3053" w:rsidP="00DE3053">
            <w:pPr>
              <w:spacing w:before="40"/>
              <w:jc w:val="center"/>
              <w:rPr>
                <w:sz w:val="26"/>
                <w:szCs w:val="26"/>
              </w:rPr>
            </w:pPr>
          </w:p>
        </w:tc>
        <w:tc>
          <w:tcPr>
            <w:tcW w:w="3985" w:type="dxa"/>
            <w:tcBorders>
              <w:top w:val="single" w:sz="4" w:space="0" w:color="000000"/>
              <w:left w:val="single" w:sz="4" w:space="0" w:color="000000"/>
              <w:bottom w:val="single" w:sz="4" w:space="0" w:color="000000"/>
              <w:right w:val="single" w:sz="4" w:space="0" w:color="000000"/>
            </w:tcBorders>
            <w:vAlign w:val="center"/>
          </w:tcPr>
          <w:p w:rsidR="00DE3053" w:rsidRPr="00CA1C04" w:rsidRDefault="00DE3053" w:rsidP="00DE3053">
            <w:pPr>
              <w:snapToGrid w:val="0"/>
              <w:spacing w:before="40"/>
              <w:jc w:val="center"/>
              <w:rPr>
                <w:sz w:val="26"/>
                <w:szCs w:val="26"/>
              </w:rPr>
            </w:pPr>
          </w:p>
          <w:p w:rsidR="00DE3053" w:rsidRPr="00CA1C04" w:rsidRDefault="00DE3053" w:rsidP="00DE3053">
            <w:pPr>
              <w:spacing w:before="40"/>
              <w:jc w:val="center"/>
              <w:rPr>
                <w:sz w:val="26"/>
                <w:szCs w:val="26"/>
              </w:rPr>
            </w:pPr>
          </w:p>
        </w:tc>
      </w:tr>
      <w:tr w:rsidR="00DE3053" w:rsidRPr="00CA1C04">
        <w:trPr>
          <w:trHeight w:hRule="exact" w:val="600"/>
        </w:trPr>
        <w:tc>
          <w:tcPr>
            <w:tcW w:w="720"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before="40"/>
              <w:jc w:val="center"/>
              <w:rPr>
                <w:sz w:val="26"/>
                <w:szCs w:val="26"/>
              </w:rPr>
            </w:pPr>
            <w:r w:rsidRPr="00CA1C04">
              <w:rPr>
                <w:sz w:val="26"/>
                <w:szCs w:val="26"/>
              </w:rPr>
              <w:t>3</w:t>
            </w:r>
          </w:p>
          <w:p w:rsidR="00DE3053" w:rsidRPr="00CA1C04" w:rsidRDefault="00DE3053" w:rsidP="00DE3053">
            <w:pPr>
              <w:spacing w:before="40"/>
              <w:jc w:val="center"/>
              <w:rPr>
                <w:sz w:val="26"/>
                <w:szCs w:val="26"/>
              </w:rPr>
            </w:pPr>
          </w:p>
        </w:tc>
        <w:tc>
          <w:tcPr>
            <w:tcW w:w="2700"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before="40"/>
              <w:jc w:val="center"/>
              <w:rPr>
                <w:sz w:val="26"/>
                <w:szCs w:val="26"/>
              </w:rPr>
            </w:pPr>
          </w:p>
          <w:p w:rsidR="00DE3053" w:rsidRPr="00CA1C04" w:rsidRDefault="00DE3053" w:rsidP="00DE3053">
            <w:pPr>
              <w:spacing w:before="40"/>
              <w:jc w:val="center"/>
              <w:rPr>
                <w:sz w:val="26"/>
                <w:szCs w:val="26"/>
              </w:rPr>
            </w:pPr>
          </w:p>
        </w:tc>
        <w:tc>
          <w:tcPr>
            <w:tcW w:w="2340" w:type="dxa"/>
            <w:tcBorders>
              <w:top w:val="single" w:sz="4" w:space="0" w:color="000000"/>
              <w:left w:val="single" w:sz="4" w:space="0" w:color="000000"/>
              <w:bottom w:val="single" w:sz="4" w:space="0" w:color="000000"/>
            </w:tcBorders>
            <w:vAlign w:val="center"/>
          </w:tcPr>
          <w:p w:rsidR="00DE3053" w:rsidRPr="00CA1C04" w:rsidRDefault="00DE3053" w:rsidP="00DE3053">
            <w:pPr>
              <w:snapToGrid w:val="0"/>
              <w:spacing w:before="40"/>
              <w:jc w:val="center"/>
              <w:rPr>
                <w:sz w:val="26"/>
                <w:szCs w:val="26"/>
              </w:rPr>
            </w:pPr>
          </w:p>
          <w:p w:rsidR="00DE3053" w:rsidRPr="00CA1C04" w:rsidRDefault="00DE3053" w:rsidP="00DE3053">
            <w:pPr>
              <w:spacing w:before="40"/>
              <w:jc w:val="center"/>
              <w:rPr>
                <w:sz w:val="26"/>
                <w:szCs w:val="26"/>
              </w:rPr>
            </w:pPr>
          </w:p>
        </w:tc>
        <w:tc>
          <w:tcPr>
            <w:tcW w:w="3985" w:type="dxa"/>
            <w:tcBorders>
              <w:top w:val="single" w:sz="4" w:space="0" w:color="000000"/>
              <w:left w:val="single" w:sz="4" w:space="0" w:color="000000"/>
              <w:bottom w:val="single" w:sz="4" w:space="0" w:color="000000"/>
              <w:right w:val="single" w:sz="4" w:space="0" w:color="000000"/>
            </w:tcBorders>
            <w:vAlign w:val="center"/>
          </w:tcPr>
          <w:p w:rsidR="00DE3053" w:rsidRPr="00CA1C04" w:rsidRDefault="00DE3053" w:rsidP="00DE3053">
            <w:pPr>
              <w:snapToGrid w:val="0"/>
              <w:spacing w:before="40"/>
              <w:jc w:val="center"/>
              <w:rPr>
                <w:sz w:val="26"/>
                <w:szCs w:val="26"/>
              </w:rPr>
            </w:pPr>
          </w:p>
          <w:p w:rsidR="00DE3053" w:rsidRPr="00CA1C04" w:rsidRDefault="00DE3053" w:rsidP="00DE3053">
            <w:pPr>
              <w:spacing w:before="40"/>
              <w:jc w:val="center"/>
              <w:rPr>
                <w:sz w:val="26"/>
                <w:szCs w:val="26"/>
              </w:rPr>
            </w:pPr>
          </w:p>
        </w:tc>
      </w:tr>
    </w:tbl>
    <w:p w:rsidR="00DE3053" w:rsidRPr="00CA1C04" w:rsidRDefault="00DE3053" w:rsidP="00DE3053">
      <w:pPr>
        <w:rPr>
          <w:sz w:val="26"/>
          <w:szCs w:val="26"/>
        </w:rPr>
      </w:pPr>
    </w:p>
    <w:p w:rsidR="00DE3053" w:rsidRPr="00CA1C04" w:rsidRDefault="00DE3053" w:rsidP="00DE3053">
      <w:pPr>
        <w:spacing w:before="400"/>
        <w:rPr>
          <w:sz w:val="26"/>
          <w:szCs w:val="26"/>
        </w:rPr>
      </w:pPr>
      <w:r w:rsidRPr="00CA1C04">
        <w:rPr>
          <w:sz w:val="26"/>
          <w:szCs w:val="26"/>
        </w:rPr>
        <w:t>Ответ на запрос прошу направить по адресу:</w:t>
      </w:r>
    </w:p>
    <w:p w:rsidR="00DE3053" w:rsidRPr="00CA1C04" w:rsidRDefault="00DE3053" w:rsidP="00DE3053">
      <w:pPr>
        <w:pStyle w:val="FR5"/>
        <w:pBdr>
          <w:top w:val="single" w:sz="4" w:space="1" w:color="000000"/>
        </w:pBdr>
        <w:spacing w:before="240"/>
        <w:ind w:left="0"/>
        <w:jc w:val="center"/>
        <w:rPr>
          <w:rFonts w:ascii="Times New Roman" w:hAnsi="Times New Roman" w:cs="Times New Roman"/>
          <w:b w:val="0"/>
          <w:bCs w:val="0"/>
          <w:sz w:val="26"/>
          <w:szCs w:val="26"/>
        </w:rPr>
      </w:pPr>
      <w:r w:rsidRPr="00CA1C04">
        <w:rPr>
          <w:rFonts w:ascii="Times New Roman" w:hAnsi="Times New Roman" w:cs="Times New Roman"/>
          <w:b w:val="0"/>
          <w:bCs w:val="0"/>
          <w:sz w:val="26"/>
          <w:szCs w:val="26"/>
        </w:rPr>
        <w:t>(почтовый адрес организации, направившей запрос)</w:t>
      </w:r>
    </w:p>
    <w:p w:rsidR="00DE3053" w:rsidRPr="00CA1C04" w:rsidRDefault="00DE3053" w:rsidP="00DE3053">
      <w:pPr>
        <w:pStyle w:val="FR5"/>
        <w:pBdr>
          <w:top w:val="single" w:sz="4" w:space="1" w:color="000000"/>
        </w:pBdr>
        <w:spacing w:before="240"/>
        <w:ind w:left="0"/>
        <w:jc w:val="center"/>
        <w:rPr>
          <w:rFonts w:ascii="Times New Roman" w:hAnsi="Times New Roman" w:cs="Times New Roman"/>
          <w:b w:val="0"/>
          <w:bCs w:val="0"/>
          <w:sz w:val="26"/>
          <w:szCs w:val="26"/>
        </w:rPr>
      </w:pPr>
    </w:p>
    <w:p w:rsidR="00DE3053" w:rsidRPr="00CA1C04" w:rsidRDefault="00DE3053" w:rsidP="00DE3053">
      <w:pPr>
        <w:rPr>
          <w:sz w:val="26"/>
          <w:szCs w:val="26"/>
        </w:rPr>
      </w:pPr>
    </w:p>
    <w:p w:rsidR="00DE3053" w:rsidRPr="00CA1C04" w:rsidRDefault="00DE3053" w:rsidP="00DE3053">
      <w:pPr>
        <w:rPr>
          <w:sz w:val="26"/>
          <w:szCs w:val="26"/>
        </w:rPr>
      </w:pPr>
      <w:r w:rsidRPr="00CA1C04">
        <w:rPr>
          <w:sz w:val="26"/>
          <w:szCs w:val="26"/>
        </w:rPr>
        <w:t>Руководитель _______________________________________________________________________</w:t>
      </w:r>
    </w:p>
    <w:p w:rsidR="00DE3053" w:rsidRPr="00CA1C04" w:rsidRDefault="00DE3053" w:rsidP="00DE3053">
      <w:pPr>
        <w:ind w:left="720"/>
        <w:rPr>
          <w:sz w:val="26"/>
          <w:szCs w:val="26"/>
        </w:rPr>
      </w:pPr>
      <w:r w:rsidRPr="00CA1C04">
        <w:rPr>
          <w:sz w:val="26"/>
          <w:szCs w:val="26"/>
        </w:rPr>
        <w:t xml:space="preserve">                                 (должность)                      (подпись)                         (ФИО)</w:t>
      </w:r>
    </w:p>
    <w:p w:rsidR="00DE3053" w:rsidRPr="00CA1C04" w:rsidRDefault="00DE3053" w:rsidP="00DE3053">
      <w:pPr>
        <w:spacing w:before="280" w:after="280"/>
        <w:jc w:val="both"/>
        <w:rPr>
          <w:sz w:val="26"/>
          <w:szCs w:val="26"/>
        </w:rPr>
      </w:pPr>
      <w:r w:rsidRPr="00CA1C04">
        <w:rPr>
          <w:sz w:val="26"/>
          <w:szCs w:val="26"/>
        </w:rPr>
        <w:t>М.П.</w:t>
      </w:r>
    </w:p>
    <w:p w:rsidR="00DE3053" w:rsidRPr="00CA1C04" w:rsidRDefault="00DE3053" w:rsidP="009A7A71">
      <w:pPr>
        <w:pStyle w:val="ConsNonformat"/>
        <w:widowControl/>
        <w:ind w:right="0"/>
        <w:jc w:val="center"/>
        <w:rPr>
          <w:rFonts w:ascii="Times New Roman" w:hAnsi="Times New Roman" w:cs="Times New Roman"/>
          <w:b/>
          <w:sz w:val="26"/>
          <w:szCs w:val="26"/>
        </w:rPr>
      </w:pPr>
    </w:p>
    <w:p w:rsidR="00DE3053" w:rsidRPr="00CA1C04" w:rsidRDefault="00DE3053" w:rsidP="009A7A71">
      <w:pPr>
        <w:pStyle w:val="ConsNonformat"/>
        <w:widowControl/>
        <w:ind w:right="0"/>
        <w:jc w:val="center"/>
        <w:rPr>
          <w:rFonts w:ascii="Times New Roman" w:hAnsi="Times New Roman" w:cs="Times New Roman"/>
          <w:b/>
          <w:sz w:val="26"/>
          <w:szCs w:val="26"/>
        </w:rPr>
      </w:pPr>
    </w:p>
    <w:p w:rsidR="00DE3053" w:rsidRPr="00CA1C04" w:rsidRDefault="00DE3053" w:rsidP="009A7A71">
      <w:pPr>
        <w:pStyle w:val="ConsNonformat"/>
        <w:widowControl/>
        <w:ind w:right="0"/>
        <w:jc w:val="center"/>
        <w:rPr>
          <w:rFonts w:ascii="Times New Roman" w:hAnsi="Times New Roman" w:cs="Times New Roman"/>
          <w:b/>
          <w:sz w:val="26"/>
          <w:szCs w:val="26"/>
        </w:rPr>
      </w:pPr>
    </w:p>
    <w:p w:rsidR="00DE3053" w:rsidRPr="00CA1C04" w:rsidRDefault="00DE3053" w:rsidP="009A7A71">
      <w:pPr>
        <w:pStyle w:val="ConsNonformat"/>
        <w:widowControl/>
        <w:ind w:right="0"/>
        <w:jc w:val="center"/>
        <w:rPr>
          <w:rFonts w:ascii="Times New Roman" w:hAnsi="Times New Roman" w:cs="Times New Roman"/>
          <w:b/>
          <w:sz w:val="26"/>
          <w:szCs w:val="26"/>
        </w:rPr>
      </w:pPr>
    </w:p>
    <w:p w:rsidR="00DE3053" w:rsidRPr="00CA1C04" w:rsidRDefault="00DE3053" w:rsidP="009A7A71">
      <w:pPr>
        <w:pStyle w:val="ConsNonformat"/>
        <w:widowControl/>
        <w:ind w:right="0"/>
        <w:jc w:val="center"/>
        <w:rPr>
          <w:rFonts w:ascii="Times New Roman" w:hAnsi="Times New Roman" w:cs="Times New Roman"/>
          <w:b/>
          <w:sz w:val="26"/>
          <w:szCs w:val="26"/>
        </w:rPr>
      </w:pPr>
    </w:p>
    <w:p w:rsidR="00DE3053" w:rsidRPr="00CA1C04" w:rsidRDefault="00DE3053" w:rsidP="009A7A71">
      <w:pPr>
        <w:pStyle w:val="ConsNonformat"/>
        <w:widowControl/>
        <w:ind w:right="0"/>
        <w:jc w:val="center"/>
        <w:rPr>
          <w:rFonts w:ascii="Times New Roman" w:hAnsi="Times New Roman" w:cs="Times New Roman"/>
          <w:b/>
          <w:sz w:val="26"/>
          <w:szCs w:val="26"/>
        </w:rPr>
      </w:pPr>
    </w:p>
    <w:p w:rsidR="00DE3053" w:rsidRPr="00CA1C04" w:rsidRDefault="00DE3053" w:rsidP="009A7A71">
      <w:pPr>
        <w:pStyle w:val="ConsNonformat"/>
        <w:widowControl/>
        <w:ind w:right="0"/>
        <w:jc w:val="center"/>
        <w:rPr>
          <w:rFonts w:ascii="Times New Roman" w:hAnsi="Times New Roman" w:cs="Times New Roman"/>
          <w:b/>
          <w:sz w:val="26"/>
          <w:szCs w:val="26"/>
        </w:rPr>
      </w:pPr>
    </w:p>
    <w:p w:rsidR="00DE3053" w:rsidRPr="00CA1C04" w:rsidRDefault="00DE3053" w:rsidP="009A7A71">
      <w:pPr>
        <w:pStyle w:val="ConsNonformat"/>
        <w:widowControl/>
        <w:ind w:right="0"/>
        <w:jc w:val="center"/>
        <w:rPr>
          <w:rFonts w:ascii="Times New Roman" w:hAnsi="Times New Roman" w:cs="Times New Roman"/>
          <w:b/>
          <w:sz w:val="26"/>
          <w:szCs w:val="26"/>
        </w:rPr>
      </w:pPr>
    </w:p>
    <w:p w:rsidR="00DE3053" w:rsidRPr="00CA1C04" w:rsidRDefault="00DE3053" w:rsidP="009A7A71">
      <w:pPr>
        <w:pStyle w:val="ConsNonformat"/>
        <w:widowControl/>
        <w:ind w:right="0"/>
        <w:jc w:val="center"/>
        <w:rPr>
          <w:rFonts w:ascii="Times New Roman" w:hAnsi="Times New Roman" w:cs="Times New Roman"/>
          <w:b/>
          <w:sz w:val="26"/>
          <w:szCs w:val="26"/>
        </w:rPr>
      </w:pPr>
    </w:p>
    <w:p w:rsidR="00DE3053" w:rsidRPr="00CA1C04" w:rsidRDefault="00DE3053" w:rsidP="009A7A71">
      <w:pPr>
        <w:pStyle w:val="ConsNonformat"/>
        <w:widowControl/>
        <w:ind w:right="0"/>
        <w:jc w:val="center"/>
        <w:rPr>
          <w:rFonts w:ascii="Times New Roman" w:hAnsi="Times New Roman" w:cs="Times New Roman"/>
          <w:b/>
          <w:sz w:val="26"/>
          <w:szCs w:val="26"/>
        </w:rPr>
      </w:pPr>
    </w:p>
    <w:p w:rsidR="00DE3053" w:rsidRPr="00CA1C04" w:rsidRDefault="00DE3053" w:rsidP="00FA7DC6">
      <w:pPr>
        <w:pStyle w:val="ConsNonformat"/>
        <w:widowControl/>
        <w:ind w:right="0"/>
        <w:rPr>
          <w:rFonts w:ascii="Times New Roman" w:hAnsi="Times New Roman" w:cs="Times New Roman"/>
          <w:b/>
          <w:sz w:val="26"/>
          <w:szCs w:val="26"/>
        </w:rPr>
      </w:pPr>
    </w:p>
    <w:p w:rsidR="00243F59" w:rsidRPr="00CA1C04" w:rsidRDefault="00142948" w:rsidP="00243F59">
      <w:pPr>
        <w:pageBreakBefore/>
        <w:ind w:right="21"/>
        <w:jc w:val="right"/>
        <w:rPr>
          <w:sz w:val="26"/>
          <w:szCs w:val="26"/>
        </w:rPr>
      </w:pPr>
      <w:r w:rsidRPr="00CA1C04">
        <w:rPr>
          <w:sz w:val="26"/>
          <w:szCs w:val="26"/>
        </w:rPr>
        <w:lastRenderedPageBreak/>
        <w:t>Приложение № 9</w:t>
      </w:r>
    </w:p>
    <w:p w:rsidR="00243F59" w:rsidRPr="00CA1C04" w:rsidRDefault="00243F59" w:rsidP="00243F59">
      <w:pPr>
        <w:jc w:val="right"/>
        <w:rPr>
          <w:sz w:val="26"/>
          <w:szCs w:val="26"/>
        </w:rPr>
      </w:pPr>
      <w:r w:rsidRPr="00CA1C04">
        <w:rPr>
          <w:sz w:val="26"/>
          <w:szCs w:val="26"/>
        </w:rPr>
        <w:tab/>
        <w:t xml:space="preserve">к конкурсной документации </w:t>
      </w:r>
    </w:p>
    <w:p w:rsidR="00243F59" w:rsidRPr="00CA1C04" w:rsidRDefault="00243F59" w:rsidP="00243F59">
      <w:pPr>
        <w:jc w:val="right"/>
        <w:rPr>
          <w:sz w:val="26"/>
          <w:szCs w:val="26"/>
        </w:rPr>
      </w:pPr>
      <w:r w:rsidRPr="00CA1C04">
        <w:rPr>
          <w:sz w:val="26"/>
          <w:szCs w:val="26"/>
        </w:rPr>
        <w:t>открытого конкурса</w:t>
      </w:r>
    </w:p>
    <w:p w:rsidR="00DE3053" w:rsidRPr="00CA1C04" w:rsidRDefault="00DE3053" w:rsidP="009A7A71">
      <w:pPr>
        <w:pStyle w:val="ConsNonformat"/>
        <w:widowControl/>
        <w:ind w:right="0"/>
        <w:jc w:val="center"/>
        <w:rPr>
          <w:rFonts w:ascii="Times New Roman" w:hAnsi="Times New Roman" w:cs="Times New Roman"/>
          <w:b/>
          <w:sz w:val="26"/>
          <w:szCs w:val="26"/>
        </w:rPr>
      </w:pPr>
    </w:p>
    <w:p w:rsidR="00DE3053" w:rsidRPr="00CA1C04" w:rsidRDefault="00DE3053" w:rsidP="009A7A71">
      <w:pPr>
        <w:pStyle w:val="ConsNonformat"/>
        <w:widowControl/>
        <w:ind w:right="0"/>
        <w:jc w:val="center"/>
        <w:rPr>
          <w:rFonts w:ascii="Times New Roman" w:hAnsi="Times New Roman" w:cs="Times New Roman"/>
          <w:b/>
          <w:sz w:val="26"/>
          <w:szCs w:val="26"/>
        </w:rPr>
      </w:pPr>
    </w:p>
    <w:p w:rsidR="00243F59" w:rsidRPr="00CA1C04" w:rsidRDefault="00243F59" w:rsidP="00243F59">
      <w:pPr>
        <w:pStyle w:val="a4"/>
        <w:jc w:val="center"/>
        <w:rPr>
          <w:b/>
          <w:sz w:val="26"/>
          <w:szCs w:val="26"/>
        </w:rPr>
      </w:pPr>
      <w:r w:rsidRPr="00CA1C04">
        <w:rPr>
          <w:b/>
          <w:sz w:val="26"/>
          <w:szCs w:val="26"/>
        </w:rPr>
        <w:t>Форма уведомления об изменении заявки</w:t>
      </w:r>
    </w:p>
    <w:p w:rsidR="00243F59" w:rsidRPr="00CA1C04" w:rsidRDefault="00243F59" w:rsidP="00243F59">
      <w:pPr>
        <w:pStyle w:val="a4"/>
        <w:jc w:val="center"/>
        <w:rPr>
          <w:sz w:val="26"/>
          <w:szCs w:val="26"/>
        </w:rPr>
      </w:pPr>
    </w:p>
    <w:p w:rsidR="00243F59" w:rsidRPr="00CA1C04" w:rsidRDefault="00243F59" w:rsidP="00243F59">
      <w:pPr>
        <w:pStyle w:val="a4"/>
        <w:jc w:val="center"/>
        <w:rPr>
          <w:sz w:val="26"/>
          <w:szCs w:val="26"/>
        </w:rPr>
      </w:pPr>
    </w:p>
    <w:tbl>
      <w:tblPr>
        <w:tblW w:w="10161" w:type="dxa"/>
        <w:tblLayout w:type="fixed"/>
        <w:tblLook w:val="01E0" w:firstRow="1" w:lastRow="1" w:firstColumn="1" w:lastColumn="1" w:noHBand="0" w:noVBand="0"/>
      </w:tblPr>
      <w:tblGrid>
        <w:gridCol w:w="4068"/>
        <w:gridCol w:w="6093"/>
      </w:tblGrid>
      <w:tr w:rsidR="00243F59" w:rsidRPr="00CA1C04">
        <w:trPr>
          <w:trHeight w:val="580"/>
        </w:trPr>
        <w:tc>
          <w:tcPr>
            <w:tcW w:w="4068" w:type="dxa"/>
          </w:tcPr>
          <w:p w:rsidR="00243F59" w:rsidRPr="00CA1C04" w:rsidRDefault="00243F59" w:rsidP="00243F59">
            <w:pPr>
              <w:rPr>
                <w:sz w:val="26"/>
                <w:szCs w:val="26"/>
              </w:rPr>
            </w:pPr>
            <w:r w:rsidRPr="00CA1C04">
              <w:rPr>
                <w:sz w:val="26"/>
                <w:szCs w:val="26"/>
              </w:rPr>
              <w:t>На бланке организации</w:t>
            </w:r>
          </w:p>
          <w:p w:rsidR="00243F59" w:rsidRPr="00CA1C04" w:rsidRDefault="00243F59" w:rsidP="00243F59">
            <w:pPr>
              <w:rPr>
                <w:sz w:val="26"/>
                <w:szCs w:val="26"/>
              </w:rPr>
            </w:pPr>
            <w:r w:rsidRPr="00CA1C04">
              <w:rPr>
                <w:sz w:val="26"/>
                <w:szCs w:val="26"/>
              </w:rPr>
              <w:t>№__________________</w:t>
            </w:r>
          </w:p>
          <w:p w:rsidR="00243F59" w:rsidRPr="00CA1C04" w:rsidRDefault="00243F59" w:rsidP="00243F59">
            <w:pPr>
              <w:rPr>
                <w:sz w:val="26"/>
                <w:szCs w:val="26"/>
              </w:rPr>
            </w:pPr>
            <w:r w:rsidRPr="00CA1C04">
              <w:rPr>
                <w:sz w:val="26"/>
                <w:szCs w:val="26"/>
              </w:rPr>
              <w:t>«___» __________20__ г.</w:t>
            </w:r>
          </w:p>
          <w:p w:rsidR="00243F59" w:rsidRPr="00CA1C04" w:rsidRDefault="00243F59" w:rsidP="00243F59">
            <w:pPr>
              <w:rPr>
                <w:i/>
                <w:sz w:val="26"/>
                <w:szCs w:val="26"/>
              </w:rPr>
            </w:pPr>
          </w:p>
        </w:tc>
        <w:tc>
          <w:tcPr>
            <w:tcW w:w="6093" w:type="dxa"/>
          </w:tcPr>
          <w:p w:rsidR="00243F59" w:rsidRPr="00CA1C04" w:rsidRDefault="00243F59" w:rsidP="00243F59">
            <w:pPr>
              <w:jc w:val="right"/>
              <w:rPr>
                <w:b/>
                <w:sz w:val="26"/>
                <w:szCs w:val="26"/>
              </w:rPr>
            </w:pPr>
            <w:r w:rsidRPr="00CA1C04">
              <w:rPr>
                <w:b/>
                <w:sz w:val="26"/>
                <w:szCs w:val="26"/>
              </w:rPr>
              <w:t xml:space="preserve">                        Председателю конкурса</w:t>
            </w:r>
          </w:p>
          <w:p w:rsidR="00243F59" w:rsidRPr="00CA1C04" w:rsidRDefault="00243F59" w:rsidP="00243F59">
            <w:pPr>
              <w:ind w:right="899"/>
              <w:jc w:val="right"/>
              <w:rPr>
                <w:sz w:val="26"/>
                <w:szCs w:val="26"/>
              </w:rPr>
            </w:pPr>
          </w:p>
          <w:p w:rsidR="00243F59" w:rsidRPr="00CA1C04" w:rsidRDefault="00243F59" w:rsidP="00243F59">
            <w:pPr>
              <w:jc w:val="right"/>
              <w:rPr>
                <w:sz w:val="26"/>
                <w:szCs w:val="26"/>
              </w:rPr>
            </w:pPr>
            <w:r w:rsidRPr="00CA1C04">
              <w:rPr>
                <w:sz w:val="26"/>
                <w:szCs w:val="26"/>
              </w:rPr>
              <w:t xml:space="preserve">                   ___________________________________                                                </w:t>
            </w:r>
          </w:p>
        </w:tc>
      </w:tr>
    </w:tbl>
    <w:p w:rsidR="00243F59" w:rsidRPr="00CA1C04" w:rsidRDefault="00243F59" w:rsidP="00243F59">
      <w:pPr>
        <w:rPr>
          <w:sz w:val="26"/>
          <w:szCs w:val="26"/>
        </w:rPr>
      </w:pPr>
    </w:p>
    <w:p w:rsidR="00243F59" w:rsidRPr="00CA1C04" w:rsidRDefault="00243F59" w:rsidP="00243F59">
      <w:pPr>
        <w:pStyle w:val="13"/>
        <w:ind w:right="37"/>
        <w:jc w:val="center"/>
        <w:rPr>
          <w:rFonts w:ascii="Times New Roman" w:hAnsi="Times New Roman"/>
          <w:b/>
          <w:sz w:val="26"/>
          <w:szCs w:val="26"/>
        </w:rPr>
      </w:pPr>
      <w:r w:rsidRPr="00CA1C04">
        <w:rPr>
          <w:rFonts w:ascii="Times New Roman" w:hAnsi="Times New Roman"/>
          <w:b/>
          <w:sz w:val="26"/>
          <w:szCs w:val="26"/>
        </w:rPr>
        <w:t>ИНФОРМАЦИОННОЕ ПИСЬМО</w:t>
      </w:r>
    </w:p>
    <w:p w:rsidR="00243F59" w:rsidRPr="00CA1C04" w:rsidRDefault="00243F59" w:rsidP="00243F59">
      <w:pPr>
        <w:rPr>
          <w:sz w:val="26"/>
          <w:szCs w:val="26"/>
        </w:rPr>
      </w:pPr>
    </w:p>
    <w:p w:rsidR="00243F59" w:rsidRPr="00CA1C04" w:rsidRDefault="00243F59" w:rsidP="00243F59">
      <w:pPr>
        <w:pStyle w:val="13"/>
        <w:jc w:val="center"/>
        <w:rPr>
          <w:rFonts w:ascii="Times New Roman" w:hAnsi="Times New Roman"/>
          <w:sz w:val="26"/>
          <w:szCs w:val="26"/>
        </w:rPr>
      </w:pPr>
    </w:p>
    <w:p w:rsidR="00243F59" w:rsidRPr="00CA1C04" w:rsidRDefault="00243F59" w:rsidP="00243F59">
      <w:pPr>
        <w:pStyle w:val="13"/>
        <w:ind w:right="40"/>
        <w:rPr>
          <w:rFonts w:ascii="Times New Roman" w:hAnsi="Times New Roman"/>
          <w:sz w:val="26"/>
          <w:szCs w:val="26"/>
        </w:rPr>
      </w:pPr>
      <w:r w:rsidRPr="00CA1C04">
        <w:rPr>
          <w:rFonts w:ascii="Times New Roman" w:hAnsi="Times New Roman"/>
          <w:sz w:val="26"/>
          <w:szCs w:val="26"/>
        </w:rPr>
        <w:t xml:space="preserve">     Настоящим   письмом _________________________________________________________________________</w:t>
      </w:r>
    </w:p>
    <w:p w:rsidR="00243F59" w:rsidRPr="00CA1C04" w:rsidRDefault="00243F59" w:rsidP="00243F59">
      <w:pPr>
        <w:pStyle w:val="13"/>
        <w:ind w:right="40" w:firstLine="709"/>
        <w:rPr>
          <w:rFonts w:ascii="Times New Roman" w:hAnsi="Times New Roman"/>
          <w:sz w:val="26"/>
          <w:szCs w:val="26"/>
        </w:rPr>
      </w:pPr>
      <w:r w:rsidRPr="00CA1C04">
        <w:rPr>
          <w:rFonts w:ascii="Times New Roman" w:hAnsi="Times New Roman"/>
          <w:sz w:val="26"/>
          <w:szCs w:val="26"/>
        </w:rPr>
        <w:t>(полное наименование организации, физического лица, индивидуального предпринимателя)</w:t>
      </w:r>
    </w:p>
    <w:p w:rsidR="00243F59" w:rsidRPr="00CA1C04" w:rsidRDefault="00243F59" w:rsidP="00243F59">
      <w:pPr>
        <w:shd w:val="clear" w:color="auto" w:fill="FFFFFF"/>
        <w:jc w:val="both"/>
        <w:rPr>
          <w:sz w:val="26"/>
          <w:szCs w:val="26"/>
        </w:rPr>
      </w:pPr>
      <w:r w:rsidRPr="00CA1C04">
        <w:rPr>
          <w:sz w:val="26"/>
          <w:szCs w:val="26"/>
        </w:rPr>
        <w:t>_______________________________________________________________________________________</w:t>
      </w:r>
    </w:p>
    <w:p w:rsidR="00243F59" w:rsidRPr="00CA1C04" w:rsidRDefault="00243F59" w:rsidP="00243F59">
      <w:pPr>
        <w:shd w:val="clear" w:color="auto" w:fill="FFFFFF"/>
        <w:jc w:val="both"/>
        <w:rPr>
          <w:sz w:val="26"/>
          <w:szCs w:val="26"/>
        </w:rPr>
      </w:pPr>
      <w:r w:rsidRPr="00CA1C04">
        <w:rPr>
          <w:sz w:val="26"/>
          <w:szCs w:val="26"/>
        </w:rPr>
        <w:t xml:space="preserve">уведомляет Вас, </w:t>
      </w:r>
      <w:proofErr w:type="spellStart"/>
      <w:r w:rsidRPr="00CA1C04">
        <w:rPr>
          <w:sz w:val="26"/>
          <w:szCs w:val="26"/>
        </w:rPr>
        <w:t>чтовносит</w:t>
      </w:r>
      <w:proofErr w:type="spellEnd"/>
      <w:r w:rsidRPr="00CA1C04">
        <w:rPr>
          <w:sz w:val="26"/>
          <w:szCs w:val="26"/>
        </w:rPr>
        <w:t xml:space="preserve"> изменения в Заявку на участие в конкурсе ________________________________________________________________________________________________________________________________________________________________под регистрационным номером № __________, поданную «___» ___________ 20__г. и направляет своего сотрудника ___________________________________________________________________________________ , </w:t>
      </w:r>
    </w:p>
    <w:p w:rsidR="00243F59" w:rsidRPr="00CA1C04" w:rsidRDefault="00243F59" w:rsidP="00243F59">
      <w:pPr>
        <w:pStyle w:val="13"/>
        <w:ind w:right="40"/>
        <w:rPr>
          <w:rFonts w:ascii="Times New Roman" w:hAnsi="Times New Roman"/>
          <w:sz w:val="26"/>
          <w:szCs w:val="26"/>
        </w:rPr>
      </w:pPr>
      <w:r w:rsidRPr="00CA1C04">
        <w:rPr>
          <w:rFonts w:ascii="Times New Roman" w:hAnsi="Times New Roman"/>
          <w:sz w:val="26"/>
          <w:szCs w:val="26"/>
        </w:rPr>
        <w:t xml:space="preserve">                                                                             (Ф.И.О., должность)</w:t>
      </w:r>
    </w:p>
    <w:p w:rsidR="00243F59" w:rsidRPr="00CA1C04" w:rsidRDefault="00243F59" w:rsidP="00243F59">
      <w:pPr>
        <w:pStyle w:val="13"/>
        <w:ind w:right="40"/>
        <w:rPr>
          <w:rFonts w:ascii="Times New Roman" w:hAnsi="Times New Roman"/>
          <w:sz w:val="26"/>
          <w:szCs w:val="26"/>
        </w:rPr>
      </w:pPr>
      <w:r w:rsidRPr="00CA1C04">
        <w:rPr>
          <w:rFonts w:ascii="Times New Roman" w:hAnsi="Times New Roman"/>
          <w:sz w:val="26"/>
          <w:szCs w:val="26"/>
        </w:rPr>
        <w:t>которому доверяет подать изменения к Заявке на участие в открытом конкурсе(действительно при предъявлении удостоверения личности).</w:t>
      </w:r>
    </w:p>
    <w:p w:rsidR="00243F59" w:rsidRPr="00CA1C04" w:rsidRDefault="00243F59" w:rsidP="00243F59">
      <w:pPr>
        <w:pStyle w:val="13"/>
        <w:jc w:val="center"/>
        <w:rPr>
          <w:rFonts w:ascii="Times New Roman" w:hAnsi="Times New Roman"/>
          <w:sz w:val="26"/>
          <w:szCs w:val="26"/>
        </w:rPr>
      </w:pPr>
    </w:p>
    <w:p w:rsidR="00243F59" w:rsidRPr="00CA1C04" w:rsidRDefault="00243F59" w:rsidP="00243F59">
      <w:pPr>
        <w:pStyle w:val="13"/>
        <w:jc w:val="center"/>
        <w:rPr>
          <w:rFonts w:ascii="Times New Roman" w:hAnsi="Times New Roman"/>
          <w:sz w:val="26"/>
          <w:szCs w:val="26"/>
        </w:rPr>
      </w:pPr>
    </w:p>
    <w:p w:rsidR="00243F59" w:rsidRPr="00CA1C04" w:rsidRDefault="00243F59" w:rsidP="00243F59">
      <w:pPr>
        <w:pStyle w:val="13"/>
        <w:jc w:val="center"/>
        <w:rPr>
          <w:rFonts w:ascii="Times New Roman" w:hAnsi="Times New Roman"/>
          <w:sz w:val="26"/>
          <w:szCs w:val="26"/>
        </w:rPr>
      </w:pPr>
    </w:p>
    <w:p w:rsidR="00243F59" w:rsidRPr="00CA1C04" w:rsidRDefault="00243F59" w:rsidP="00243F59">
      <w:pPr>
        <w:pStyle w:val="a8"/>
        <w:spacing w:after="0"/>
        <w:rPr>
          <w:sz w:val="26"/>
          <w:szCs w:val="26"/>
        </w:rPr>
      </w:pPr>
      <w:r w:rsidRPr="00CA1C04">
        <w:rPr>
          <w:sz w:val="26"/>
          <w:szCs w:val="26"/>
        </w:rPr>
        <w:t>Руководитель организации  ________________________      (___________________)</w:t>
      </w:r>
    </w:p>
    <w:p w:rsidR="00243F59" w:rsidRPr="00CA1C04" w:rsidRDefault="00243F59" w:rsidP="00243F59">
      <w:pPr>
        <w:pStyle w:val="a8"/>
        <w:spacing w:after="0"/>
        <w:rPr>
          <w:sz w:val="26"/>
          <w:szCs w:val="26"/>
          <w:vertAlign w:val="superscript"/>
        </w:rPr>
      </w:pPr>
      <w:r w:rsidRPr="00CA1C04">
        <w:rPr>
          <w:sz w:val="26"/>
          <w:szCs w:val="26"/>
          <w:vertAlign w:val="superscript"/>
        </w:rPr>
        <w:tab/>
      </w:r>
      <w:r w:rsidRPr="00CA1C04">
        <w:rPr>
          <w:sz w:val="26"/>
          <w:szCs w:val="26"/>
          <w:vertAlign w:val="superscript"/>
        </w:rPr>
        <w:tab/>
      </w:r>
      <w:r w:rsidRPr="00CA1C04">
        <w:rPr>
          <w:sz w:val="26"/>
          <w:szCs w:val="26"/>
          <w:vertAlign w:val="superscript"/>
        </w:rPr>
        <w:tab/>
      </w:r>
      <w:r w:rsidRPr="00CA1C04">
        <w:rPr>
          <w:sz w:val="26"/>
          <w:szCs w:val="26"/>
          <w:vertAlign w:val="superscript"/>
        </w:rPr>
        <w:tab/>
      </w:r>
      <w:r w:rsidRPr="00CA1C04">
        <w:rPr>
          <w:sz w:val="26"/>
          <w:szCs w:val="26"/>
          <w:vertAlign w:val="superscript"/>
        </w:rPr>
        <w:tab/>
        <w:t xml:space="preserve">   (подпись) </w:t>
      </w:r>
      <w:r w:rsidRPr="00CA1C04">
        <w:rPr>
          <w:sz w:val="26"/>
          <w:szCs w:val="26"/>
          <w:vertAlign w:val="superscript"/>
        </w:rPr>
        <w:tab/>
        <w:t xml:space="preserve">                                 (фамилия, и., о.)</w:t>
      </w:r>
    </w:p>
    <w:p w:rsidR="00243F59" w:rsidRPr="00CA1C04" w:rsidRDefault="00243F59" w:rsidP="00243F59">
      <w:pPr>
        <w:pStyle w:val="a8"/>
        <w:spacing w:after="0"/>
        <w:rPr>
          <w:sz w:val="26"/>
          <w:szCs w:val="26"/>
        </w:rPr>
      </w:pPr>
      <w:r w:rsidRPr="00CA1C04">
        <w:rPr>
          <w:sz w:val="26"/>
          <w:szCs w:val="26"/>
        </w:rPr>
        <w:t>М.П.</w:t>
      </w:r>
    </w:p>
    <w:p w:rsidR="00243F59" w:rsidRPr="00CA1C04" w:rsidRDefault="00243F59" w:rsidP="00243F59">
      <w:pPr>
        <w:pStyle w:val="a4"/>
        <w:jc w:val="center"/>
        <w:rPr>
          <w:b/>
          <w:sz w:val="26"/>
          <w:szCs w:val="26"/>
        </w:rPr>
      </w:pPr>
    </w:p>
    <w:p w:rsidR="00243F59" w:rsidRPr="00CA1C04" w:rsidRDefault="00243F59" w:rsidP="00243F59">
      <w:pPr>
        <w:pStyle w:val="a4"/>
        <w:jc w:val="center"/>
        <w:rPr>
          <w:b/>
          <w:sz w:val="26"/>
          <w:szCs w:val="26"/>
        </w:rPr>
      </w:pPr>
    </w:p>
    <w:p w:rsidR="00243F59" w:rsidRPr="00CA1C04" w:rsidRDefault="00243F59" w:rsidP="00243F59">
      <w:pPr>
        <w:pStyle w:val="a4"/>
        <w:jc w:val="center"/>
        <w:rPr>
          <w:b/>
          <w:sz w:val="26"/>
          <w:szCs w:val="26"/>
        </w:rPr>
      </w:pPr>
    </w:p>
    <w:p w:rsidR="00243F59" w:rsidRPr="00CA1C04" w:rsidRDefault="00243F59" w:rsidP="00243F59">
      <w:pPr>
        <w:pStyle w:val="a4"/>
        <w:jc w:val="center"/>
        <w:rPr>
          <w:b/>
          <w:sz w:val="26"/>
          <w:szCs w:val="26"/>
        </w:rPr>
      </w:pPr>
    </w:p>
    <w:p w:rsidR="00243F59" w:rsidRPr="00CA1C04" w:rsidRDefault="00243F59" w:rsidP="00243F59">
      <w:pPr>
        <w:pStyle w:val="a4"/>
        <w:jc w:val="center"/>
        <w:rPr>
          <w:b/>
          <w:sz w:val="26"/>
          <w:szCs w:val="26"/>
        </w:rPr>
      </w:pPr>
    </w:p>
    <w:p w:rsidR="00243F59" w:rsidRPr="00CA1C04" w:rsidRDefault="00243F59" w:rsidP="00243F59">
      <w:pPr>
        <w:pStyle w:val="a4"/>
        <w:jc w:val="center"/>
        <w:rPr>
          <w:b/>
          <w:sz w:val="26"/>
          <w:szCs w:val="26"/>
        </w:rPr>
      </w:pPr>
    </w:p>
    <w:p w:rsidR="00243F59" w:rsidRPr="00CA1C04" w:rsidRDefault="00243F59" w:rsidP="00243F59">
      <w:pPr>
        <w:pStyle w:val="a4"/>
        <w:jc w:val="center"/>
        <w:rPr>
          <w:b/>
          <w:sz w:val="26"/>
          <w:szCs w:val="26"/>
        </w:rPr>
      </w:pPr>
    </w:p>
    <w:p w:rsidR="00243F59" w:rsidRPr="00CA1C04" w:rsidRDefault="00243F59" w:rsidP="00243F59">
      <w:pPr>
        <w:pStyle w:val="a4"/>
        <w:jc w:val="center"/>
        <w:rPr>
          <w:b/>
          <w:sz w:val="26"/>
          <w:szCs w:val="26"/>
        </w:rPr>
      </w:pPr>
    </w:p>
    <w:p w:rsidR="00243F59" w:rsidRPr="00CA1C04" w:rsidRDefault="00243F59" w:rsidP="00243F59">
      <w:pPr>
        <w:pStyle w:val="a4"/>
        <w:jc w:val="center"/>
        <w:rPr>
          <w:b/>
          <w:sz w:val="26"/>
          <w:szCs w:val="26"/>
        </w:rPr>
      </w:pPr>
    </w:p>
    <w:p w:rsidR="00243F59" w:rsidRPr="00CA1C04" w:rsidRDefault="00243F59" w:rsidP="00FA7DC6">
      <w:pPr>
        <w:pStyle w:val="a4"/>
        <w:ind w:firstLine="0"/>
        <w:rPr>
          <w:b/>
          <w:sz w:val="26"/>
          <w:szCs w:val="26"/>
        </w:rPr>
      </w:pPr>
    </w:p>
    <w:p w:rsidR="00243F59" w:rsidRPr="00CA1C04" w:rsidRDefault="00243F59" w:rsidP="00243F59">
      <w:pPr>
        <w:pageBreakBefore/>
        <w:ind w:right="21"/>
        <w:jc w:val="right"/>
        <w:rPr>
          <w:sz w:val="26"/>
          <w:szCs w:val="26"/>
        </w:rPr>
      </w:pPr>
      <w:r w:rsidRPr="00CA1C04">
        <w:rPr>
          <w:sz w:val="26"/>
          <w:szCs w:val="26"/>
        </w:rPr>
        <w:lastRenderedPageBreak/>
        <w:t>Приложение № 1</w:t>
      </w:r>
      <w:r w:rsidR="00142948" w:rsidRPr="00CA1C04">
        <w:rPr>
          <w:sz w:val="26"/>
          <w:szCs w:val="26"/>
        </w:rPr>
        <w:t>0</w:t>
      </w:r>
    </w:p>
    <w:p w:rsidR="00243F59" w:rsidRPr="00CA1C04" w:rsidRDefault="00243F59" w:rsidP="00243F59">
      <w:pPr>
        <w:jc w:val="right"/>
        <w:rPr>
          <w:sz w:val="26"/>
          <w:szCs w:val="26"/>
        </w:rPr>
      </w:pPr>
      <w:r w:rsidRPr="00CA1C04">
        <w:rPr>
          <w:sz w:val="26"/>
          <w:szCs w:val="26"/>
        </w:rPr>
        <w:tab/>
        <w:t xml:space="preserve">к конкурсной документации </w:t>
      </w:r>
    </w:p>
    <w:p w:rsidR="00243F59" w:rsidRPr="00CA1C04" w:rsidRDefault="00243F59" w:rsidP="00243F59">
      <w:pPr>
        <w:jc w:val="right"/>
        <w:rPr>
          <w:sz w:val="26"/>
          <w:szCs w:val="26"/>
        </w:rPr>
      </w:pPr>
      <w:r w:rsidRPr="00CA1C04">
        <w:rPr>
          <w:sz w:val="26"/>
          <w:szCs w:val="26"/>
        </w:rPr>
        <w:t>открытого конкурса</w:t>
      </w:r>
    </w:p>
    <w:p w:rsidR="00243F59" w:rsidRPr="00CA1C04" w:rsidRDefault="00243F59" w:rsidP="00243F59">
      <w:pPr>
        <w:pStyle w:val="ConsNonformat"/>
        <w:widowControl/>
        <w:ind w:right="0"/>
        <w:jc w:val="center"/>
        <w:rPr>
          <w:rFonts w:ascii="Times New Roman" w:hAnsi="Times New Roman" w:cs="Times New Roman"/>
          <w:b/>
          <w:sz w:val="26"/>
          <w:szCs w:val="26"/>
        </w:rPr>
      </w:pPr>
    </w:p>
    <w:p w:rsidR="00243F59" w:rsidRPr="00CA1C04" w:rsidRDefault="00243F59" w:rsidP="00243F59">
      <w:pPr>
        <w:pStyle w:val="a4"/>
        <w:jc w:val="center"/>
        <w:rPr>
          <w:b/>
          <w:sz w:val="26"/>
          <w:szCs w:val="26"/>
        </w:rPr>
      </w:pPr>
    </w:p>
    <w:p w:rsidR="00243F59" w:rsidRPr="00CA1C04" w:rsidRDefault="00243F59" w:rsidP="00243F59">
      <w:pPr>
        <w:pStyle w:val="a4"/>
        <w:jc w:val="center"/>
        <w:rPr>
          <w:b/>
          <w:sz w:val="26"/>
          <w:szCs w:val="26"/>
        </w:rPr>
      </w:pPr>
      <w:r w:rsidRPr="00CA1C04">
        <w:rPr>
          <w:b/>
          <w:sz w:val="26"/>
          <w:szCs w:val="26"/>
        </w:rPr>
        <w:t>Форма уведомления об отзыве заявки</w:t>
      </w:r>
    </w:p>
    <w:p w:rsidR="00243F59" w:rsidRPr="00CA1C04" w:rsidRDefault="00243F59" w:rsidP="00243F59">
      <w:pPr>
        <w:pStyle w:val="a4"/>
        <w:jc w:val="center"/>
        <w:rPr>
          <w:b/>
          <w:sz w:val="26"/>
          <w:szCs w:val="26"/>
        </w:rPr>
      </w:pPr>
    </w:p>
    <w:tbl>
      <w:tblPr>
        <w:tblW w:w="9698" w:type="dxa"/>
        <w:tblLayout w:type="fixed"/>
        <w:tblLook w:val="01E0" w:firstRow="1" w:lastRow="1" w:firstColumn="1" w:lastColumn="1" w:noHBand="0" w:noVBand="0"/>
      </w:tblPr>
      <w:tblGrid>
        <w:gridCol w:w="3888"/>
        <w:gridCol w:w="5810"/>
      </w:tblGrid>
      <w:tr w:rsidR="00243F59" w:rsidRPr="00CA1C04">
        <w:trPr>
          <w:trHeight w:val="580"/>
        </w:trPr>
        <w:tc>
          <w:tcPr>
            <w:tcW w:w="3888" w:type="dxa"/>
          </w:tcPr>
          <w:p w:rsidR="00243F59" w:rsidRPr="00CA1C04" w:rsidRDefault="00243F59" w:rsidP="00243F59">
            <w:pPr>
              <w:rPr>
                <w:sz w:val="26"/>
                <w:szCs w:val="26"/>
              </w:rPr>
            </w:pPr>
            <w:r w:rsidRPr="00CA1C04">
              <w:rPr>
                <w:sz w:val="26"/>
                <w:szCs w:val="26"/>
              </w:rPr>
              <w:t>На бланке организации</w:t>
            </w:r>
          </w:p>
          <w:p w:rsidR="00243F59" w:rsidRPr="00CA1C04" w:rsidRDefault="00243F59" w:rsidP="00243F59">
            <w:pPr>
              <w:rPr>
                <w:sz w:val="26"/>
                <w:szCs w:val="26"/>
              </w:rPr>
            </w:pPr>
            <w:r w:rsidRPr="00CA1C04">
              <w:rPr>
                <w:sz w:val="26"/>
                <w:szCs w:val="26"/>
              </w:rPr>
              <w:t>№__________________</w:t>
            </w:r>
          </w:p>
          <w:p w:rsidR="00243F59" w:rsidRPr="00CA1C04" w:rsidRDefault="00243F59" w:rsidP="00243F59">
            <w:pPr>
              <w:rPr>
                <w:sz w:val="26"/>
                <w:szCs w:val="26"/>
              </w:rPr>
            </w:pPr>
            <w:r w:rsidRPr="00CA1C04">
              <w:rPr>
                <w:sz w:val="26"/>
                <w:szCs w:val="26"/>
              </w:rPr>
              <w:t>«___» __________20__ г.</w:t>
            </w:r>
          </w:p>
          <w:p w:rsidR="00243F59" w:rsidRPr="00CA1C04" w:rsidRDefault="00243F59" w:rsidP="00243F59">
            <w:pPr>
              <w:jc w:val="right"/>
              <w:rPr>
                <w:i/>
                <w:sz w:val="26"/>
                <w:szCs w:val="26"/>
              </w:rPr>
            </w:pPr>
          </w:p>
        </w:tc>
        <w:tc>
          <w:tcPr>
            <w:tcW w:w="5810" w:type="dxa"/>
          </w:tcPr>
          <w:p w:rsidR="00243F59" w:rsidRPr="00CA1C04" w:rsidRDefault="00243F59" w:rsidP="00243F59">
            <w:pPr>
              <w:ind w:right="899"/>
              <w:jc w:val="right"/>
              <w:rPr>
                <w:sz w:val="26"/>
                <w:szCs w:val="26"/>
              </w:rPr>
            </w:pPr>
          </w:p>
          <w:p w:rsidR="00243F59" w:rsidRPr="00CA1C04" w:rsidRDefault="00243F59" w:rsidP="00243F59">
            <w:pPr>
              <w:jc w:val="right"/>
              <w:rPr>
                <w:b/>
                <w:sz w:val="26"/>
                <w:szCs w:val="26"/>
              </w:rPr>
            </w:pPr>
            <w:r w:rsidRPr="00CA1C04">
              <w:rPr>
                <w:b/>
                <w:sz w:val="26"/>
                <w:szCs w:val="26"/>
              </w:rPr>
              <w:t>Председателю конкурса</w:t>
            </w:r>
          </w:p>
          <w:p w:rsidR="00243F59" w:rsidRPr="00CA1C04" w:rsidRDefault="00243F59" w:rsidP="00243F59">
            <w:pPr>
              <w:jc w:val="center"/>
              <w:rPr>
                <w:sz w:val="26"/>
                <w:szCs w:val="26"/>
              </w:rPr>
            </w:pPr>
            <w:r w:rsidRPr="00CA1C04">
              <w:rPr>
                <w:sz w:val="26"/>
                <w:szCs w:val="26"/>
              </w:rPr>
              <w:t xml:space="preserve">                                          ____________________________</w:t>
            </w:r>
          </w:p>
          <w:p w:rsidR="00243F59" w:rsidRPr="00CA1C04" w:rsidRDefault="00243F59" w:rsidP="00243F59">
            <w:pPr>
              <w:tabs>
                <w:tab w:val="left" w:pos="3300"/>
              </w:tabs>
              <w:jc w:val="right"/>
              <w:rPr>
                <w:sz w:val="26"/>
                <w:szCs w:val="26"/>
              </w:rPr>
            </w:pPr>
          </w:p>
        </w:tc>
      </w:tr>
    </w:tbl>
    <w:p w:rsidR="00243F59" w:rsidRPr="00CA1C04" w:rsidRDefault="00243F59" w:rsidP="00243F59">
      <w:pPr>
        <w:jc w:val="right"/>
        <w:rPr>
          <w:sz w:val="26"/>
          <w:szCs w:val="26"/>
        </w:rPr>
      </w:pPr>
    </w:p>
    <w:p w:rsidR="00243F59" w:rsidRPr="00CA1C04" w:rsidRDefault="00243F59" w:rsidP="00243F59">
      <w:pPr>
        <w:rPr>
          <w:sz w:val="26"/>
          <w:szCs w:val="26"/>
        </w:rPr>
      </w:pPr>
    </w:p>
    <w:p w:rsidR="00243F59" w:rsidRPr="00CA1C04" w:rsidRDefault="00243F59" w:rsidP="00243F59">
      <w:pPr>
        <w:rPr>
          <w:sz w:val="26"/>
          <w:szCs w:val="26"/>
        </w:rPr>
      </w:pPr>
    </w:p>
    <w:p w:rsidR="00243F59" w:rsidRPr="00CA1C04" w:rsidRDefault="00243F59" w:rsidP="00243F59">
      <w:pPr>
        <w:rPr>
          <w:sz w:val="26"/>
          <w:szCs w:val="26"/>
        </w:rPr>
      </w:pPr>
    </w:p>
    <w:p w:rsidR="00243F59" w:rsidRPr="00CA1C04" w:rsidRDefault="00243F59" w:rsidP="00243F59">
      <w:pPr>
        <w:pStyle w:val="13"/>
        <w:ind w:right="37"/>
        <w:jc w:val="center"/>
        <w:rPr>
          <w:rFonts w:ascii="Times New Roman" w:hAnsi="Times New Roman"/>
          <w:b/>
          <w:sz w:val="26"/>
          <w:szCs w:val="26"/>
        </w:rPr>
      </w:pPr>
    </w:p>
    <w:p w:rsidR="00243F59" w:rsidRPr="00CA1C04" w:rsidRDefault="00243F59" w:rsidP="00243F59">
      <w:pPr>
        <w:pStyle w:val="13"/>
        <w:ind w:right="37"/>
        <w:jc w:val="center"/>
        <w:rPr>
          <w:rFonts w:ascii="Times New Roman" w:hAnsi="Times New Roman"/>
          <w:b/>
          <w:sz w:val="26"/>
          <w:szCs w:val="26"/>
        </w:rPr>
      </w:pPr>
      <w:r w:rsidRPr="00CA1C04">
        <w:rPr>
          <w:rFonts w:ascii="Times New Roman" w:hAnsi="Times New Roman"/>
          <w:b/>
          <w:sz w:val="26"/>
          <w:szCs w:val="26"/>
        </w:rPr>
        <w:t>ИНФОРМАЦИОННОЕ ПИСЬМО</w:t>
      </w:r>
    </w:p>
    <w:p w:rsidR="00243F59" w:rsidRPr="00CA1C04" w:rsidRDefault="00243F59" w:rsidP="00243F59">
      <w:pPr>
        <w:pStyle w:val="13"/>
        <w:ind w:right="40" w:firstLine="709"/>
        <w:rPr>
          <w:rFonts w:ascii="Times New Roman" w:hAnsi="Times New Roman"/>
          <w:sz w:val="26"/>
          <w:szCs w:val="26"/>
        </w:rPr>
      </w:pPr>
    </w:p>
    <w:p w:rsidR="00243F59" w:rsidRPr="00CA1C04" w:rsidRDefault="00243F59" w:rsidP="00243F59">
      <w:pPr>
        <w:pStyle w:val="13"/>
        <w:ind w:right="40" w:firstLine="709"/>
        <w:rPr>
          <w:rFonts w:ascii="Times New Roman" w:hAnsi="Times New Roman"/>
          <w:sz w:val="26"/>
          <w:szCs w:val="26"/>
        </w:rPr>
      </w:pPr>
    </w:p>
    <w:p w:rsidR="00243F59" w:rsidRPr="00CA1C04" w:rsidRDefault="00243F59" w:rsidP="00243F59">
      <w:pPr>
        <w:pStyle w:val="13"/>
        <w:ind w:right="40" w:firstLine="709"/>
        <w:rPr>
          <w:rFonts w:ascii="Times New Roman" w:hAnsi="Times New Roman"/>
          <w:sz w:val="26"/>
          <w:szCs w:val="26"/>
        </w:rPr>
      </w:pPr>
    </w:p>
    <w:p w:rsidR="00243F59" w:rsidRPr="00CA1C04" w:rsidRDefault="00243F59" w:rsidP="00243F59">
      <w:pPr>
        <w:pStyle w:val="13"/>
        <w:ind w:right="40" w:firstLine="709"/>
        <w:rPr>
          <w:rFonts w:ascii="Times New Roman" w:hAnsi="Times New Roman"/>
          <w:sz w:val="26"/>
          <w:szCs w:val="26"/>
        </w:rPr>
      </w:pPr>
      <w:r w:rsidRPr="00CA1C04">
        <w:rPr>
          <w:rFonts w:ascii="Times New Roman" w:hAnsi="Times New Roman"/>
          <w:sz w:val="26"/>
          <w:szCs w:val="26"/>
        </w:rPr>
        <w:t>Настоящим письмом _________________________________________________________________</w:t>
      </w:r>
    </w:p>
    <w:p w:rsidR="00243F59" w:rsidRPr="00CA1C04" w:rsidRDefault="00243F59" w:rsidP="00243F59">
      <w:pPr>
        <w:pStyle w:val="13"/>
        <w:ind w:right="40" w:firstLine="709"/>
        <w:rPr>
          <w:rFonts w:ascii="Times New Roman" w:hAnsi="Times New Roman"/>
          <w:sz w:val="26"/>
          <w:szCs w:val="26"/>
        </w:rPr>
      </w:pPr>
      <w:r w:rsidRPr="00CA1C04">
        <w:rPr>
          <w:rFonts w:ascii="Times New Roman" w:hAnsi="Times New Roman"/>
          <w:sz w:val="26"/>
          <w:szCs w:val="26"/>
        </w:rPr>
        <w:tab/>
      </w:r>
      <w:r w:rsidRPr="00CA1C04">
        <w:rPr>
          <w:rFonts w:ascii="Times New Roman" w:hAnsi="Times New Roman"/>
          <w:sz w:val="26"/>
          <w:szCs w:val="26"/>
        </w:rPr>
        <w:tab/>
        <w:t xml:space="preserve">  (полное наименование организации, физического лица, индивидуального предпринимателя)</w:t>
      </w:r>
    </w:p>
    <w:p w:rsidR="00243F59" w:rsidRPr="00CA1C04" w:rsidRDefault="00243F59" w:rsidP="00243F59">
      <w:pPr>
        <w:shd w:val="clear" w:color="auto" w:fill="FFFFFF"/>
        <w:jc w:val="both"/>
        <w:rPr>
          <w:sz w:val="26"/>
          <w:szCs w:val="26"/>
        </w:rPr>
      </w:pPr>
      <w:r w:rsidRPr="00CA1C04">
        <w:rPr>
          <w:sz w:val="26"/>
          <w:szCs w:val="26"/>
        </w:rPr>
        <w:t xml:space="preserve"> _______________________________________________________________________________________</w:t>
      </w:r>
    </w:p>
    <w:p w:rsidR="00243F59" w:rsidRPr="00CA1C04" w:rsidRDefault="00243F59" w:rsidP="00243F59">
      <w:pPr>
        <w:shd w:val="clear" w:color="auto" w:fill="FFFFFF"/>
        <w:jc w:val="both"/>
        <w:rPr>
          <w:sz w:val="26"/>
          <w:szCs w:val="26"/>
        </w:rPr>
      </w:pPr>
      <w:r w:rsidRPr="00CA1C04">
        <w:rPr>
          <w:sz w:val="26"/>
          <w:szCs w:val="26"/>
        </w:rPr>
        <w:t xml:space="preserve">уведомляет Вас, что отзывает свою Заявку на участие в открытом конкурсе ________________________________________________________________________________________________________________________________________________________________________________________________________________________________________________под регистрационным номером № __________, поданную «___» _________ 20__г. и направляет своего сотрудника _______________________________________________________________________________,                                  </w:t>
      </w:r>
    </w:p>
    <w:p w:rsidR="00243F59" w:rsidRPr="00CA1C04" w:rsidRDefault="00243F59" w:rsidP="00243F59">
      <w:pPr>
        <w:pStyle w:val="13"/>
        <w:ind w:right="40"/>
        <w:rPr>
          <w:rFonts w:ascii="Times New Roman" w:hAnsi="Times New Roman"/>
          <w:sz w:val="26"/>
          <w:szCs w:val="26"/>
        </w:rPr>
      </w:pPr>
      <w:r w:rsidRPr="00CA1C04">
        <w:rPr>
          <w:rFonts w:ascii="Times New Roman" w:hAnsi="Times New Roman"/>
          <w:sz w:val="26"/>
          <w:szCs w:val="26"/>
        </w:rPr>
        <w:t xml:space="preserve">                                                                                 (Ф.И.О., должность)</w:t>
      </w:r>
    </w:p>
    <w:p w:rsidR="00243F59" w:rsidRPr="00CA1C04" w:rsidRDefault="00243F59" w:rsidP="00243F59">
      <w:pPr>
        <w:pStyle w:val="13"/>
        <w:ind w:right="40"/>
        <w:rPr>
          <w:rFonts w:ascii="Times New Roman" w:hAnsi="Times New Roman"/>
          <w:sz w:val="26"/>
          <w:szCs w:val="26"/>
        </w:rPr>
      </w:pPr>
      <w:r w:rsidRPr="00CA1C04">
        <w:rPr>
          <w:rFonts w:ascii="Times New Roman" w:hAnsi="Times New Roman"/>
          <w:sz w:val="26"/>
          <w:szCs w:val="26"/>
        </w:rPr>
        <w:t>которому доверяет забрать Заявку на участие в открытом конкурсе(действительно при предъявлении удостоверения личности).</w:t>
      </w:r>
    </w:p>
    <w:p w:rsidR="00243F59" w:rsidRPr="00CA1C04" w:rsidRDefault="00243F59" w:rsidP="00243F59">
      <w:pPr>
        <w:pStyle w:val="13"/>
        <w:ind w:right="40"/>
        <w:rPr>
          <w:rFonts w:ascii="Times New Roman" w:hAnsi="Times New Roman"/>
          <w:sz w:val="26"/>
          <w:szCs w:val="26"/>
        </w:rPr>
      </w:pPr>
    </w:p>
    <w:p w:rsidR="00243F59" w:rsidRPr="00CA1C04" w:rsidRDefault="00243F59" w:rsidP="00243F59">
      <w:pPr>
        <w:pStyle w:val="13"/>
        <w:ind w:right="40"/>
        <w:rPr>
          <w:rFonts w:ascii="Times New Roman" w:hAnsi="Times New Roman"/>
          <w:sz w:val="26"/>
          <w:szCs w:val="26"/>
        </w:rPr>
      </w:pPr>
    </w:p>
    <w:p w:rsidR="00243F59" w:rsidRPr="00CA1C04" w:rsidRDefault="00243F59" w:rsidP="00243F59">
      <w:pPr>
        <w:pStyle w:val="13"/>
        <w:ind w:right="40"/>
        <w:rPr>
          <w:rFonts w:ascii="Times New Roman" w:hAnsi="Times New Roman"/>
          <w:sz w:val="26"/>
          <w:szCs w:val="26"/>
        </w:rPr>
      </w:pPr>
    </w:p>
    <w:p w:rsidR="00243F59" w:rsidRPr="00CA1C04" w:rsidRDefault="00243F59" w:rsidP="00243F59">
      <w:pPr>
        <w:pStyle w:val="13"/>
        <w:ind w:right="40"/>
        <w:rPr>
          <w:rFonts w:ascii="Times New Roman" w:hAnsi="Times New Roman"/>
          <w:sz w:val="26"/>
          <w:szCs w:val="26"/>
        </w:rPr>
      </w:pPr>
    </w:p>
    <w:p w:rsidR="00243F59" w:rsidRPr="00CA1C04" w:rsidRDefault="00243F59" w:rsidP="00243F59">
      <w:pPr>
        <w:rPr>
          <w:b/>
          <w:sz w:val="26"/>
          <w:szCs w:val="26"/>
        </w:rPr>
      </w:pPr>
    </w:p>
    <w:p w:rsidR="00243F59" w:rsidRPr="00CA1C04" w:rsidRDefault="00243F59" w:rsidP="00243F59">
      <w:pPr>
        <w:pStyle w:val="a8"/>
        <w:spacing w:after="0"/>
        <w:rPr>
          <w:sz w:val="26"/>
          <w:szCs w:val="26"/>
        </w:rPr>
      </w:pPr>
      <w:r w:rsidRPr="00CA1C04">
        <w:rPr>
          <w:sz w:val="26"/>
          <w:szCs w:val="26"/>
        </w:rPr>
        <w:t>Руководитель организации  ________________________ (___________________)</w:t>
      </w:r>
    </w:p>
    <w:p w:rsidR="00243F59" w:rsidRPr="00CA1C04" w:rsidRDefault="00243F59" w:rsidP="00243F59">
      <w:pPr>
        <w:pStyle w:val="a8"/>
        <w:spacing w:after="0"/>
        <w:rPr>
          <w:sz w:val="26"/>
          <w:szCs w:val="26"/>
          <w:vertAlign w:val="superscript"/>
        </w:rPr>
      </w:pPr>
      <w:r w:rsidRPr="00CA1C04">
        <w:rPr>
          <w:sz w:val="26"/>
          <w:szCs w:val="26"/>
          <w:vertAlign w:val="superscript"/>
        </w:rPr>
        <w:tab/>
      </w:r>
      <w:r w:rsidRPr="00CA1C04">
        <w:rPr>
          <w:sz w:val="26"/>
          <w:szCs w:val="26"/>
          <w:vertAlign w:val="superscript"/>
        </w:rPr>
        <w:tab/>
      </w:r>
      <w:r w:rsidRPr="00CA1C04">
        <w:rPr>
          <w:sz w:val="26"/>
          <w:szCs w:val="26"/>
          <w:vertAlign w:val="superscript"/>
        </w:rPr>
        <w:tab/>
      </w:r>
      <w:r w:rsidRPr="00CA1C04">
        <w:rPr>
          <w:sz w:val="26"/>
          <w:szCs w:val="26"/>
          <w:vertAlign w:val="superscript"/>
        </w:rPr>
        <w:tab/>
      </w:r>
      <w:r w:rsidRPr="00CA1C04">
        <w:rPr>
          <w:sz w:val="26"/>
          <w:szCs w:val="26"/>
          <w:vertAlign w:val="superscript"/>
        </w:rPr>
        <w:tab/>
        <w:t xml:space="preserve">   (подпись) </w:t>
      </w:r>
      <w:r w:rsidRPr="00CA1C04">
        <w:rPr>
          <w:sz w:val="26"/>
          <w:szCs w:val="26"/>
          <w:vertAlign w:val="superscript"/>
        </w:rPr>
        <w:tab/>
        <w:t xml:space="preserve">                                 (фамилия, и., о.)</w:t>
      </w:r>
    </w:p>
    <w:p w:rsidR="00243F59" w:rsidRPr="00CA1C04" w:rsidRDefault="00243F59" w:rsidP="00243F59">
      <w:pPr>
        <w:pStyle w:val="a8"/>
        <w:spacing w:after="0"/>
        <w:rPr>
          <w:sz w:val="26"/>
          <w:szCs w:val="26"/>
        </w:rPr>
      </w:pPr>
      <w:r w:rsidRPr="00CA1C04">
        <w:rPr>
          <w:sz w:val="26"/>
          <w:szCs w:val="26"/>
        </w:rPr>
        <w:t>М.П.</w:t>
      </w:r>
    </w:p>
    <w:p w:rsidR="00DE3053" w:rsidRDefault="00DE3053" w:rsidP="00FA7DC6">
      <w:pPr>
        <w:pStyle w:val="ConsNonformat"/>
        <w:widowControl/>
        <w:ind w:right="0"/>
        <w:rPr>
          <w:rFonts w:ascii="Times New Roman" w:hAnsi="Times New Roman" w:cs="Times New Roman"/>
          <w:b/>
          <w:sz w:val="26"/>
          <w:szCs w:val="26"/>
        </w:rPr>
      </w:pPr>
    </w:p>
    <w:p w:rsidR="00FA7DC6" w:rsidRPr="00CA1C04" w:rsidRDefault="00FA7DC6" w:rsidP="00FA7DC6">
      <w:pPr>
        <w:pStyle w:val="ConsNonformat"/>
        <w:widowControl/>
        <w:ind w:right="0"/>
        <w:rPr>
          <w:rFonts w:ascii="Times New Roman" w:hAnsi="Times New Roman" w:cs="Times New Roman"/>
          <w:b/>
          <w:sz w:val="26"/>
          <w:szCs w:val="26"/>
        </w:rPr>
      </w:pPr>
    </w:p>
    <w:p w:rsidR="00E661B4" w:rsidRPr="00CA1C04" w:rsidRDefault="00E661B4" w:rsidP="00E661B4">
      <w:pPr>
        <w:autoSpaceDE w:val="0"/>
        <w:autoSpaceDN w:val="0"/>
        <w:adjustRightInd w:val="0"/>
        <w:jc w:val="center"/>
        <w:rPr>
          <w:sz w:val="26"/>
          <w:szCs w:val="26"/>
        </w:rPr>
      </w:pPr>
      <w:r w:rsidRPr="00CA1C04">
        <w:rPr>
          <w:sz w:val="26"/>
          <w:szCs w:val="26"/>
        </w:rPr>
        <w:lastRenderedPageBreak/>
        <w:t>ЛОТ № 1</w:t>
      </w:r>
    </w:p>
    <w:p w:rsidR="00E661B4" w:rsidRPr="00CA1C04" w:rsidRDefault="00E661B4" w:rsidP="00E661B4">
      <w:pPr>
        <w:autoSpaceDE w:val="0"/>
        <w:autoSpaceDN w:val="0"/>
        <w:adjustRightInd w:val="0"/>
        <w:jc w:val="center"/>
        <w:rPr>
          <w:sz w:val="26"/>
          <w:szCs w:val="26"/>
        </w:rPr>
      </w:pPr>
    </w:p>
    <w:p w:rsidR="00E661B4" w:rsidRPr="00CA1C04" w:rsidRDefault="00E661B4" w:rsidP="00E661B4">
      <w:pPr>
        <w:autoSpaceDE w:val="0"/>
        <w:autoSpaceDN w:val="0"/>
        <w:adjustRightInd w:val="0"/>
        <w:jc w:val="center"/>
        <w:rPr>
          <w:sz w:val="26"/>
          <w:szCs w:val="26"/>
        </w:rPr>
      </w:pPr>
      <w:r w:rsidRPr="00CA1C04">
        <w:rPr>
          <w:sz w:val="26"/>
          <w:szCs w:val="26"/>
        </w:rPr>
        <w:t>ПРОЕКТ ДОГОВОРА</w:t>
      </w:r>
    </w:p>
    <w:p w:rsidR="00E661B4" w:rsidRPr="00CA1C04" w:rsidRDefault="00E85DC6" w:rsidP="00E661B4">
      <w:pPr>
        <w:autoSpaceDE w:val="0"/>
        <w:autoSpaceDN w:val="0"/>
        <w:adjustRightInd w:val="0"/>
        <w:jc w:val="center"/>
        <w:rPr>
          <w:sz w:val="26"/>
          <w:szCs w:val="26"/>
        </w:rPr>
      </w:pPr>
      <w:r w:rsidRPr="00CA1C04">
        <w:rPr>
          <w:sz w:val="26"/>
          <w:szCs w:val="26"/>
        </w:rPr>
        <w:t>АРЕНДЫ МУНИЦИПАЛЬНОГО ИМУЩЕСТВЕННОГО КОМПЛЕКСА – ОБЪЕКТОВ ТЕПЛОСНАБЖЕНИЯ</w:t>
      </w:r>
    </w:p>
    <w:p w:rsidR="00E661B4" w:rsidRPr="00CA1C04" w:rsidRDefault="00E661B4" w:rsidP="00E661B4">
      <w:pPr>
        <w:autoSpaceDE w:val="0"/>
        <w:autoSpaceDN w:val="0"/>
        <w:adjustRightInd w:val="0"/>
        <w:jc w:val="center"/>
        <w:rPr>
          <w:color w:val="FF0000"/>
          <w:sz w:val="26"/>
          <w:szCs w:val="26"/>
        </w:rPr>
      </w:pPr>
    </w:p>
    <w:p w:rsidR="008C40E9" w:rsidRPr="00CA1C04" w:rsidRDefault="004A2719" w:rsidP="008C40E9">
      <w:pPr>
        <w:pStyle w:val="ConsPlusNonformat"/>
        <w:rPr>
          <w:rFonts w:ascii="Times New Roman" w:hAnsi="Times New Roman" w:cs="Times New Roman"/>
          <w:sz w:val="26"/>
          <w:szCs w:val="26"/>
        </w:rPr>
      </w:pPr>
      <w:r w:rsidRPr="00CA1C04">
        <w:rPr>
          <w:rFonts w:ascii="Times New Roman" w:hAnsi="Times New Roman" w:cs="Times New Roman"/>
          <w:sz w:val="26"/>
          <w:szCs w:val="26"/>
        </w:rPr>
        <w:t xml:space="preserve">п. Жемчужный </w:t>
      </w:r>
      <w:r w:rsidR="008C40E9" w:rsidRPr="00CA1C04">
        <w:rPr>
          <w:rFonts w:ascii="Times New Roman" w:hAnsi="Times New Roman" w:cs="Times New Roman"/>
          <w:sz w:val="26"/>
          <w:szCs w:val="26"/>
        </w:rPr>
        <w:t xml:space="preserve">                                   </w:t>
      </w:r>
      <w:r w:rsidR="00FA7DC6">
        <w:rPr>
          <w:rFonts w:ascii="Times New Roman" w:hAnsi="Times New Roman" w:cs="Times New Roman"/>
          <w:sz w:val="26"/>
          <w:szCs w:val="26"/>
        </w:rPr>
        <w:t xml:space="preserve">                                 </w:t>
      </w:r>
      <w:r w:rsidR="008C40E9" w:rsidRPr="00CA1C04">
        <w:rPr>
          <w:rFonts w:ascii="Times New Roman" w:hAnsi="Times New Roman" w:cs="Times New Roman"/>
          <w:sz w:val="26"/>
          <w:szCs w:val="26"/>
        </w:rPr>
        <w:t xml:space="preserve">         "___"  _________ </w:t>
      </w:r>
      <w:smartTag w:uri="urn:schemas-microsoft-com:office:smarttags" w:element="metricconverter">
        <w:smartTagPr>
          <w:attr w:name="ProductID" w:val="2013 г"/>
        </w:smartTagPr>
        <w:r w:rsidR="008C40E9" w:rsidRPr="00CA1C04">
          <w:rPr>
            <w:rFonts w:ascii="Times New Roman" w:hAnsi="Times New Roman" w:cs="Times New Roman"/>
            <w:sz w:val="26"/>
            <w:szCs w:val="26"/>
          </w:rPr>
          <w:t>2013 г</w:t>
        </w:r>
      </w:smartTag>
      <w:r w:rsidR="008C40E9" w:rsidRPr="00CA1C04">
        <w:rPr>
          <w:rFonts w:ascii="Times New Roman" w:hAnsi="Times New Roman" w:cs="Times New Roman"/>
          <w:sz w:val="26"/>
          <w:szCs w:val="26"/>
        </w:rPr>
        <w:t>.</w:t>
      </w:r>
    </w:p>
    <w:p w:rsidR="008C40E9" w:rsidRPr="00CA1C04" w:rsidRDefault="008C40E9" w:rsidP="008C40E9">
      <w:pPr>
        <w:autoSpaceDE w:val="0"/>
        <w:autoSpaceDN w:val="0"/>
        <w:adjustRightInd w:val="0"/>
        <w:jc w:val="both"/>
        <w:rPr>
          <w:sz w:val="26"/>
          <w:szCs w:val="26"/>
        </w:rPr>
      </w:pPr>
    </w:p>
    <w:p w:rsidR="008C40E9" w:rsidRPr="00CA1C04" w:rsidRDefault="008C40E9" w:rsidP="008C40E9">
      <w:pPr>
        <w:autoSpaceDE w:val="0"/>
        <w:autoSpaceDN w:val="0"/>
        <w:adjustRightInd w:val="0"/>
        <w:ind w:firstLine="540"/>
        <w:jc w:val="both"/>
        <w:rPr>
          <w:sz w:val="26"/>
          <w:szCs w:val="26"/>
        </w:rPr>
      </w:pPr>
      <w:r w:rsidRPr="00CA1C04">
        <w:rPr>
          <w:b/>
          <w:sz w:val="26"/>
          <w:szCs w:val="26"/>
        </w:rPr>
        <w:t xml:space="preserve"> Мун</w:t>
      </w:r>
      <w:r w:rsidR="004A2719" w:rsidRPr="00CA1C04">
        <w:rPr>
          <w:b/>
          <w:sz w:val="26"/>
          <w:szCs w:val="26"/>
        </w:rPr>
        <w:t xml:space="preserve">иципальное образование </w:t>
      </w:r>
      <w:proofErr w:type="spellStart"/>
      <w:r w:rsidR="004A2719" w:rsidRPr="00CA1C04">
        <w:rPr>
          <w:b/>
          <w:sz w:val="26"/>
          <w:szCs w:val="26"/>
        </w:rPr>
        <w:t>Жемчужненский</w:t>
      </w:r>
      <w:proofErr w:type="spellEnd"/>
      <w:r w:rsidR="004A2719" w:rsidRPr="00CA1C04">
        <w:rPr>
          <w:b/>
          <w:sz w:val="26"/>
          <w:szCs w:val="26"/>
        </w:rPr>
        <w:t xml:space="preserve"> </w:t>
      </w:r>
      <w:r w:rsidRPr="00CA1C04">
        <w:rPr>
          <w:b/>
          <w:sz w:val="26"/>
          <w:szCs w:val="26"/>
        </w:rPr>
        <w:t xml:space="preserve"> сельсовет </w:t>
      </w:r>
      <w:proofErr w:type="spellStart"/>
      <w:r w:rsidRPr="00CA1C04">
        <w:rPr>
          <w:b/>
          <w:sz w:val="26"/>
          <w:szCs w:val="26"/>
        </w:rPr>
        <w:t>Ширинского</w:t>
      </w:r>
      <w:proofErr w:type="spellEnd"/>
      <w:r w:rsidRPr="00CA1C04">
        <w:rPr>
          <w:b/>
          <w:sz w:val="26"/>
          <w:szCs w:val="26"/>
        </w:rPr>
        <w:t xml:space="preserve"> района Республики Хакасия</w:t>
      </w:r>
      <w:r w:rsidRPr="00CA1C04">
        <w:rPr>
          <w:sz w:val="26"/>
          <w:szCs w:val="26"/>
        </w:rPr>
        <w:t xml:space="preserve">, в лице главы </w:t>
      </w:r>
      <w:r w:rsidR="004A2719" w:rsidRPr="00CA1C04">
        <w:rPr>
          <w:sz w:val="26"/>
          <w:szCs w:val="26"/>
        </w:rPr>
        <w:t xml:space="preserve"> </w:t>
      </w:r>
      <w:proofErr w:type="spellStart"/>
      <w:r w:rsidR="004A2719" w:rsidRPr="00CA1C04">
        <w:rPr>
          <w:sz w:val="26"/>
          <w:szCs w:val="26"/>
        </w:rPr>
        <w:t>Жемчужненског</w:t>
      </w:r>
      <w:r w:rsidRPr="00CA1C04">
        <w:rPr>
          <w:sz w:val="26"/>
          <w:szCs w:val="26"/>
        </w:rPr>
        <w:t>о</w:t>
      </w:r>
      <w:proofErr w:type="spellEnd"/>
      <w:r w:rsidRPr="00CA1C04">
        <w:rPr>
          <w:sz w:val="26"/>
          <w:szCs w:val="26"/>
        </w:rPr>
        <w:t xml:space="preserve"> сельсовета </w:t>
      </w:r>
      <w:proofErr w:type="spellStart"/>
      <w:r w:rsidR="004A2719" w:rsidRPr="00CA1C04">
        <w:rPr>
          <w:sz w:val="26"/>
          <w:szCs w:val="26"/>
        </w:rPr>
        <w:t>Ашуркина</w:t>
      </w:r>
      <w:proofErr w:type="spellEnd"/>
      <w:r w:rsidR="004A2719" w:rsidRPr="00CA1C04">
        <w:rPr>
          <w:sz w:val="26"/>
          <w:szCs w:val="26"/>
        </w:rPr>
        <w:t xml:space="preserve"> Сергея Евгеньевича</w:t>
      </w:r>
      <w:r w:rsidRPr="00CA1C04">
        <w:rPr>
          <w:sz w:val="26"/>
          <w:szCs w:val="26"/>
        </w:rPr>
        <w:t xml:space="preserve">, действующего на основании Устава, именуемое в дальнейшем "Арендодатель", с одной стороны, </w:t>
      </w:r>
    </w:p>
    <w:p w:rsidR="008C40E9" w:rsidRPr="00CA1C04" w:rsidRDefault="008C40E9" w:rsidP="008C40E9">
      <w:pPr>
        <w:autoSpaceDE w:val="0"/>
        <w:autoSpaceDN w:val="0"/>
        <w:adjustRightInd w:val="0"/>
        <w:spacing w:line="240" w:lineRule="atLeast"/>
        <w:ind w:firstLine="539"/>
        <w:jc w:val="both"/>
        <w:rPr>
          <w:sz w:val="26"/>
          <w:szCs w:val="26"/>
        </w:rPr>
      </w:pPr>
      <w:r w:rsidRPr="00CA1C04">
        <w:rPr>
          <w:b/>
          <w:sz w:val="26"/>
          <w:szCs w:val="26"/>
        </w:rPr>
        <w:t>и ___________________________________</w:t>
      </w:r>
      <w:r w:rsidRPr="00CA1C04">
        <w:rPr>
          <w:sz w:val="26"/>
          <w:szCs w:val="26"/>
        </w:rPr>
        <w:t>, в лице _________________, действующий на основании __________, именуемый в дальнейшем "Арендатор", с другой стороны, заключили настоящий Договор о нижеследующем.</w:t>
      </w:r>
    </w:p>
    <w:p w:rsidR="008C40E9" w:rsidRPr="00CA1C04" w:rsidRDefault="008C40E9" w:rsidP="008C40E9">
      <w:pPr>
        <w:autoSpaceDE w:val="0"/>
        <w:autoSpaceDN w:val="0"/>
        <w:adjustRightInd w:val="0"/>
        <w:jc w:val="both"/>
        <w:rPr>
          <w:sz w:val="26"/>
          <w:szCs w:val="26"/>
        </w:rPr>
      </w:pPr>
    </w:p>
    <w:p w:rsidR="008C40E9" w:rsidRPr="00CA1C04" w:rsidRDefault="008C40E9" w:rsidP="008C40E9">
      <w:pPr>
        <w:pStyle w:val="ConsPlusNonformat"/>
        <w:jc w:val="center"/>
        <w:rPr>
          <w:rFonts w:ascii="Times New Roman" w:hAnsi="Times New Roman" w:cs="Times New Roman"/>
          <w:b/>
          <w:sz w:val="26"/>
          <w:szCs w:val="26"/>
          <w:u w:val="single"/>
        </w:rPr>
      </w:pPr>
      <w:r w:rsidRPr="00CA1C04">
        <w:rPr>
          <w:rFonts w:ascii="Times New Roman" w:hAnsi="Times New Roman" w:cs="Times New Roman"/>
          <w:b/>
          <w:sz w:val="26"/>
          <w:szCs w:val="26"/>
          <w:u w:val="single"/>
        </w:rPr>
        <w:t>1. Предмет Договора</w:t>
      </w:r>
    </w:p>
    <w:p w:rsidR="008C40E9" w:rsidRPr="00CA1C04" w:rsidRDefault="008C40E9" w:rsidP="008C40E9">
      <w:pPr>
        <w:pStyle w:val="ConsPlusNonformat"/>
        <w:jc w:val="both"/>
        <w:rPr>
          <w:rFonts w:ascii="Times New Roman" w:hAnsi="Times New Roman" w:cs="Times New Roman"/>
          <w:b/>
          <w:sz w:val="26"/>
          <w:szCs w:val="26"/>
        </w:rPr>
      </w:pPr>
    </w:p>
    <w:p w:rsidR="008C40E9" w:rsidRPr="00CA1C04" w:rsidRDefault="008C40E9" w:rsidP="008C40E9">
      <w:pPr>
        <w:pStyle w:val="ConsPlusNonformat"/>
        <w:numPr>
          <w:ilvl w:val="0"/>
          <w:numId w:val="16"/>
        </w:numPr>
        <w:tabs>
          <w:tab w:val="clear" w:pos="720"/>
          <w:tab w:val="num" w:pos="786"/>
        </w:tabs>
        <w:suppressAutoHyphens w:val="0"/>
        <w:autoSpaceDN w:val="0"/>
        <w:adjustRightInd w:val="0"/>
        <w:ind w:left="0" w:firstLine="567"/>
        <w:jc w:val="both"/>
        <w:rPr>
          <w:rFonts w:ascii="Times New Roman" w:hAnsi="Times New Roman" w:cs="Times New Roman"/>
          <w:sz w:val="26"/>
          <w:szCs w:val="26"/>
        </w:rPr>
      </w:pPr>
      <w:r w:rsidRPr="00CA1C04">
        <w:rPr>
          <w:rFonts w:ascii="Times New Roman" w:hAnsi="Times New Roman" w:cs="Times New Roman"/>
          <w:sz w:val="26"/>
          <w:szCs w:val="26"/>
        </w:rPr>
        <w:t xml:space="preserve">Арендодатель передает, а Арендатор принимает </w:t>
      </w:r>
      <w:r w:rsidRPr="00CA1C04">
        <w:rPr>
          <w:rFonts w:ascii="Times New Roman" w:hAnsi="Times New Roman" w:cs="Times New Roman"/>
          <w:sz w:val="26"/>
          <w:szCs w:val="26"/>
          <w:lang w:eastAsia="ru-RU"/>
        </w:rPr>
        <w:t xml:space="preserve">во временное владение и </w:t>
      </w:r>
      <w:r w:rsidRPr="00CA1C04">
        <w:rPr>
          <w:rFonts w:ascii="Times New Roman" w:hAnsi="Times New Roman" w:cs="Times New Roman"/>
          <w:sz w:val="26"/>
          <w:szCs w:val="26"/>
        </w:rPr>
        <w:t xml:space="preserve">пользование имущество - объекты коммунальной инфраструктуры – теплоснабжения, находящиеся в муниципальной собственности муниципального образования </w:t>
      </w:r>
      <w:proofErr w:type="spellStart"/>
      <w:r w:rsidR="004A2719" w:rsidRPr="00CA1C04">
        <w:rPr>
          <w:rFonts w:ascii="Times New Roman" w:hAnsi="Times New Roman" w:cs="Times New Roman"/>
          <w:sz w:val="26"/>
          <w:szCs w:val="26"/>
        </w:rPr>
        <w:t>Жемчужненский</w:t>
      </w:r>
      <w:proofErr w:type="spellEnd"/>
      <w:r w:rsidR="004A2719" w:rsidRPr="00CA1C04">
        <w:rPr>
          <w:rFonts w:ascii="Times New Roman" w:hAnsi="Times New Roman" w:cs="Times New Roman"/>
          <w:sz w:val="26"/>
          <w:szCs w:val="26"/>
        </w:rPr>
        <w:t xml:space="preserve"> </w:t>
      </w:r>
      <w:r w:rsidRPr="00CA1C04">
        <w:rPr>
          <w:rFonts w:ascii="Times New Roman" w:hAnsi="Times New Roman" w:cs="Times New Roman"/>
          <w:sz w:val="26"/>
          <w:szCs w:val="26"/>
        </w:rPr>
        <w:t>сельсовет в соответствии  с Приложением № 1 к настоящему Договору (в дальнейшем «имущество»). Приложение № 1 является неотъемлемой  частью настоящего Договора.</w:t>
      </w:r>
    </w:p>
    <w:p w:rsidR="008C40E9" w:rsidRPr="00CA1C04" w:rsidRDefault="008C40E9" w:rsidP="008C40E9">
      <w:pPr>
        <w:pStyle w:val="ConsPlusNonformat"/>
        <w:numPr>
          <w:ilvl w:val="0"/>
          <w:numId w:val="16"/>
        </w:numPr>
        <w:tabs>
          <w:tab w:val="clear" w:pos="720"/>
          <w:tab w:val="num" w:pos="786"/>
        </w:tabs>
        <w:suppressAutoHyphens w:val="0"/>
        <w:autoSpaceDN w:val="0"/>
        <w:adjustRightInd w:val="0"/>
        <w:ind w:left="0" w:firstLine="567"/>
        <w:jc w:val="both"/>
        <w:rPr>
          <w:rFonts w:ascii="Times New Roman" w:hAnsi="Times New Roman" w:cs="Times New Roman"/>
          <w:sz w:val="26"/>
          <w:szCs w:val="26"/>
        </w:rPr>
      </w:pPr>
      <w:r w:rsidRPr="00CA1C04">
        <w:rPr>
          <w:rFonts w:ascii="Times New Roman" w:hAnsi="Times New Roman" w:cs="Times New Roman"/>
          <w:sz w:val="26"/>
          <w:szCs w:val="26"/>
        </w:rPr>
        <w:t xml:space="preserve">Имущество является муниципальной собственностью муниципального образования </w:t>
      </w:r>
      <w:r w:rsidR="004A2719" w:rsidRPr="00CA1C04">
        <w:rPr>
          <w:rFonts w:ascii="Times New Roman" w:hAnsi="Times New Roman" w:cs="Times New Roman"/>
          <w:sz w:val="26"/>
          <w:szCs w:val="26"/>
        </w:rPr>
        <w:t xml:space="preserve"> </w:t>
      </w:r>
      <w:proofErr w:type="spellStart"/>
      <w:r w:rsidR="004A2719" w:rsidRPr="00CA1C04">
        <w:rPr>
          <w:rFonts w:ascii="Times New Roman" w:hAnsi="Times New Roman" w:cs="Times New Roman"/>
          <w:sz w:val="26"/>
          <w:szCs w:val="26"/>
        </w:rPr>
        <w:t>Жемчужненский</w:t>
      </w:r>
      <w:proofErr w:type="spellEnd"/>
      <w:r w:rsidR="004A2719" w:rsidRPr="00CA1C04">
        <w:rPr>
          <w:rFonts w:ascii="Times New Roman" w:hAnsi="Times New Roman" w:cs="Times New Roman"/>
          <w:sz w:val="26"/>
          <w:szCs w:val="26"/>
        </w:rPr>
        <w:t xml:space="preserve"> </w:t>
      </w:r>
      <w:r w:rsidRPr="00CA1C04">
        <w:rPr>
          <w:rFonts w:ascii="Times New Roman" w:hAnsi="Times New Roman" w:cs="Times New Roman"/>
          <w:sz w:val="26"/>
          <w:szCs w:val="26"/>
        </w:rPr>
        <w:t xml:space="preserve">сельсовет. </w:t>
      </w:r>
    </w:p>
    <w:p w:rsidR="008C40E9" w:rsidRPr="00CA1C04" w:rsidRDefault="008C40E9" w:rsidP="008C40E9">
      <w:pPr>
        <w:pStyle w:val="ConsPlusNonformat"/>
        <w:numPr>
          <w:ilvl w:val="0"/>
          <w:numId w:val="16"/>
        </w:numPr>
        <w:tabs>
          <w:tab w:val="clear" w:pos="720"/>
          <w:tab w:val="num" w:pos="786"/>
        </w:tabs>
        <w:suppressAutoHyphens w:val="0"/>
        <w:autoSpaceDN w:val="0"/>
        <w:adjustRightInd w:val="0"/>
        <w:ind w:left="0" w:firstLine="567"/>
        <w:jc w:val="both"/>
        <w:rPr>
          <w:rFonts w:ascii="Times New Roman" w:hAnsi="Times New Roman" w:cs="Times New Roman"/>
          <w:sz w:val="26"/>
          <w:szCs w:val="26"/>
        </w:rPr>
      </w:pPr>
      <w:r w:rsidRPr="00CA1C04">
        <w:rPr>
          <w:rFonts w:ascii="Times New Roman" w:hAnsi="Times New Roman" w:cs="Times New Roman"/>
          <w:sz w:val="26"/>
          <w:szCs w:val="26"/>
        </w:rPr>
        <w:t xml:space="preserve">Имущество предоставляется Арендатору для его использования (эксплуатации) в целях осуществления собственными и привлеченными силами, деятельности по обеспечению теплоснабжения, содержания и ремонта объекта пользования на территории муниципального образования </w:t>
      </w:r>
      <w:proofErr w:type="spellStart"/>
      <w:r w:rsidR="004A2719" w:rsidRPr="00CA1C04">
        <w:rPr>
          <w:rFonts w:ascii="Times New Roman" w:hAnsi="Times New Roman" w:cs="Times New Roman"/>
          <w:sz w:val="26"/>
          <w:szCs w:val="26"/>
        </w:rPr>
        <w:t>Жемчужненский</w:t>
      </w:r>
      <w:proofErr w:type="spellEnd"/>
      <w:r w:rsidR="004A2719" w:rsidRPr="00CA1C04">
        <w:rPr>
          <w:rFonts w:ascii="Times New Roman" w:hAnsi="Times New Roman" w:cs="Times New Roman"/>
          <w:sz w:val="26"/>
          <w:szCs w:val="26"/>
        </w:rPr>
        <w:t xml:space="preserve"> </w:t>
      </w:r>
      <w:r w:rsidRPr="00CA1C04">
        <w:rPr>
          <w:rFonts w:ascii="Times New Roman" w:hAnsi="Times New Roman" w:cs="Times New Roman"/>
          <w:sz w:val="26"/>
          <w:szCs w:val="26"/>
        </w:rPr>
        <w:t xml:space="preserve"> сельсовет.</w:t>
      </w:r>
    </w:p>
    <w:p w:rsidR="008C40E9" w:rsidRPr="00CA1C04" w:rsidRDefault="008C40E9" w:rsidP="008C40E9">
      <w:pPr>
        <w:pStyle w:val="ConsPlusNonformat"/>
        <w:numPr>
          <w:ilvl w:val="0"/>
          <w:numId w:val="16"/>
        </w:numPr>
        <w:tabs>
          <w:tab w:val="clear" w:pos="720"/>
          <w:tab w:val="num" w:pos="786"/>
        </w:tabs>
        <w:suppressAutoHyphens w:val="0"/>
        <w:autoSpaceDN w:val="0"/>
        <w:adjustRightInd w:val="0"/>
        <w:ind w:left="0" w:firstLine="567"/>
        <w:jc w:val="both"/>
        <w:rPr>
          <w:rFonts w:ascii="Times New Roman" w:hAnsi="Times New Roman" w:cs="Times New Roman"/>
          <w:sz w:val="26"/>
          <w:szCs w:val="26"/>
        </w:rPr>
      </w:pPr>
      <w:r w:rsidRPr="00CA1C04">
        <w:rPr>
          <w:rFonts w:ascii="Times New Roman" w:hAnsi="Times New Roman" w:cs="Times New Roman"/>
          <w:sz w:val="26"/>
          <w:szCs w:val="26"/>
        </w:rPr>
        <w:t>Договор заключается сроком на 5 лет с «___» __________ 2013года г. по «___» ___________ 201_г.</w:t>
      </w:r>
    </w:p>
    <w:p w:rsidR="008C40E9" w:rsidRPr="00CA1C04" w:rsidRDefault="008C40E9" w:rsidP="008C40E9">
      <w:pPr>
        <w:pStyle w:val="ConsPlusNonformat"/>
        <w:numPr>
          <w:ilvl w:val="0"/>
          <w:numId w:val="16"/>
        </w:numPr>
        <w:tabs>
          <w:tab w:val="clear" w:pos="720"/>
          <w:tab w:val="num" w:pos="786"/>
        </w:tabs>
        <w:suppressAutoHyphens w:val="0"/>
        <w:autoSpaceDN w:val="0"/>
        <w:adjustRightInd w:val="0"/>
        <w:ind w:left="0" w:firstLine="567"/>
        <w:jc w:val="both"/>
        <w:rPr>
          <w:rFonts w:ascii="Times New Roman" w:hAnsi="Times New Roman" w:cs="Times New Roman"/>
          <w:sz w:val="26"/>
          <w:szCs w:val="26"/>
        </w:rPr>
      </w:pPr>
      <w:r w:rsidRPr="00CA1C04">
        <w:rPr>
          <w:rFonts w:ascii="Times New Roman" w:hAnsi="Times New Roman" w:cs="Times New Roman"/>
          <w:sz w:val="26"/>
          <w:szCs w:val="26"/>
        </w:rPr>
        <w:t xml:space="preserve">Неотъемлемой частью Договора является акт приема-передачи (приложение № 2 к Договору), содержащий сведения о технических характеристиках и техническом состоянии передаваемого в безвозмездное пользование муниципального имущества. </w:t>
      </w:r>
    </w:p>
    <w:p w:rsidR="008C40E9" w:rsidRPr="00CA1C04" w:rsidRDefault="008C40E9" w:rsidP="008C40E9">
      <w:pPr>
        <w:pStyle w:val="ConsPlusNonformat"/>
        <w:numPr>
          <w:ilvl w:val="0"/>
          <w:numId w:val="16"/>
        </w:numPr>
        <w:tabs>
          <w:tab w:val="clear" w:pos="720"/>
          <w:tab w:val="num" w:pos="786"/>
        </w:tabs>
        <w:suppressAutoHyphens w:val="0"/>
        <w:autoSpaceDN w:val="0"/>
        <w:adjustRightInd w:val="0"/>
        <w:ind w:left="0" w:firstLine="567"/>
        <w:jc w:val="both"/>
        <w:rPr>
          <w:rFonts w:ascii="Times New Roman" w:hAnsi="Times New Roman" w:cs="Times New Roman"/>
          <w:sz w:val="26"/>
          <w:szCs w:val="26"/>
        </w:rPr>
      </w:pPr>
      <w:r w:rsidRPr="00CA1C04">
        <w:rPr>
          <w:rFonts w:ascii="Times New Roman" w:hAnsi="Times New Roman" w:cs="Times New Roman"/>
          <w:sz w:val="26"/>
          <w:szCs w:val="26"/>
        </w:rPr>
        <w:t>Арендодатель гарантирует, что передаваемое имущество не является  предметом залога, спора, не состоит  под арестом, не обременено иным способом.</w:t>
      </w:r>
    </w:p>
    <w:p w:rsidR="008C40E9" w:rsidRPr="00CA1C04" w:rsidRDefault="008C40E9" w:rsidP="008C40E9">
      <w:pPr>
        <w:pStyle w:val="ConsPlusNonformat"/>
        <w:numPr>
          <w:ilvl w:val="0"/>
          <w:numId w:val="16"/>
        </w:numPr>
        <w:tabs>
          <w:tab w:val="clear" w:pos="720"/>
          <w:tab w:val="num" w:pos="786"/>
        </w:tabs>
        <w:suppressAutoHyphens w:val="0"/>
        <w:autoSpaceDN w:val="0"/>
        <w:adjustRightInd w:val="0"/>
        <w:ind w:left="0" w:firstLine="567"/>
        <w:jc w:val="both"/>
        <w:rPr>
          <w:rFonts w:ascii="Times New Roman" w:hAnsi="Times New Roman" w:cs="Times New Roman"/>
          <w:sz w:val="26"/>
          <w:szCs w:val="26"/>
        </w:rPr>
      </w:pPr>
      <w:r w:rsidRPr="00CA1C04">
        <w:rPr>
          <w:rFonts w:ascii="Times New Roman" w:hAnsi="Times New Roman" w:cs="Times New Roman"/>
          <w:sz w:val="26"/>
          <w:szCs w:val="26"/>
        </w:rPr>
        <w:t xml:space="preserve">Арендатор использует указанное Имущество по целевому назначению и бесперебойно обеспечивает в период эксплуатации данных объектов территорию муниципального образования </w:t>
      </w:r>
      <w:proofErr w:type="spellStart"/>
      <w:r w:rsidR="004A2719" w:rsidRPr="00CA1C04">
        <w:rPr>
          <w:rFonts w:ascii="Times New Roman" w:hAnsi="Times New Roman" w:cs="Times New Roman"/>
          <w:sz w:val="26"/>
          <w:szCs w:val="26"/>
        </w:rPr>
        <w:t>Жемчужненский</w:t>
      </w:r>
      <w:proofErr w:type="spellEnd"/>
      <w:r w:rsidR="004A2719" w:rsidRPr="00CA1C04">
        <w:rPr>
          <w:rFonts w:ascii="Times New Roman" w:hAnsi="Times New Roman" w:cs="Times New Roman"/>
          <w:sz w:val="26"/>
          <w:szCs w:val="26"/>
        </w:rPr>
        <w:t xml:space="preserve"> </w:t>
      </w:r>
      <w:r w:rsidRPr="00CA1C04">
        <w:rPr>
          <w:rFonts w:ascii="Times New Roman" w:hAnsi="Times New Roman" w:cs="Times New Roman"/>
          <w:sz w:val="26"/>
          <w:szCs w:val="26"/>
        </w:rPr>
        <w:t xml:space="preserve"> сельсовет услугами по теплоснабжению. </w:t>
      </w:r>
    </w:p>
    <w:p w:rsidR="008C40E9" w:rsidRPr="00CA1C04" w:rsidRDefault="008C40E9" w:rsidP="008C40E9">
      <w:pPr>
        <w:pStyle w:val="ConsPlusNonformat"/>
        <w:numPr>
          <w:ilvl w:val="0"/>
          <w:numId w:val="16"/>
        </w:numPr>
        <w:tabs>
          <w:tab w:val="clear" w:pos="720"/>
          <w:tab w:val="num" w:pos="786"/>
        </w:tabs>
        <w:suppressAutoHyphens w:val="0"/>
        <w:autoSpaceDN w:val="0"/>
        <w:adjustRightInd w:val="0"/>
        <w:ind w:left="0" w:firstLine="567"/>
        <w:jc w:val="both"/>
        <w:rPr>
          <w:rFonts w:ascii="Times New Roman" w:hAnsi="Times New Roman" w:cs="Times New Roman"/>
          <w:sz w:val="26"/>
          <w:szCs w:val="26"/>
        </w:rPr>
      </w:pPr>
      <w:r w:rsidRPr="00CA1C04">
        <w:rPr>
          <w:rFonts w:ascii="Times New Roman" w:hAnsi="Times New Roman" w:cs="Times New Roman"/>
          <w:sz w:val="26"/>
          <w:szCs w:val="26"/>
          <w:lang w:eastAsia="ru-RU"/>
        </w:rPr>
        <w:t xml:space="preserve"> Основанием для заключения настоящего договора является решение конкурсной к</w:t>
      </w:r>
      <w:r w:rsidR="004A2719" w:rsidRPr="00CA1C04">
        <w:rPr>
          <w:rFonts w:ascii="Times New Roman" w:hAnsi="Times New Roman" w:cs="Times New Roman"/>
          <w:sz w:val="26"/>
          <w:szCs w:val="26"/>
          <w:lang w:eastAsia="ru-RU"/>
        </w:rPr>
        <w:t xml:space="preserve">омиссии Администрации </w:t>
      </w:r>
      <w:proofErr w:type="spellStart"/>
      <w:r w:rsidR="004A2719" w:rsidRPr="00CA1C04">
        <w:rPr>
          <w:rFonts w:ascii="Times New Roman" w:hAnsi="Times New Roman" w:cs="Times New Roman"/>
          <w:sz w:val="26"/>
          <w:szCs w:val="26"/>
          <w:lang w:eastAsia="ru-RU"/>
        </w:rPr>
        <w:t>Жемчужненского</w:t>
      </w:r>
      <w:proofErr w:type="spellEnd"/>
      <w:r w:rsidRPr="00CA1C04">
        <w:rPr>
          <w:rFonts w:ascii="Times New Roman" w:hAnsi="Times New Roman" w:cs="Times New Roman"/>
          <w:sz w:val="26"/>
          <w:szCs w:val="26"/>
          <w:lang w:eastAsia="ru-RU"/>
        </w:rPr>
        <w:t xml:space="preserve"> сельсовета (Протокол оценки и сопоставления заявок на участие в конкурсе от «__» __________201__г. № __).</w:t>
      </w:r>
    </w:p>
    <w:p w:rsidR="008C40E9" w:rsidRDefault="008C40E9" w:rsidP="008C40E9">
      <w:pPr>
        <w:pStyle w:val="ConsPlusNormal"/>
        <w:ind w:firstLine="567"/>
        <w:jc w:val="both"/>
        <w:rPr>
          <w:rFonts w:ascii="Times New Roman" w:hAnsi="Times New Roman" w:cs="Times New Roman"/>
          <w:sz w:val="26"/>
          <w:szCs w:val="26"/>
        </w:rPr>
      </w:pPr>
    </w:p>
    <w:p w:rsidR="00C93A19" w:rsidRPr="00CA1C04" w:rsidRDefault="00C93A19" w:rsidP="008C40E9">
      <w:pPr>
        <w:pStyle w:val="ConsPlusNormal"/>
        <w:ind w:firstLine="567"/>
        <w:jc w:val="both"/>
        <w:rPr>
          <w:rFonts w:ascii="Times New Roman" w:hAnsi="Times New Roman" w:cs="Times New Roman"/>
          <w:sz w:val="26"/>
          <w:szCs w:val="26"/>
        </w:rPr>
      </w:pPr>
    </w:p>
    <w:p w:rsidR="008C40E9" w:rsidRPr="00CA1C04" w:rsidRDefault="008C40E9" w:rsidP="008C40E9">
      <w:pPr>
        <w:pStyle w:val="ConsPlusNormal"/>
        <w:ind w:firstLine="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lastRenderedPageBreak/>
        <w:t>2. Права и обязанности Сторон</w:t>
      </w:r>
    </w:p>
    <w:p w:rsidR="008C40E9" w:rsidRPr="00CA1C04" w:rsidRDefault="008C40E9" w:rsidP="008C40E9">
      <w:pPr>
        <w:pStyle w:val="ConsPlusNormal"/>
        <w:ind w:firstLine="540"/>
        <w:jc w:val="both"/>
        <w:rPr>
          <w:rFonts w:ascii="Times New Roman" w:hAnsi="Times New Roman" w:cs="Times New Roman"/>
          <w:sz w:val="26"/>
          <w:szCs w:val="26"/>
        </w:rPr>
      </w:pP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2.1. Арендодатель обязан:</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2.1.1. Своевременно предоставить Арендатору права пользования имуществом согласно приложению № 1 к настоящему Договору на срок, установленный п.1.4. настоящего договора.</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2.1.2. Передать Арендатору имущество в состоянии, соответствующем его назначению и условиям настоящего Договора, а также всю имеющуюся в наличии техническую документацию на имущество по акту приема – передачи.</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2.1.3.Осуществлять капитальный ремонт имущества, передаваемого Арендатору по настоящему договору, в пределах бюджетной обеспеченности муниципального образования.</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2.1.4. За свой счет производить мероприятия по оформлению технической  документации на имущество, передаваемое по настоящему договору, в том числе: технических паспортов, кадастровых паспортов, паспортов скважин, паспортов инженерных сетей.  Либо в случае наличия такой документации у предыдущего владельца переданного имущества, обеспечить ее передачу Арендатору не позднее 10 (десяти) дней с момента заключения настоящего договора. </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2.2. Арендодатель вправе потребовать досрочного расторжения Договора в следующих случаях:</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2.2.1. Если Арендатор не использует имущество, либо использует его не по назначению, определенному п. 1.3 Договора.</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2.2.2. Существенно ухудшает состояние имущества.</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2.2.3. Если Арендатор не исполняет принятые на себя обязательства в соответствии с конкурсной документацией и конкурсным предложением и иные обязательства, предусмотренные договором, в </w:t>
      </w:r>
      <w:proofErr w:type="spellStart"/>
      <w:r w:rsidRPr="00CA1C04">
        <w:rPr>
          <w:rFonts w:ascii="Times New Roman" w:hAnsi="Times New Roman" w:cs="Times New Roman"/>
          <w:sz w:val="26"/>
          <w:szCs w:val="26"/>
        </w:rPr>
        <w:t>т.ч</w:t>
      </w:r>
      <w:proofErr w:type="spellEnd"/>
      <w:r w:rsidRPr="00CA1C04">
        <w:rPr>
          <w:rFonts w:ascii="Times New Roman" w:hAnsi="Times New Roman" w:cs="Times New Roman"/>
          <w:sz w:val="26"/>
          <w:szCs w:val="26"/>
        </w:rPr>
        <w:t>. связанные с объемом и качеством производимых работ, оказываемых услуг. Исключение составляют форс-мажорные обстоятельства.</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2.2.4. Если Арендатор не обеспечивает бесперебойную поставку теплоснабжения населению на территории муни</w:t>
      </w:r>
      <w:r w:rsidR="004A2719" w:rsidRPr="00CA1C04">
        <w:rPr>
          <w:rFonts w:ascii="Times New Roman" w:hAnsi="Times New Roman" w:cs="Times New Roman"/>
          <w:sz w:val="26"/>
          <w:szCs w:val="26"/>
        </w:rPr>
        <w:t xml:space="preserve">ципального образования </w:t>
      </w:r>
      <w:proofErr w:type="spellStart"/>
      <w:r w:rsidR="004A2719" w:rsidRPr="00CA1C04">
        <w:rPr>
          <w:rFonts w:ascii="Times New Roman" w:hAnsi="Times New Roman" w:cs="Times New Roman"/>
          <w:sz w:val="26"/>
          <w:szCs w:val="26"/>
        </w:rPr>
        <w:t>Жемчужненский</w:t>
      </w:r>
      <w:proofErr w:type="spellEnd"/>
      <w:r w:rsidR="004A2719" w:rsidRPr="00CA1C04">
        <w:rPr>
          <w:rFonts w:ascii="Times New Roman" w:hAnsi="Times New Roman" w:cs="Times New Roman"/>
          <w:sz w:val="26"/>
          <w:szCs w:val="26"/>
        </w:rPr>
        <w:t xml:space="preserve"> </w:t>
      </w:r>
      <w:r w:rsidRPr="00CA1C04">
        <w:rPr>
          <w:rFonts w:ascii="Times New Roman" w:hAnsi="Times New Roman" w:cs="Times New Roman"/>
          <w:sz w:val="26"/>
          <w:szCs w:val="26"/>
        </w:rPr>
        <w:t xml:space="preserve"> сельсовет.</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2.3. Арендодатель вправе производить проверки состояния имущества, переданного Арендатору, осуществлять контроль за соблюдением Арендатором  условий Договора.</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2.4. Арендодатель не отвечает за недостатки имущества, которые были оговорены им при заключении Договора и заранее известны Арендатору.</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2.5. Арендатор обязан: </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2.5.1. Принять от Арендодателя Имущество и приступить к использованию (эксплуатации) имущества с момента подписания акта приема-передачи имущества;</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2.5.2.  Использовать (эксплуатировать) имущество в целях и порядке, установленных действующим законодательством и настоящим договором,  осуществлять с использованием (эксплуатацией) имущества деятельность по предоставлению услуг по  теплоснабжению и не прекращать (не приостанавливать) эту деятельность без согласия Арендодателя (за исключением случаев установленных настоящим договором);</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2.5.3. В пределах средств, установленных в тарифе на соответствующий период регулирования поддерживать имущество в исправном состоянии, своевременно производить за свой счет текущий и капитальный ремонт, содержать и технически </w:t>
      </w:r>
      <w:r w:rsidRPr="00CA1C04">
        <w:rPr>
          <w:rFonts w:ascii="Times New Roman" w:hAnsi="Times New Roman" w:cs="Times New Roman"/>
          <w:sz w:val="26"/>
          <w:szCs w:val="26"/>
        </w:rPr>
        <w:lastRenderedPageBreak/>
        <w:t>обслуживать объекты имущества в сроки, установленные действующими нормативами.</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2.5.4. Нести все расходы на содержание имущества с в соответствии  с утвержденным тарифом, установленным в соответствии с действующим законодательством.</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2.5.5.Обеспечивать при осуществлении деятельности, предусмотренной Договором, возможность получения потребителями соответствующих  работ, услуг с гарантией качества данных работ, услуг, определяемых в соответствии с Постановлением Правительства Российской Федерации  №354 от 06 05.12011 года и  N 307 от 23.05.2006  "О порядке предоставления коммунальных услуг гражданам" и иными  правовыми актами и 354</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w:t>
      </w:r>
      <w:r w:rsidR="004A2719" w:rsidRPr="00CA1C04">
        <w:rPr>
          <w:rFonts w:ascii="Times New Roman" w:hAnsi="Times New Roman" w:cs="Times New Roman"/>
          <w:sz w:val="26"/>
          <w:szCs w:val="26"/>
        </w:rPr>
        <w:t>6. Н</w:t>
      </w:r>
      <w:r w:rsidRPr="00CA1C04">
        <w:rPr>
          <w:rFonts w:ascii="Times New Roman" w:hAnsi="Times New Roman" w:cs="Times New Roman"/>
          <w:sz w:val="26"/>
          <w:szCs w:val="26"/>
        </w:rPr>
        <w:t xml:space="preserve">езамедлительно, с момента получения имущества и подписания акта приема-передачи заключить договор электроснабжения с </w:t>
      </w:r>
      <w:proofErr w:type="spellStart"/>
      <w:r w:rsidRPr="00CA1C04">
        <w:rPr>
          <w:rFonts w:ascii="Times New Roman" w:hAnsi="Times New Roman" w:cs="Times New Roman"/>
          <w:sz w:val="26"/>
          <w:szCs w:val="26"/>
        </w:rPr>
        <w:t>энергоснабжающей</w:t>
      </w:r>
      <w:proofErr w:type="spellEnd"/>
      <w:r w:rsidRPr="00CA1C04">
        <w:rPr>
          <w:rFonts w:ascii="Times New Roman" w:hAnsi="Times New Roman" w:cs="Times New Roman"/>
          <w:sz w:val="26"/>
          <w:szCs w:val="26"/>
        </w:rPr>
        <w:t xml:space="preserve"> организацией.</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2.5.7. Содержать в порядке прилегающую к Имуществу территорию, осуществлять ее благоустройство, озеленение и уборку мусора.</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2.5.8. Незамедлительно сообщать Арендодателю обо всех нарушениях прав собственника, а также нарушениях прав Арендатора и претензиях на имущество со стороны третьих лиц.</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2.5.9. Застраховать Имущество за свой счет по согласованию с Арендодателем. Страхованию в соответствии с настоящим пунктом подлежат опасные производственные объекты. Обязательное страхование которых предусмотрено действующим законодательством. </w:t>
      </w:r>
    </w:p>
    <w:p w:rsidR="008C40E9" w:rsidRPr="00CA1C04" w:rsidRDefault="008C40E9" w:rsidP="008C40E9">
      <w:pPr>
        <w:ind w:firstLine="720"/>
        <w:jc w:val="both"/>
        <w:rPr>
          <w:sz w:val="26"/>
          <w:szCs w:val="26"/>
          <w:lang w:eastAsia="ru-RU"/>
        </w:rPr>
      </w:pPr>
      <w:r w:rsidRPr="00CA1C04">
        <w:rPr>
          <w:bCs/>
          <w:sz w:val="26"/>
          <w:szCs w:val="26"/>
          <w:lang w:eastAsia="ru-RU"/>
        </w:rPr>
        <w:t>2.5.10.</w:t>
      </w:r>
      <w:r w:rsidRPr="00CA1C04">
        <w:rPr>
          <w:sz w:val="26"/>
          <w:szCs w:val="26"/>
          <w:lang w:eastAsia="ru-RU"/>
        </w:rPr>
        <w:t> Своевременно и в полном объеме производить расчеты по арендной плате и иные платежи в соответствии с условиями, указанными в разделе 3 настоящего договора, в течение всего периода пользования Комплексом.</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2.6. Арендатор в полной мере несет риск случайной гибели или случайного повреждения полученного в пользование имущества в соответствии с действующим законодательством.</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2.7. Арендатор вправе с согласия Арендодателя производить улучшения имущества, переданного ему по Договору. </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При перепланировке, реконструкции и других действиях, приводящих к изменению общей площади объекта, Арендатор обязан: за свой счет произвести техническую инвентаризацию для внесения изменения в техническую документацию и Свидетельство о государственной регистрации права муниципальной собственности; предоставить Ссудодателю технический паспорт в двух экземплярах.</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2.8. Арендатор не вправе передавать права по принятому в пользование имуществу (аренда, субаренда, залог и т. п.).</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2.9. При исполнении настоящего Договора Арендатор вправе привлекать других лиц. При этом Арендатор несет ответственность за действия других лиц, как за свои собственные.</w:t>
      </w:r>
    </w:p>
    <w:p w:rsidR="008C40E9" w:rsidRPr="00CA1C04" w:rsidRDefault="008C40E9" w:rsidP="008C40E9">
      <w:pPr>
        <w:jc w:val="center"/>
        <w:rPr>
          <w:b/>
          <w:bCs/>
          <w:sz w:val="26"/>
          <w:szCs w:val="26"/>
          <w:lang w:eastAsia="ru-RU"/>
        </w:rPr>
      </w:pPr>
      <w:r w:rsidRPr="00CA1C04">
        <w:rPr>
          <w:b/>
          <w:bCs/>
          <w:sz w:val="26"/>
          <w:szCs w:val="26"/>
          <w:lang w:eastAsia="ru-RU"/>
        </w:rPr>
        <w:t>3. ПЛАТЕЖИ И РАСЧЕТЫ ПО ДОГОВОРУ</w:t>
      </w:r>
    </w:p>
    <w:p w:rsidR="008C40E9" w:rsidRPr="00CA1C04" w:rsidRDefault="008C40E9" w:rsidP="008C40E9">
      <w:pPr>
        <w:ind w:firstLine="720"/>
        <w:jc w:val="both"/>
        <w:rPr>
          <w:sz w:val="26"/>
          <w:szCs w:val="26"/>
          <w:lang w:eastAsia="ru-RU"/>
        </w:rPr>
      </w:pPr>
      <w:r w:rsidRPr="00CA1C04">
        <w:rPr>
          <w:bCs/>
          <w:sz w:val="26"/>
          <w:szCs w:val="26"/>
          <w:lang w:eastAsia="ru-RU"/>
        </w:rPr>
        <w:t>3.1.</w:t>
      </w:r>
      <w:r w:rsidRPr="00CA1C04">
        <w:rPr>
          <w:sz w:val="26"/>
          <w:szCs w:val="26"/>
          <w:lang w:eastAsia="ru-RU"/>
        </w:rPr>
        <w:t> Размер годовой арендной платы за Комплекс,  составляет ___________________(______________________).</w:t>
      </w:r>
    </w:p>
    <w:p w:rsidR="008C40E9" w:rsidRPr="00CA1C04" w:rsidRDefault="008C40E9" w:rsidP="008C40E9">
      <w:pPr>
        <w:ind w:firstLine="720"/>
        <w:jc w:val="both"/>
        <w:rPr>
          <w:sz w:val="26"/>
          <w:szCs w:val="26"/>
          <w:lang w:eastAsia="ru-RU"/>
        </w:rPr>
      </w:pPr>
      <w:r w:rsidRPr="00CA1C04">
        <w:rPr>
          <w:sz w:val="26"/>
          <w:szCs w:val="26"/>
          <w:lang w:eastAsia="ru-RU"/>
        </w:rPr>
        <w:t>Размер ежемесячной арендной платы за Комплекс,  составляет ___________________(_____________________).</w:t>
      </w:r>
    </w:p>
    <w:p w:rsidR="008C40E9" w:rsidRPr="00CA1C04" w:rsidRDefault="008C40E9" w:rsidP="008C40E9">
      <w:pPr>
        <w:ind w:firstLine="720"/>
        <w:jc w:val="both"/>
        <w:rPr>
          <w:sz w:val="26"/>
          <w:szCs w:val="26"/>
          <w:lang w:eastAsia="ru-RU"/>
        </w:rPr>
      </w:pPr>
      <w:r w:rsidRPr="00CA1C04">
        <w:rPr>
          <w:bCs/>
          <w:sz w:val="26"/>
          <w:szCs w:val="26"/>
          <w:lang w:eastAsia="ru-RU"/>
        </w:rPr>
        <w:lastRenderedPageBreak/>
        <w:t>3.2. </w:t>
      </w:r>
      <w:r w:rsidRPr="00CA1C04">
        <w:rPr>
          <w:sz w:val="26"/>
          <w:szCs w:val="26"/>
          <w:lang w:eastAsia="ru-RU"/>
        </w:rPr>
        <w:t xml:space="preserve">Обязанность по внесению арендной платы возникает у </w:t>
      </w:r>
      <w:r w:rsidRPr="00CA1C04">
        <w:rPr>
          <w:bCs/>
          <w:sz w:val="26"/>
          <w:szCs w:val="26"/>
          <w:lang w:eastAsia="ru-RU"/>
        </w:rPr>
        <w:t xml:space="preserve">Арендатора </w:t>
      </w:r>
      <w:r w:rsidRPr="00CA1C04">
        <w:rPr>
          <w:sz w:val="26"/>
          <w:szCs w:val="26"/>
          <w:lang w:eastAsia="ru-RU"/>
        </w:rPr>
        <w:t xml:space="preserve">с даты подписания Сторонами акта приема-передачи Комплекса в соответствии с п.1.3. настоящего договора. </w:t>
      </w:r>
    </w:p>
    <w:p w:rsidR="008C40E9" w:rsidRPr="00CA1C04" w:rsidRDefault="008C40E9" w:rsidP="008C40E9">
      <w:pPr>
        <w:ind w:firstLine="720"/>
        <w:jc w:val="both"/>
        <w:rPr>
          <w:sz w:val="26"/>
          <w:szCs w:val="26"/>
          <w:lang w:eastAsia="ru-RU"/>
        </w:rPr>
      </w:pPr>
      <w:r w:rsidRPr="00CA1C04">
        <w:rPr>
          <w:bCs/>
          <w:sz w:val="26"/>
          <w:szCs w:val="26"/>
          <w:lang w:eastAsia="ru-RU"/>
        </w:rPr>
        <w:t>3.3</w:t>
      </w:r>
      <w:r w:rsidRPr="00CA1C04">
        <w:rPr>
          <w:sz w:val="26"/>
          <w:szCs w:val="26"/>
          <w:lang w:eastAsia="ru-RU"/>
        </w:rPr>
        <w:t>. Изменение реквизитов Арендодателя не является основанием для внесения изменений в договор и изменяется путем направления уведомления.</w:t>
      </w:r>
    </w:p>
    <w:p w:rsidR="008C40E9" w:rsidRPr="00CA1C04" w:rsidRDefault="008C40E9" w:rsidP="008C40E9">
      <w:pPr>
        <w:ind w:firstLine="720"/>
        <w:jc w:val="both"/>
        <w:rPr>
          <w:sz w:val="26"/>
          <w:szCs w:val="26"/>
          <w:lang w:eastAsia="ru-RU"/>
        </w:rPr>
      </w:pPr>
      <w:r w:rsidRPr="00CA1C04">
        <w:rPr>
          <w:bCs/>
          <w:sz w:val="26"/>
          <w:szCs w:val="26"/>
          <w:lang w:eastAsia="ru-RU"/>
        </w:rPr>
        <w:t>3.4. </w:t>
      </w:r>
      <w:r w:rsidRPr="00CA1C04">
        <w:rPr>
          <w:sz w:val="26"/>
          <w:szCs w:val="26"/>
          <w:lang w:eastAsia="ru-RU"/>
        </w:rPr>
        <w:t xml:space="preserve">Арендная плата вносится </w:t>
      </w:r>
      <w:r w:rsidRPr="00CA1C04">
        <w:rPr>
          <w:bCs/>
          <w:sz w:val="26"/>
          <w:szCs w:val="26"/>
          <w:lang w:eastAsia="ru-RU"/>
        </w:rPr>
        <w:t>Арендатором</w:t>
      </w:r>
      <w:r w:rsidRPr="00CA1C04">
        <w:rPr>
          <w:sz w:val="26"/>
          <w:szCs w:val="26"/>
          <w:lang w:eastAsia="ru-RU"/>
        </w:rPr>
        <w:t xml:space="preserve"> ежемесячно не позднее 15(пятнадцатого) числа оплачиваемого месяца, в размере, установленном п.3.1 настоящего договора, без выставления счета </w:t>
      </w:r>
      <w:r w:rsidRPr="00CA1C04">
        <w:rPr>
          <w:bCs/>
          <w:sz w:val="26"/>
          <w:szCs w:val="26"/>
          <w:lang w:eastAsia="ru-RU"/>
        </w:rPr>
        <w:t>Арендодателем</w:t>
      </w:r>
      <w:r w:rsidRPr="00CA1C04">
        <w:rPr>
          <w:sz w:val="26"/>
          <w:szCs w:val="26"/>
          <w:lang w:eastAsia="ru-RU"/>
        </w:rPr>
        <w:t xml:space="preserve"> путем перечисления денежных средств на счет, указанный</w:t>
      </w:r>
      <w:r w:rsidRPr="00CA1C04">
        <w:rPr>
          <w:bCs/>
          <w:sz w:val="26"/>
          <w:szCs w:val="26"/>
          <w:lang w:eastAsia="ru-RU"/>
        </w:rPr>
        <w:t xml:space="preserve"> Арендодателем</w:t>
      </w:r>
      <w:r w:rsidRPr="00CA1C04">
        <w:rPr>
          <w:sz w:val="26"/>
          <w:szCs w:val="26"/>
          <w:lang w:eastAsia="ru-RU"/>
        </w:rPr>
        <w:t xml:space="preserve"> в настоящем договоре.</w:t>
      </w:r>
    </w:p>
    <w:p w:rsidR="008C40E9" w:rsidRPr="00CA1C04" w:rsidRDefault="008C40E9" w:rsidP="008C40E9">
      <w:pPr>
        <w:ind w:firstLine="709"/>
        <w:jc w:val="both"/>
        <w:rPr>
          <w:bCs/>
          <w:sz w:val="26"/>
          <w:szCs w:val="26"/>
          <w:lang w:eastAsia="ru-RU"/>
        </w:rPr>
      </w:pPr>
      <w:r w:rsidRPr="00CA1C04">
        <w:rPr>
          <w:sz w:val="26"/>
          <w:szCs w:val="26"/>
          <w:lang w:eastAsia="ru-RU"/>
        </w:rPr>
        <w:t>3.5. </w:t>
      </w:r>
      <w:r w:rsidRPr="00CA1C04">
        <w:rPr>
          <w:bCs/>
          <w:sz w:val="26"/>
          <w:szCs w:val="26"/>
          <w:lang w:eastAsia="ru-RU"/>
        </w:rPr>
        <w:t xml:space="preserve"> Арендатор за свой счет заключает договоры и осуществляет платежи, связанные  с коммунальными услугами, пользование телефонной связью и другими услугами, связанные с содержанием Комплекса и  прилегающей территории.</w:t>
      </w:r>
    </w:p>
    <w:p w:rsidR="008C40E9" w:rsidRPr="00CA1C04" w:rsidRDefault="008C40E9" w:rsidP="008C40E9">
      <w:pPr>
        <w:ind w:left="60" w:firstLine="660"/>
        <w:jc w:val="both"/>
        <w:rPr>
          <w:sz w:val="26"/>
          <w:szCs w:val="26"/>
          <w:lang w:eastAsia="ru-RU"/>
        </w:rPr>
      </w:pPr>
      <w:r w:rsidRPr="00CA1C04">
        <w:rPr>
          <w:bCs/>
          <w:sz w:val="26"/>
          <w:szCs w:val="26"/>
          <w:lang w:eastAsia="ru-RU"/>
        </w:rPr>
        <w:t>3.6.</w:t>
      </w:r>
      <w:r w:rsidRPr="00CA1C04">
        <w:rPr>
          <w:i/>
          <w:iCs/>
          <w:sz w:val="26"/>
          <w:szCs w:val="26"/>
          <w:lang w:eastAsia="ru-RU"/>
        </w:rPr>
        <w:t> </w:t>
      </w:r>
      <w:r w:rsidRPr="00CA1C04">
        <w:rPr>
          <w:bCs/>
          <w:sz w:val="26"/>
          <w:szCs w:val="26"/>
          <w:lang w:eastAsia="ru-RU"/>
        </w:rPr>
        <w:t xml:space="preserve">Арендодатель </w:t>
      </w:r>
      <w:r w:rsidRPr="00CA1C04">
        <w:rPr>
          <w:sz w:val="26"/>
          <w:szCs w:val="26"/>
          <w:lang w:eastAsia="ru-RU"/>
        </w:rPr>
        <w:t xml:space="preserve">имеет право изменять размер арендной платы в сторону увеличения на основании отчета об оценке рыночной величины годовой арендной платы Комплекса. Арендодатель обязан за один месяц до предполагаемой даты изменений письменно сообщить Арендатору об изменении размера арендных платежей. </w:t>
      </w:r>
    </w:p>
    <w:p w:rsidR="008C40E9" w:rsidRPr="00CA1C04" w:rsidRDefault="008C40E9" w:rsidP="008C40E9">
      <w:pPr>
        <w:ind w:firstLine="720"/>
        <w:jc w:val="both"/>
        <w:rPr>
          <w:sz w:val="26"/>
          <w:szCs w:val="26"/>
          <w:lang w:eastAsia="ru-RU"/>
        </w:rPr>
      </w:pPr>
      <w:r w:rsidRPr="00CA1C04">
        <w:rPr>
          <w:sz w:val="26"/>
          <w:szCs w:val="26"/>
          <w:lang w:eastAsia="ru-RU"/>
        </w:rPr>
        <w:t>Изменение размера арендной платы оформляется дополнительным соглашением, подписываемым Сторонами, являющимся неотъемлемой частью настоящего договора.</w:t>
      </w:r>
    </w:p>
    <w:p w:rsidR="008C40E9" w:rsidRPr="00CA1C04" w:rsidRDefault="008C40E9" w:rsidP="008C40E9">
      <w:pPr>
        <w:ind w:firstLine="720"/>
        <w:jc w:val="both"/>
        <w:rPr>
          <w:sz w:val="26"/>
          <w:szCs w:val="26"/>
          <w:lang w:eastAsia="ru-RU"/>
        </w:rPr>
      </w:pPr>
      <w:r w:rsidRPr="00CA1C04">
        <w:rPr>
          <w:sz w:val="26"/>
          <w:szCs w:val="26"/>
          <w:lang w:eastAsia="ru-RU"/>
        </w:rPr>
        <w:t xml:space="preserve">3.7. Арендная плата считается внесенной с момента поступления денежных средств на счет, указанный </w:t>
      </w:r>
      <w:r w:rsidRPr="00CA1C04">
        <w:rPr>
          <w:bCs/>
          <w:sz w:val="26"/>
          <w:szCs w:val="26"/>
          <w:lang w:eastAsia="ru-RU"/>
        </w:rPr>
        <w:t>Арендодателем</w:t>
      </w:r>
      <w:r w:rsidRPr="00CA1C04">
        <w:rPr>
          <w:sz w:val="26"/>
          <w:szCs w:val="26"/>
          <w:lang w:eastAsia="ru-RU"/>
        </w:rPr>
        <w:t xml:space="preserve"> в настоящем договоре.</w:t>
      </w:r>
    </w:p>
    <w:p w:rsidR="008C40E9" w:rsidRPr="00CA1C04" w:rsidRDefault="008C40E9" w:rsidP="008C40E9">
      <w:pPr>
        <w:ind w:firstLine="720"/>
        <w:jc w:val="both"/>
        <w:rPr>
          <w:sz w:val="26"/>
          <w:szCs w:val="26"/>
          <w:lang w:eastAsia="ru-RU"/>
        </w:rPr>
      </w:pPr>
      <w:r w:rsidRPr="00CA1C04">
        <w:rPr>
          <w:sz w:val="26"/>
          <w:szCs w:val="26"/>
          <w:lang w:eastAsia="ru-RU"/>
        </w:rPr>
        <w:t>3.8.Полученная арендная плата используется Арендатором для проведения капитального ремонта Имущественного комплекса.</w:t>
      </w:r>
    </w:p>
    <w:p w:rsidR="008C40E9" w:rsidRPr="00CA1C04" w:rsidRDefault="008C40E9" w:rsidP="008C40E9">
      <w:pPr>
        <w:ind w:firstLine="709"/>
        <w:jc w:val="both"/>
        <w:rPr>
          <w:bCs/>
          <w:sz w:val="26"/>
          <w:szCs w:val="26"/>
          <w:lang w:eastAsia="ru-RU"/>
        </w:rPr>
      </w:pPr>
      <w:r w:rsidRPr="00CA1C04">
        <w:rPr>
          <w:sz w:val="26"/>
          <w:szCs w:val="26"/>
          <w:lang w:eastAsia="ru-RU"/>
        </w:rPr>
        <w:t>3.9.</w:t>
      </w:r>
      <w:r w:rsidRPr="00CA1C04">
        <w:rPr>
          <w:bCs/>
          <w:sz w:val="26"/>
          <w:szCs w:val="26"/>
          <w:lang w:eastAsia="ru-RU"/>
        </w:rPr>
        <w:t xml:space="preserve"> В случае если дата передачи Комплекса Арендатору не совпадает с первым, а дата возврата Комплекса Арендодателю с последним днем календарного месяца, расчет арендной платы за время фактического пользования Комплексом производится по формуле (С/К х </w:t>
      </w:r>
      <w:r w:rsidRPr="00CA1C04">
        <w:rPr>
          <w:bCs/>
          <w:sz w:val="26"/>
          <w:szCs w:val="26"/>
          <w:lang w:val="en-US" w:eastAsia="ru-RU"/>
        </w:rPr>
        <w:t>N</w:t>
      </w:r>
      <w:r w:rsidRPr="00CA1C04">
        <w:rPr>
          <w:bCs/>
          <w:sz w:val="26"/>
          <w:szCs w:val="26"/>
          <w:lang w:eastAsia="ru-RU"/>
        </w:rPr>
        <w:t xml:space="preserve">), где С – сумма ежемесячной арендной платы; К – количество календарных дней в месяце; </w:t>
      </w:r>
      <w:r w:rsidRPr="00CA1C04">
        <w:rPr>
          <w:bCs/>
          <w:sz w:val="26"/>
          <w:szCs w:val="26"/>
          <w:lang w:val="en-US" w:eastAsia="ru-RU"/>
        </w:rPr>
        <w:t>N</w:t>
      </w:r>
      <w:r w:rsidRPr="00CA1C04">
        <w:rPr>
          <w:bCs/>
          <w:sz w:val="26"/>
          <w:szCs w:val="26"/>
          <w:lang w:eastAsia="ru-RU"/>
        </w:rPr>
        <w:t xml:space="preserve"> – количество дней фактического пользования Комплексом, включая день передачи Комплекса.</w:t>
      </w:r>
    </w:p>
    <w:p w:rsidR="008C40E9" w:rsidRPr="00CA1C04" w:rsidRDefault="008C40E9" w:rsidP="008C40E9">
      <w:pPr>
        <w:pStyle w:val="ConsPlusNormal"/>
        <w:ind w:firstLine="540"/>
        <w:jc w:val="both"/>
        <w:rPr>
          <w:rFonts w:ascii="Times New Roman" w:hAnsi="Times New Roman" w:cs="Times New Roman"/>
          <w:sz w:val="26"/>
          <w:szCs w:val="26"/>
        </w:rPr>
      </w:pPr>
    </w:p>
    <w:p w:rsidR="008C40E9" w:rsidRPr="00CA1C04" w:rsidRDefault="008C40E9" w:rsidP="008C40E9">
      <w:pPr>
        <w:pStyle w:val="ConsPlusNormal"/>
        <w:ind w:firstLine="54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t xml:space="preserve"> 4. Порядок контроля за исполнением договора.</w:t>
      </w:r>
    </w:p>
    <w:p w:rsidR="008C40E9" w:rsidRPr="00CA1C04" w:rsidRDefault="008C40E9" w:rsidP="008C40E9">
      <w:pPr>
        <w:pStyle w:val="ConsPlusNormal"/>
        <w:ind w:firstLine="540"/>
        <w:jc w:val="both"/>
        <w:rPr>
          <w:rFonts w:ascii="Times New Roman" w:hAnsi="Times New Roman" w:cs="Times New Roman"/>
          <w:b/>
          <w:sz w:val="26"/>
          <w:szCs w:val="26"/>
          <w:u w:val="single"/>
        </w:rPr>
      </w:pP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4.1. Арендодатель вправе осуществляет контроль, за целевым использованием муниципального имущества, в соответствии с Приложением № 1 к настоящему договору.</w:t>
      </w:r>
    </w:p>
    <w:p w:rsidR="008C40E9" w:rsidRPr="00CA1C04" w:rsidRDefault="008C40E9" w:rsidP="008C40E9">
      <w:pPr>
        <w:pStyle w:val="ConsPlusNormal"/>
        <w:ind w:firstLine="0"/>
        <w:jc w:val="both"/>
        <w:rPr>
          <w:rFonts w:ascii="Times New Roman" w:hAnsi="Times New Roman" w:cs="Times New Roman"/>
          <w:i/>
          <w:sz w:val="26"/>
          <w:szCs w:val="26"/>
        </w:rPr>
      </w:pPr>
    </w:p>
    <w:p w:rsidR="008C40E9" w:rsidRPr="00CA1C04" w:rsidRDefault="008C40E9" w:rsidP="008C40E9">
      <w:pPr>
        <w:pStyle w:val="ConsPlusNormal"/>
        <w:ind w:firstLine="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t xml:space="preserve"> 5.  Порядок и условия расчета, установления и изменения цен (тарифов) при использовании муниципального имущества.</w:t>
      </w:r>
    </w:p>
    <w:p w:rsidR="008C40E9" w:rsidRPr="00CA1C04" w:rsidRDefault="008C40E9" w:rsidP="008C40E9">
      <w:pPr>
        <w:pStyle w:val="ConsPlusNormal"/>
        <w:ind w:firstLine="0"/>
        <w:jc w:val="both"/>
        <w:rPr>
          <w:rFonts w:ascii="Times New Roman" w:hAnsi="Times New Roman" w:cs="Times New Roman"/>
          <w:b/>
          <w:sz w:val="26"/>
          <w:szCs w:val="26"/>
          <w:u w:val="single"/>
        </w:rPr>
      </w:pPr>
    </w:p>
    <w:p w:rsidR="008C40E9" w:rsidRPr="00CA1C04" w:rsidRDefault="008C40E9" w:rsidP="008C40E9">
      <w:pPr>
        <w:pStyle w:val="ConsPlusNormal"/>
        <w:ind w:firstLine="0"/>
        <w:jc w:val="both"/>
        <w:rPr>
          <w:rFonts w:ascii="Times New Roman" w:hAnsi="Times New Roman" w:cs="Times New Roman"/>
          <w:sz w:val="26"/>
          <w:szCs w:val="26"/>
        </w:rPr>
      </w:pPr>
      <w:r w:rsidRPr="00CA1C04">
        <w:rPr>
          <w:rFonts w:ascii="Times New Roman" w:hAnsi="Times New Roman" w:cs="Times New Roman"/>
          <w:sz w:val="26"/>
          <w:szCs w:val="26"/>
        </w:rPr>
        <w:t xml:space="preserve">          5.1. Расчет, установление и изменение цен (тарифов) на  выполняемые работы, оказываемые услуги и надбавок к ценам (тарифам) при осуществлении деятельности, предусмотренной Договором, осуществляется в соответствии с действующим законодательством, регулирующим деятельность организаций коммунального комплекса.</w:t>
      </w:r>
    </w:p>
    <w:p w:rsidR="008C40E9" w:rsidRDefault="008C40E9" w:rsidP="008C40E9">
      <w:pPr>
        <w:pStyle w:val="ConsPlusNormal"/>
        <w:ind w:firstLine="0"/>
        <w:jc w:val="both"/>
        <w:rPr>
          <w:rFonts w:ascii="Times New Roman" w:hAnsi="Times New Roman" w:cs="Times New Roman"/>
          <w:sz w:val="26"/>
          <w:szCs w:val="26"/>
        </w:rPr>
      </w:pPr>
    </w:p>
    <w:p w:rsidR="00C93A19" w:rsidRDefault="00C93A19" w:rsidP="008C40E9">
      <w:pPr>
        <w:pStyle w:val="ConsPlusNormal"/>
        <w:ind w:firstLine="0"/>
        <w:jc w:val="both"/>
        <w:rPr>
          <w:rFonts w:ascii="Times New Roman" w:hAnsi="Times New Roman" w:cs="Times New Roman"/>
          <w:sz w:val="26"/>
          <w:szCs w:val="26"/>
        </w:rPr>
      </w:pPr>
    </w:p>
    <w:p w:rsidR="00C93A19" w:rsidRDefault="00C93A19" w:rsidP="008C40E9">
      <w:pPr>
        <w:pStyle w:val="ConsPlusNormal"/>
        <w:ind w:firstLine="0"/>
        <w:jc w:val="both"/>
        <w:rPr>
          <w:rFonts w:ascii="Times New Roman" w:hAnsi="Times New Roman" w:cs="Times New Roman"/>
          <w:sz w:val="26"/>
          <w:szCs w:val="26"/>
        </w:rPr>
      </w:pPr>
    </w:p>
    <w:p w:rsidR="00C93A19" w:rsidRPr="00CA1C04" w:rsidRDefault="00C93A19" w:rsidP="008C40E9">
      <w:pPr>
        <w:pStyle w:val="ConsPlusNormal"/>
        <w:ind w:firstLine="0"/>
        <w:jc w:val="both"/>
        <w:rPr>
          <w:rFonts w:ascii="Times New Roman" w:hAnsi="Times New Roman" w:cs="Times New Roman"/>
          <w:sz w:val="26"/>
          <w:szCs w:val="26"/>
        </w:rPr>
      </w:pPr>
    </w:p>
    <w:p w:rsidR="008C40E9" w:rsidRPr="00CA1C04" w:rsidRDefault="008C40E9" w:rsidP="008C40E9">
      <w:pPr>
        <w:pStyle w:val="ConsPlusNormal"/>
        <w:ind w:firstLine="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lastRenderedPageBreak/>
        <w:t xml:space="preserve">  6. Ответственность Сторон</w:t>
      </w:r>
    </w:p>
    <w:p w:rsidR="008C40E9" w:rsidRPr="00CA1C04" w:rsidRDefault="008C40E9" w:rsidP="008C40E9">
      <w:pPr>
        <w:pStyle w:val="ConsPlusNormal"/>
        <w:ind w:firstLine="0"/>
        <w:jc w:val="both"/>
        <w:rPr>
          <w:rFonts w:ascii="Times New Roman" w:hAnsi="Times New Roman" w:cs="Times New Roman"/>
          <w:b/>
          <w:sz w:val="26"/>
          <w:szCs w:val="26"/>
          <w:u w:val="single"/>
        </w:rPr>
      </w:pP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6.1.За неисполнение условий настоящего Договора Стороны несут ответственность, предусмотренную Договором, а при отсутствии указания на ответственность в Договоре - в соответствии с правовыми актами Российской Федерации.</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6.2. За просрочку возврата имущества по окончании срока действия Договора Арендатор уплачивает Арендодателю пени в размере 1 процент от рыночной стоимости имущества за каждый день просрочки.</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6.3. Арендатор несет ответственность перед Арендодателем за техническое состояние имущества в течение срока действия договора.</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6.4. Арендатор несет ответственность перед Арендодателем за допущенное при использовании (эксплуатации) имущества нарушение требований, установленных Договором, и (или) требований технических регламентов, проектной документации, иных обязательных требований к техническому состоянию используемого (эксплуатируемого) имущества.</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При выявлении указанных нарушений Арендатор обязан безвозмездно устранить такое нарушение в разумный срок, установленный по согласованию с Арендодателем.</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Арендодатель вправе потребовать от Арендодателя возмещения причиненного ущерба, понесенного им в результате нарушения указанных в настоящем пункте требований.</w:t>
      </w:r>
    </w:p>
    <w:p w:rsidR="008C40E9" w:rsidRPr="00CA1C04" w:rsidRDefault="008C40E9" w:rsidP="008C40E9">
      <w:pPr>
        <w:pStyle w:val="ConsPlusNormal"/>
        <w:ind w:firstLine="0"/>
        <w:jc w:val="both"/>
        <w:rPr>
          <w:rFonts w:ascii="Times New Roman" w:hAnsi="Times New Roman" w:cs="Times New Roman"/>
          <w:b/>
          <w:sz w:val="26"/>
          <w:szCs w:val="26"/>
        </w:rPr>
      </w:pPr>
    </w:p>
    <w:p w:rsidR="008C40E9" w:rsidRPr="00CA1C04" w:rsidRDefault="008C40E9" w:rsidP="008C40E9">
      <w:pPr>
        <w:pStyle w:val="ConsPlusNormal"/>
        <w:ind w:left="1416" w:firstLine="708"/>
        <w:jc w:val="both"/>
        <w:rPr>
          <w:rFonts w:ascii="Times New Roman" w:hAnsi="Times New Roman" w:cs="Times New Roman"/>
          <w:b/>
          <w:sz w:val="26"/>
          <w:szCs w:val="26"/>
          <w:u w:val="single"/>
        </w:rPr>
      </w:pPr>
      <w:r w:rsidRPr="00CA1C04">
        <w:rPr>
          <w:rFonts w:ascii="Times New Roman" w:hAnsi="Times New Roman" w:cs="Times New Roman"/>
          <w:b/>
          <w:sz w:val="26"/>
          <w:szCs w:val="26"/>
        </w:rPr>
        <w:t xml:space="preserve"> 7.</w:t>
      </w:r>
      <w:r w:rsidRPr="00CA1C04">
        <w:rPr>
          <w:rFonts w:ascii="Times New Roman" w:hAnsi="Times New Roman" w:cs="Times New Roman"/>
          <w:b/>
          <w:sz w:val="26"/>
          <w:szCs w:val="26"/>
          <w:u w:val="single"/>
        </w:rPr>
        <w:t xml:space="preserve"> Порядок изменения и прекращения Договора</w:t>
      </w:r>
    </w:p>
    <w:p w:rsidR="008C40E9" w:rsidRPr="00CA1C04" w:rsidRDefault="008C40E9" w:rsidP="008C40E9">
      <w:pPr>
        <w:pStyle w:val="ConsPlusNormal"/>
        <w:ind w:left="1416" w:firstLine="708"/>
        <w:jc w:val="both"/>
        <w:rPr>
          <w:rFonts w:ascii="Times New Roman" w:hAnsi="Times New Roman" w:cs="Times New Roman"/>
          <w:b/>
          <w:sz w:val="26"/>
          <w:szCs w:val="26"/>
          <w:u w:val="single"/>
        </w:rPr>
      </w:pPr>
    </w:p>
    <w:p w:rsidR="008C40E9" w:rsidRPr="00CA1C04" w:rsidRDefault="008C40E9" w:rsidP="008C40E9">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 xml:space="preserve">7.1. В случае, если в течение срока действия Договора законодательством Российской Федерации, законодательством субъектов Российской Федерации, нормативными правовыми актами органов местного самоуправления устанавливаются нормы, ухудшающие положение </w:t>
      </w:r>
      <w:r w:rsidR="00487076" w:rsidRPr="00CA1C04">
        <w:rPr>
          <w:rFonts w:ascii="Times New Roman" w:hAnsi="Times New Roman" w:cs="Times New Roman"/>
          <w:sz w:val="26"/>
          <w:szCs w:val="26"/>
        </w:rPr>
        <w:t>Арендатора</w:t>
      </w:r>
      <w:r w:rsidRPr="00CA1C04">
        <w:rPr>
          <w:rFonts w:ascii="Times New Roman" w:hAnsi="Times New Roman" w:cs="Times New Roman"/>
          <w:sz w:val="26"/>
          <w:szCs w:val="26"/>
        </w:rPr>
        <w:t xml:space="preserve">  таким образом, что он в значительной степени лишается того, на что был вправе рассчитывать при заключении Договора, в целях обеспечения имущественных и экономических интересов </w:t>
      </w:r>
      <w:r w:rsidR="00487076" w:rsidRPr="00CA1C04">
        <w:rPr>
          <w:rFonts w:ascii="Times New Roman" w:hAnsi="Times New Roman" w:cs="Times New Roman"/>
          <w:sz w:val="26"/>
          <w:szCs w:val="26"/>
        </w:rPr>
        <w:t>Арендатора</w:t>
      </w:r>
      <w:r w:rsidRPr="00CA1C04">
        <w:rPr>
          <w:rFonts w:ascii="Times New Roman" w:hAnsi="Times New Roman" w:cs="Times New Roman"/>
          <w:sz w:val="26"/>
          <w:szCs w:val="26"/>
        </w:rPr>
        <w:t xml:space="preserve">  существовавших на день подписания Договора условия договора могут быть изменены, но не чаще 1 раза в 2 года.</w:t>
      </w:r>
    </w:p>
    <w:p w:rsidR="008C40E9" w:rsidRPr="00CA1C04" w:rsidRDefault="008C40E9" w:rsidP="008C40E9">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7.2. Договор прекращается:</w:t>
      </w:r>
    </w:p>
    <w:p w:rsidR="008C40E9" w:rsidRPr="00CA1C04" w:rsidRDefault="008C40E9" w:rsidP="008C40E9">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7.2.1. по истечении срока действия Договора;</w:t>
      </w:r>
    </w:p>
    <w:p w:rsidR="008C40E9" w:rsidRPr="00CA1C04" w:rsidRDefault="008C40E9" w:rsidP="008C40E9">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7.2.2. по соглашению сторон;</w:t>
      </w:r>
    </w:p>
    <w:p w:rsidR="008C40E9" w:rsidRPr="00CA1C04" w:rsidRDefault="008C40E9" w:rsidP="008C40E9">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7.2.3 в случае досрочного расторжения Договора по основаниям, предусмотренным в п. 2.2.</w:t>
      </w:r>
    </w:p>
    <w:p w:rsidR="008C40E9" w:rsidRPr="00CA1C04" w:rsidRDefault="008C40E9" w:rsidP="008C40E9">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 xml:space="preserve">7.2.4. уведомление о расторжении договора, предусмотренные </w:t>
      </w:r>
      <w:proofErr w:type="spellStart"/>
      <w:r w:rsidRPr="00CA1C04">
        <w:rPr>
          <w:rFonts w:ascii="Times New Roman" w:hAnsi="Times New Roman" w:cs="Times New Roman"/>
          <w:sz w:val="26"/>
          <w:szCs w:val="26"/>
        </w:rPr>
        <w:t>п.п</w:t>
      </w:r>
      <w:proofErr w:type="spellEnd"/>
      <w:r w:rsidRPr="00CA1C04">
        <w:rPr>
          <w:rFonts w:ascii="Times New Roman" w:hAnsi="Times New Roman" w:cs="Times New Roman"/>
          <w:sz w:val="26"/>
          <w:szCs w:val="26"/>
        </w:rPr>
        <w:t xml:space="preserve">. 6.2.2., 6.2.3. должны быть сделаны стороной инициатором расторжения договора не ранее чем за 2 (два) месяца до даты прекращения действия настоящего договора. </w:t>
      </w:r>
    </w:p>
    <w:p w:rsidR="008C40E9" w:rsidRPr="00CA1C04" w:rsidRDefault="008C40E9" w:rsidP="00487076">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 xml:space="preserve">7.3. По истечении срока действия Договора Арендатор незамедлительно возвращает переданное ему в  пользование </w:t>
      </w:r>
      <w:proofErr w:type="spellStart"/>
      <w:r w:rsidRPr="00CA1C04">
        <w:rPr>
          <w:rFonts w:ascii="Times New Roman" w:hAnsi="Times New Roman" w:cs="Times New Roman"/>
          <w:sz w:val="26"/>
          <w:szCs w:val="26"/>
        </w:rPr>
        <w:t>муниципальноеимущество</w:t>
      </w:r>
      <w:proofErr w:type="spellEnd"/>
      <w:r w:rsidRPr="00CA1C04">
        <w:rPr>
          <w:rFonts w:ascii="Times New Roman" w:hAnsi="Times New Roman" w:cs="Times New Roman"/>
          <w:sz w:val="26"/>
          <w:szCs w:val="26"/>
        </w:rPr>
        <w:t xml:space="preserve"> в том состоянии, в каком он его получил при подписании Договора, с учетом естественного износа и естественной убыли и со всеми улучшениями, которые были произведены за время действия Договора. Передача производится по акту приема - передачи в соответствии с имеющейся документацией и актом обследования. При этом любые неотделимые улучшения, произведенные </w:t>
      </w:r>
      <w:r w:rsidR="00487076" w:rsidRPr="00CA1C04">
        <w:rPr>
          <w:rFonts w:ascii="Times New Roman" w:hAnsi="Times New Roman" w:cs="Times New Roman"/>
          <w:sz w:val="26"/>
          <w:szCs w:val="26"/>
        </w:rPr>
        <w:t>Арендатором</w:t>
      </w:r>
      <w:r w:rsidRPr="00CA1C04">
        <w:rPr>
          <w:rFonts w:ascii="Times New Roman" w:hAnsi="Times New Roman" w:cs="Times New Roman"/>
          <w:sz w:val="26"/>
          <w:szCs w:val="26"/>
        </w:rPr>
        <w:t xml:space="preserve"> без согласия </w:t>
      </w:r>
      <w:r w:rsidR="00487076" w:rsidRPr="00CA1C04">
        <w:rPr>
          <w:rFonts w:ascii="Times New Roman" w:hAnsi="Times New Roman" w:cs="Times New Roman"/>
          <w:sz w:val="26"/>
          <w:szCs w:val="26"/>
        </w:rPr>
        <w:t>Арендодателя</w:t>
      </w:r>
      <w:r w:rsidRPr="00CA1C04">
        <w:rPr>
          <w:rFonts w:ascii="Times New Roman" w:hAnsi="Times New Roman" w:cs="Times New Roman"/>
          <w:sz w:val="26"/>
          <w:szCs w:val="26"/>
        </w:rPr>
        <w:t xml:space="preserve"> являются собственностью последнего.</w:t>
      </w:r>
    </w:p>
    <w:p w:rsidR="008C40E9" w:rsidRPr="00CA1C04" w:rsidRDefault="008C40E9" w:rsidP="008C40E9">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lastRenderedPageBreak/>
        <w:t xml:space="preserve">7.4. В случае ликвидации </w:t>
      </w:r>
      <w:r w:rsidR="00487076" w:rsidRPr="00CA1C04">
        <w:rPr>
          <w:rFonts w:ascii="Times New Roman" w:hAnsi="Times New Roman" w:cs="Times New Roman"/>
          <w:sz w:val="26"/>
          <w:szCs w:val="26"/>
        </w:rPr>
        <w:t>Арендатора</w:t>
      </w:r>
      <w:r w:rsidRPr="00CA1C04">
        <w:rPr>
          <w:rFonts w:ascii="Times New Roman" w:hAnsi="Times New Roman" w:cs="Times New Roman"/>
          <w:sz w:val="26"/>
          <w:szCs w:val="26"/>
        </w:rPr>
        <w:t xml:space="preserve"> (юридического лица) Договор прекращается без правопреемства. Арендатор возвращает </w:t>
      </w:r>
      <w:r w:rsidR="00487076" w:rsidRPr="00CA1C04">
        <w:rPr>
          <w:rFonts w:ascii="Times New Roman" w:hAnsi="Times New Roman" w:cs="Times New Roman"/>
          <w:sz w:val="26"/>
          <w:szCs w:val="26"/>
        </w:rPr>
        <w:t>Арендодателю</w:t>
      </w:r>
      <w:r w:rsidRPr="00CA1C04">
        <w:rPr>
          <w:rFonts w:ascii="Times New Roman" w:hAnsi="Times New Roman" w:cs="Times New Roman"/>
          <w:sz w:val="26"/>
          <w:szCs w:val="26"/>
        </w:rPr>
        <w:t xml:space="preserve"> переданное ему по Договору имущество в течение </w:t>
      </w:r>
      <w:r w:rsidR="00487076" w:rsidRPr="00CA1C04">
        <w:rPr>
          <w:rFonts w:ascii="Times New Roman" w:hAnsi="Times New Roman" w:cs="Times New Roman"/>
          <w:sz w:val="26"/>
          <w:szCs w:val="26"/>
        </w:rPr>
        <w:t>пяти</w:t>
      </w:r>
      <w:r w:rsidRPr="00CA1C04">
        <w:rPr>
          <w:rFonts w:ascii="Times New Roman" w:hAnsi="Times New Roman" w:cs="Times New Roman"/>
          <w:sz w:val="26"/>
          <w:szCs w:val="26"/>
        </w:rPr>
        <w:t xml:space="preserve"> дней с момента принятия решения о ликвидации.</w:t>
      </w:r>
    </w:p>
    <w:p w:rsidR="008C40E9" w:rsidRPr="00CA1C04" w:rsidRDefault="008C40E9" w:rsidP="008C40E9">
      <w:pPr>
        <w:pStyle w:val="ConsPlusNormal"/>
        <w:ind w:firstLine="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t xml:space="preserve"> 8. Заключительные положения</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8.1. Споры между Сторонами, возникающие по договорным отношениям, решаются Сторонами самостоятельно  в установленном законодательством порядке.</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8.2. Любые изменения и дополнения к Договору действительны лишь при условии, что они совершены в письменной форме и подписаны надлежаще уполномоченными на то представителями Сторон.</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8.3. Стороны обязуются незамедлительно уведомлять друг друга об изменении своих юридических и почтовых адресов, банковских реквизитов и своего правового положения.</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8.4. Договор вступает в силу с момента его подписания Сторонами.</w:t>
      </w:r>
    </w:p>
    <w:p w:rsidR="008C40E9" w:rsidRPr="00CA1C04" w:rsidRDefault="008C40E9" w:rsidP="008C40E9">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8.5. Договор составлен в </w:t>
      </w:r>
      <w:r w:rsidR="00487076" w:rsidRPr="00CA1C04">
        <w:rPr>
          <w:rFonts w:ascii="Times New Roman" w:hAnsi="Times New Roman" w:cs="Times New Roman"/>
          <w:sz w:val="26"/>
          <w:szCs w:val="26"/>
        </w:rPr>
        <w:t>3</w:t>
      </w:r>
      <w:r w:rsidRPr="00CA1C04">
        <w:rPr>
          <w:rFonts w:ascii="Times New Roman" w:hAnsi="Times New Roman" w:cs="Times New Roman"/>
          <w:sz w:val="26"/>
          <w:szCs w:val="26"/>
        </w:rPr>
        <w:t xml:space="preserve"> экземплярах, имеющих одинаковую юридическую силу, которые находятся у каждой из Сторон</w:t>
      </w:r>
      <w:r w:rsidR="00487076" w:rsidRPr="00CA1C04">
        <w:rPr>
          <w:rFonts w:ascii="Times New Roman" w:hAnsi="Times New Roman" w:cs="Times New Roman"/>
          <w:sz w:val="26"/>
          <w:szCs w:val="26"/>
        </w:rPr>
        <w:t xml:space="preserve"> и в органе осуществляющем регистрацию данных прав</w:t>
      </w:r>
      <w:r w:rsidRPr="00CA1C04">
        <w:rPr>
          <w:rFonts w:ascii="Times New Roman" w:hAnsi="Times New Roman" w:cs="Times New Roman"/>
          <w:sz w:val="26"/>
          <w:szCs w:val="26"/>
        </w:rPr>
        <w:t>.</w:t>
      </w:r>
    </w:p>
    <w:p w:rsidR="008C40E9" w:rsidRPr="00CA1C04" w:rsidRDefault="008C40E9" w:rsidP="008C40E9">
      <w:pPr>
        <w:pStyle w:val="ConsPlusNormal"/>
        <w:ind w:firstLine="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t xml:space="preserve"> 9. Подписи Сторон</w:t>
      </w:r>
    </w:p>
    <w:p w:rsidR="008C40E9" w:rsidRPr="00CA1C04" w:rsidRDefault="008C40E9" w:rsidP="008C40E9">
      <w:pPr>
        <w:ind w:left="5954"/>
        <w:rPr>
          <w:sz w:val="26"/>
          <w:szCs w:val="26"/>
        </w:rPr>
      </w:pPr>
    </w:p>
    <w:p w:rsidR="00487076" w:rsidRPr="00CA1C04" w:rsidRDefault="00487076" w:rsidP="00487076">
      <w:pPr>
        <w:jc w:val="center"/>
        <w:outlineLvl w:val="5"/>
        <w:rPr>
          <w:b/>
          <w:bCs/>
          <w:sz w:val="26"/>
          <w:szCs w:val="26"/>
          <w:lang w:eastAsia="ru-RU"/>
        </w:rPr>
      </w:pPr>
      <w:r w:rsidRPr="00CA1C04">
        <w:rPr>
          <w:b/>
          <w:bCs/>
          <w:sz w:val="26"/>
          <w:szCs w:val="26"/>
          <w:lang w:eastAsia="ru-RU"/>
        </w:rPr>
        <w:t>Арендодатель</w:t>
      </w:r>
      <w:r w:rsidRPr="00CA1C04">
        <w:rPr>
          <w:b/>
          <w:bCs/>
          <w:sz w:val="26"/>
          <w:szCs w:val="26"/>
          <w:lang w:eastAsia="ru-RU"/>
        </w:rPr>
        <w:tab/>
      </w:r>
      <w:r w:rsidRPr="00CA1C04">
        <w:rPr>
          <w:b/>
          <w:bCs/>
          <w:sz w:val="26"/>
          <w:szCs w:val="26"/>
          <w:lang w:eastAsia="ru-RU"/>
        </w:rPr>
        <w:tab/>
      </w:r>
      <w:r w:rsidRPr="00CA1C04">
        <w:rPr>
          <w:b/>
          <w:bCs/>
          <w:sz w:val="26"/>
          <w:szCs w:val="26"/>
          <w:lang w:eastAsia="ru-RU"/>
        </w:rPr>
        <w:tab/>
      </w:r>
      <w:r w:rsidRPr="00CA1C04">
        <w:rPr>
          <w:b/>
          <w:bCs/>
          <w:sz w:val="26"/>
          <w:szCs w:val="26"/>
          <w:lang w:eastAsia="ru-RU"/>
        </w:rPr>
        <w:tab/>
      </w:r>
      <w:r w:rsidRPr="00CA1C04">
        <w:rPr>
          <w:b/>
          <w:bCs/>
          <w:sz w:val="26"/>
          <w:szCs w:val="26"/>
          <w:lang w:eastAsia="ru-RU"/>
        </w:rPr>
        <w:tab/>
        <w:t xml:space="preserve"> Арендатор</w:t>
      </w:r>
    </w:p>
    <w:tbl>
      <w:tblPr>
        <w:tblW w:w="0" w:type="auto"/>
        <w:tblInd w:w="534" w:type="dxa"/>
        <w:tblLayout w:type="fixed"/>
        <w:tblLook w:val="0000" w:firstRow="0" w:lastRow="0" w:firstColumn="0" w:lastColumn="0" w:noHBand="0" w:noVBand="0"/>
      </w:tblPr>
      <w:tblGrid>
        <w:gridCol w:w="4536"/>
        <w:gridCol w:w="4536"/>
      </w:tblGrid>
      <w:tr w:rsidR="00487076" w:rsidRPr="00CA1C04" w:rsidTr="00694363">
        <w:trPr>
          <w:trHeight w:val="384"/>
        </w:trPr>
        <w:tc>
          <w:tcPr>
            <w:tcW w:w="4536" w:type="dxa"/>
          </w:tcPr>
          <w:p w:rsidR="00487076" w:rsidRPr="00CA1C04" w:rsidRDefault="00487076" w:rsidP="00694363">
            <w:pPr>
              <w:outlineLvl w:val="7"/>
              <w:rPr>
                <w:b/>
                <w:iCs/>
                <w:sz w:val="26"/>
                <w:szCs w:val="26"/>
                <w:lang w:eastAsia="ru-RU"/>
              </w:rPr>
            </w:pPr>
            <w:r w:rsidRPr="00CA1C04">
              <w:rPr>
                <w:b/>
                <w:iCs/>
                <w:sz w:val="26"/>
                <w:szCs w:val="26"/>
                <w:lang w:eastAsia="ru-RU"/>
              </w:rPr>
              <w:t xml:space="preserve">Администрация </w:t>
            </w:r>
            <w:r w:rsidR="004A2719" w:rsidRPr="00CA1C04">
              <w:rPr>
                <w:b/>
                <w:iCs/>
                <w:sz w:val="26"/>
                <w:szCs w:val="26"/>
                <w:lang w:eastAsia="ru-RU"/>
              </w:rPr>
              <w:t xml:space="preserve"> </w:t>
            </w:r>
            <w:proofErr w:type="spellStart"/>
            <w:r w:rsidR="004A2719" w:rsidRPr="00CA1C04">
              <w:rPr>
                <w:b/>
                <w:iCs/>
                <w:sz w:val="26"/>
                <w:szCs w:val="26"/>
                <w:lang w:eastAsia="ru-RU"/>
              </w:rPr>
              <w:t>Жемчужненского</w:t>
            </w:r>
            <w:proofErr w:type="spellEnd"/>
            <w:r w:rsidR="004A2719" w:rsidRPr="00CA1C04">
              <w:rPr>
                <w:b/>
                <w:iCs/>
                <w:sz w:val="26"/>
                <w:szCs w:val="26"/>
                <w:lang w:eastAsia="ru-RU"/>
              </w:rPr>
              <w:t xml:space="preserve"> </w:t>
            </w:r>
            <w:r w:rsidRPr="00CA1C04">
              <w:rPr>
                <w:b/>
                <w:iCs/>
                <w:sz w:val="26"/>
                <w:szCs w:val="26"/>
                <w:lang w:eastAsia="ru-RU"/>
              </w:rPr>
              <w:t xml:space="preserve"> сельсовета </w:t>
            </w:r>
            <w:proofErr w:type="spellStart"/>
            <w:r w:rsidRPr="00CA1C04">
              <w:rPr>
                <w:b/>
                <w:iCs/>
                <w:sz w:val="26"/>
                <w:szCs w:val="26"/>
                <w:lang w:eastAsia="ru-RU"/>
              </w:rPr>
              <w:t>Ширинского</w:t>
            </w:r>
            <w:proofErr w:type="spellEnd"/>
            <w:r w:rsidRPr="00CA1C04">
              <w:rPr>
                <w:b/>
                <w:iCs/>
                <w:sz w:val="26"/>
                <w:szCs w:val="26"/>
                <w:lang w:eastAsia="ru-RU"/>
              </w:rPr>
              <w:t xml:space="preserve"> района Республики Хакасия</w:t>
            </w:r>
          </w:p>
          <w:p w:rsidR="00487076" w:rsidRPr="00CA1C04" w:rsidRDefault="00487076" w:rsidP="00694363">
            <w:pPr>
              <w:rPr>
                <w:sz w:val="26"/>
                <w:szCs w:val="26"/>
                <w:lang w:eastAsia="ru-RU"/>
              </w:rPr>
            </w:pPr>
          </w:p>
        </w:tc>
        <w:tc>
          <w:tcPr>
            <w:tcW w:w="4536" w:type="dxa"/>
          </w:tcPr>
          <w:p w:rsidR="00487076" w:rsidRPr="00CA1C04" w:rsidRDefault="00487076" w:rsidP="00694363">
            <w:pPr>
              <w:ind w:firstLine="33"/>
              <w:rPr>
                <w:b/>
                <w:sz w:val="26"/>
                <w:szCs w:val="26"/>
                <w:lang w:eastAsia="ru-RU"/>
              </w:rPr>
            </w:pPr>
          </w:p>
        </w:tc>
      </w:tr>
      <w:tr w:rsidR="00487076" w:rsidRPr="00CA1C04" w:rsidTr="00694363">
        <w:trPr>
          <w:cantSplit/>
        </w:trPr>
        <w:tc>
          <w:tcPr>
            <w:tcW w:w="4536" w:type="dxa"/>
          </w:tcPr>
          <w:p w:rsidR="00487076" w:rsidRPr="00CA1C04" w:rsidRDefault="00487076" w:rsidP="00694363">
            <w:pPr>
              <w:ind w:firstLine="33"/>
              <w:rPr>
                <w:sz w:val="26"/>
                <w:szCs w:val="26"/>
                <w:lang w:eastAsia="ru-RU"/>
              </w:rPr>
            </w:pPr>
            <w:r w:rsidRPr="00CA1C04">
              <w:rPr>
                <w:sz w:val="26"/>
                <w:szCs w:val="26"/>
                <w:lang w:eastAsia="ru-RU"/>
              </w:rPr>
              <w:t>Адрес места нахождения (юр</w:t>
            </w:r>
            <w:r w:rsidR="004A2719" w:rsidRPr="00CA1C04">
              <w:rPr>
                <w:sz w:val="26"/>
                <w:szCs w:val="26"/>
                <w:lang w:eastAsia="ru-RU"/>
              </w:rPr>
              <w:t>идический)  и фактический: 65522</w:t>
            </w:r>
            <w:r w:rsidRPr="00CA1C04">
              <w:rPr>
                <w:sz w:val="26"/>
                <w:szCs w:val="26"/>
                <w:lang w:eastAsia="ru-RU"/>
              </w:rPr>
              <w:t xml:space="preserve">0, Республика Хакасия, </w:t>
            </w:r>
            <w:proofErr w:type="spellStart"/>
            <w:r w:rsidRPr="00CA1C04">
              <w:rPr>
                <w:sz w:val="26"/>
                <w:szCs w:val="26"/>
                <w:lang w:eastAsia="ru-RU"/>
              </w:rPr>
              <w:t>Ширинский</w:t>
            </w:r>
            <w:proofErr w:type="spellEnd"/>
            <w:r w:rsidRPr="00CA1C04">
              <w:rPr>
                <w:sz w:val="26"/>
                <w:szCs w:val="26"/>
                <w:lang w:eastAsia="ru-RU"/>
              </w:rPr>
              <w:t xml:space="preserve"> район, </w:t>
            </w:r>
            <w:r w:rsidR="004A2719" w:rsidRPr="00CA1C04">
              <w:rPr>
                <w:sz w:val="26"/>
                <w:szCs w:val="26"/>
                <w:lang w:eastAsia="ru-RU"/>
              </w:rPr>
              <w:t>п. Жемчужный, ул. Аптечная,1</w:t>
            </w:r>
          </w:p>
          <w:p w:rsidR="00487076" w:rsidRPr="00CA1C04" w:rsidRDefault="004A2719" w:rsidP="00694363">
            <w:pPr>
              <w:ind w:firstLine="33"/>
              <w:rPr>
                <w:sz w:val="26"/>
                <w:szCs w:val="26"/>
                <w:lang w:eastAsia="ru-RU"/>
              </w:rPr>
            </w:pPr>
            <w:r w:rsidRPr="00CA1C04">
              <w:rPr>
                <w:sz w:val="26"/>
                <w:szCs w:val="26"/>
                <w:lang w:eastAsia="ru-RU"/>
              </w:rPr>
              <w:t>тел: (39035) 97255</w:t>
            </w:r>
          </w:p>
          <w:p w:rsidR="00487076" w:rsidRPr="00763B84" w:rsidRDefault="00487076" w:rsidP="00694363">
            <w:pPr>
              <w:ind w:firstLine="33"/>
              <w:rPr>
                <w:sz w:val="26"/>
                <w:szCs w:val="26"/>
                <w:lang w:eastAsia="ru-RU"/>
              </w:rPr>
            </w:pPr>
            <w:r w:rsidRPr="00763B84">
              <w:rPr>
                <w:sz w:val="26"/>
                <w:szCs w:val="26"/>
                <w:lang w:eastAsia="ru-RU"/>
              </w:rPr>
              <w:t>факс: (39035</w:t>
            </w:r>
            <w:r w:rsidR="004A2719" w:rsidRPr="00763B84">
              <w:rPr>
                <w:sz w:val="26"/>
                <w:szCs w:val="26"/>
                <w:lang w:eastAsia="ru-RU"/>
              </w:rPr>
              <w:t>) 97367</w:t>
            </w:r>
          </w:p>
          <w:p w:rsidR="00763B84" w:rsidRPr="00763B84" w:rsidRDefault="00763B84" w:rsidP="00763B84">
            <w:pPr>
              <w:rPr>
                <w:sz w:val="26"/>
                <w:szCs w:val="26"/>
              </w:rPr>
            </w:pPr>
            <w:r w:rsidRPr="00763B84">
              <w:rPr>
                <w:iCs/>
                <w:sz w:val="26"/>
                <w:szCs w:val="26"/>
              </w:rPr>
              <w:t xml:space="preserve">Краткое наименование: </w:t>
            </w:r>
            <w:r w:rsidRPr="00763B84">
              <w:rPr>
                <w:sz w:val="26"/>
                <w:szCs w:val="26"/>
              </w:rPr>
              <w:t xml:space="preserve">Администрация муниципального образования </w:t>
            </w:r>
            <w:proofErr w:type="spellStart"/>
            <w:r w:rsidRPr="00763B84">
              <w:rPr>
                <w:sz w:val="26"/>
                <w:szCs w:val="26"/>
              </w:rPr>
              <w:t>Жемчужненский</w:t>
            </w:r>
            <w:proofErr w:type="spellEnd"/>
            <w:r w:rsidRPr="00763B84">
              <w:rPr>
                <w:sz w:val="26"/>
                <w:szCs w:val="26"/>
              </w:rPr>
              <w:t xml:space="preserve"> поссовет </w:t>
            </w:r>
          </w:p>
          <w:p w:rsidR="00763B84" w:rsidRPr="00763B84" w:rsidRDefault="00763B84" w:rsidP="00763B84">
            <w:pPr>
              <w:rPr>
                <w:sz w:val="26"/>
                <w:szCs w:val="26"/>
              </w:rPr>
            </w:pPr>
            <w:r w:rsidRPr="00763B84">
              <w:rPr>
                <w:sz w:val="26"/>
                <w:szCs w:val="26"/>
              </w:rPr>
              <w:t>Банковские реквизиты:</w:t>
            </w:r>
          </w:p>
          <w:p w:rsidR="00763B84" w:rsidRPr="00763B84" w:rsidRDefault="00763B84" w:rsidP="00763B84">
            <w:pPr>
              <w:rPr>
                <w:sz w:val="26"/>
                <w:szCs w:val="26"/>
              </w:rPr>
            </w:pPr>
            <w:r w:rsidRPr="00763B84">
              <w:rPr>
                <w:sz w:val="26"/>
                <w:szCs w:val="26"/>
              </w:rPr>
              <w:t>ИНН /КПП   191100647/191101001</w:t>
            </w:r>
          </w:p>
          <w:p w:rsidR="00763B84" w:rsidRPr="00763B84" w:rsidRDefault="00763B84" w:rsidP="00763B84">
            <w:pPr>
              <w:widowControl w:val="0"/>
              <w:shd w:val="clear" w:color="auto" w:fill="FFFFFF"/>
              <w:jc w:val="both"/>
              <w:rPr>
                <w:sz w:val="26"/>
                <w:szCs w:val="26"/>
              </w:rPr>
            </w:pPr>
            <w:proofErr w:type="gramStart"/>
            <w:r w:rsidRPr="00763B84">
              <w:rPr>
                <w:color w:val="000000"/>
                <w:sz w:val="26"/>
                <w:szCs w:val="26"/>
              </w:rPr>
              <w:t>р</w:t>
            </w:r>
            <w:proofErr w:type="gramEnd"/>
            <w:r w:rsidRPr="00763B84">
              <w:rPr>
                <w:color w:val="000000"/>
                <w:sz w:val="26"/>
                <w:szCs w:val="26"/>
              </w:rPr>
              <w:t xml:space="preserve">/счет: </w:t>
            </w:r>
            <w:r w:rsidRPr="00763B84">
              <w:rPr>
                <w:sz w:val="26"/>
                <w:szCs w:val="26"/>
              </w:rPr>
              <w:t>4010181020000001001</w:t>
            </w:r>
          </w:p>
          <w:p w:rsidR="00763B84" w:rsidRPr="00763B84" w:rsidRDefault="00763B84" w:rsidP="00763B84">
            <w:pPr>
              <w:widowControl w:val="0"/>
              <w:shd w:val="clear" w:color="auto" w:fill="FFFFFF"/>
              <w:jc w:val="both"/>
              <w:rPr>
                <w:color w:val="000000"/>
                <w:sz w:val="26"/>
                <w:szCs w:val="26"/>
              </w:rPr>
            </w:pPr>
            <w:r w:rsidRPr="00763B84">
              <w:rPr>
                <w:color w:val="000000"/>
                <w:sz w:val="26"/>
                <w:szCs w:val="26"/>
              </w:rPr>
              <w:t>БИК: 049514001</w:t>
            </w:r>
          </w:p>
          <w:p w:rsidR="00763B84" w:rsidRPr="00763B84" w:rsidRDefault="00763B84" w:rsidP="00763B84">
            <w:pPr>
              <w:widowControl w:val="0"/>
              <w:shd w:val="clear" w:color="auto" w:fill="FFFFFF"/>
              <w:jc w:val="both"/>
              <w:rPr>
                <w:color w:val="000000"/>
                <w:sz w:val="26"/>
                <w:szCs w:val="26"/>
              </w:rPr>
            </w:pPr>
            <w:r w:rsidRPr="00763B84">
              <w:rPr>
                <w:color w:val="000000"/>
                <w:sz w:val="26"/>
                <w:szCs w:val="26"/>
              </w:rPr>
              <w:t>Банк: ГРКЦ НБ Республика Хакасия</w:t>
            </w:r>
          </w:p>
          <w:p w:rsidR="00763B84" w:rsidRPr="00763B84" w:rsidRDefault="00763B84" w:rsidP="00763B84">
            <w:pPr>
              <w:widowControl w:val="0"/>
              <w:shd w:val="clear" w:color="auto" w:fill="FFFFFF"/>
              <w:jc w:val="both"/>
              <w:rPr>
                <w:color w:val="000000"/>
                <w:sz w:val="26"/>
                <w:szCs w:val="26"/>
              </w:rPr>
            </w:pPr>
            <w:r w:rsidRPr="00763B84">
              <w:rPr>
                <w:color w:val="000000"/>
                <w:sz w:val="26"/>
                <w:szCs w:val="26"/>
              </w:rPr>
              <w:t>Банка России г. Абакан</w:t>
            </w:r>
          </w:p>
          <w:p w:rsidR="00763B84" w:rsidRPr="00763B84" w:rsidRDefault="00763B84" w:rsidP="00763B84">
            <w:pPr>
              <w:spacing w:line="360" w:lineRule="auto"/>
              <w:rPr>
                <w:sz w:val="26"/>
                <w:szCs w:val="26"/>
              </w:rPr>
            </w:pPr>
            <w:r w:rsidRPr="00763B84">
              <w:rPr>
                <w:sz w:val="26"/>
                <w:szCs w:val="26"/>
                <w:lang w:val="en-US"/>
              </w:rPr>
              <w:t>E</w:t>
            </w:r>
            <w:r w:rsidRPr="00763B84">
              <w:rPr>
                <w:sz w:val="26"/>
                <w:szCs w:val="26"/>
              </w:rPr>
              <w:t>-</w:t>
            </w:r>
            <w:r w:rsidRPr="00763B84">
              <w:rPr>
                <w:sz w:val="26"/>
                <w:szCs w:val="26"/>
                <w:lang w:val="en-US"/>
              </w:rPr>
              <w:t>mail</w:t>
            </w:r>
            <w:r w:rsidRPr="00763B84">
              <w:rPr>
                <w:sz w:val="26"/>
                <w:szCs w:val="26"/>
              </w:rPr>
              <w:t>:  zgemchugin@mail.ru</w:t>
            </w:r>
          </w:p>
          <w:p w:rsidR="00763B84" w:rsidRPr="0038201D" w:rsidRDefault="00763B84" w:rsidP="00763B84">
            <w:pPr>
              <w:rPr>
                <w:sz w:val="22"/>
                <w:szCs w:val="22"/>
              </w:rPr>
            </w:pPr>
          </w:p>
          <w:p w:rsidR="00487076" w:rsidRPr="00CA1C04" w:rsidRDefault="00487076" w:rsidP="00763B84">
            <w:pPr>
              <w:rPr>
                <w:sz w:val="26"/>
                <w:szCs w:val="26"/>
                <w:lang w:eastAsia="ru-RU"/>
              </w:rPr>
            </w:pPr>
          </w:p>
        </w:tc>
        <w:tc>
          <w:tcPr>
            <w:tcW w:w="4536" w:type="dxa"/>
          </w:tcPr>
          <w:p w:rsidR="00487076" w:rsidRPr="00CA1C04" w:rsidRDefault="00487076" w:rsidP="00694363">
            <w:pPr>
              <w:jc w:val="both"/>
              <w:rPr>
                <w:sz w:val="26"/>
                <w:szCs w:val="26"/>
                <w:lang w:eastAsia="ru-RU"/>
              </w:rPr>
            </w:pPr>
            <w:r w:rsidRPr="00CA1C04">
              <w:rPr>
                <w:sz w:val="26"/>
                <w:szCs w:val="26"/>
                <w:lang w:eastAsia="ru-RU"/>
              </w:rPr>
              <w:t>Адрес места нахождения (юридический)</w:t>
            </w:r>
          </w:p>
          <w:p w:rsidR="00487076" w:rsidRPr="00CA1C04" w:rsidRDefault="00487076" w:rsidP="00694363">
            <w:pPr>
              <w:jc w:val="both"/>
              <w:rPr>
                <w:sz w:val="26"/>
                <w:szCs w:val="26"/>
                <w:lang w:eastAsia="ru-RU"/>
              </w:rPr>
            </w:pPr>
            <w:r w:rsidRPr="00CA1C04">
              <w:rPr>
                <w:sz w:val="26"/>
                <w:szCs w:val="26"/>
                <w:lang w:eastAsia="ru-RU"/>
              </w:rPr>
              <w:t>и фактический: _</w:t>
            </w:r>
            <w:r w:rsidR="00763B84">
              <w:rPr>
                <w:sz w:val="26"/>
                <w:szCs w:val="26"/>
                <w:lang w:eastAsia="ru-RU"/>
              </w:rPr>
              <w:t>_________</w:t>
            </w:r>
            <w:r w:rsidRPr="00CA1C04">
              <w:rPr>
                <w:sz w:val="26"/>
                <w:szCs w:val="26"/>
                <w:lang w:eastAsia="ru-RU"/>
              </w:rPr>
              <w:t>__</w:t>
            </w:r>
          </w:p>
          <w:p w:rsidR="00487076" w:rsidRPr="00CA1C04" w:rsidRDefault="00763B84" w:rsidP="00694363">
            <w:pPr>
              <w:jc w:val="both"/>
              <w:rPr>
                <w:sz w:val="26"/>
                <w:szCs w:val="26"/>
                <w:lang w:eastAsia="ru-RU"/>
              </w:rPr>
            </w:pPr>
            <w:r>
              <w:rPr>
                <w:sz w:val="26"/>
                <w:szCs w:val="26"/>
                <w:lang w:eastAsia="ru-RU"/>
              </w:rPr>
              <w:t xml:space="preserve"> __________</w:t>
            </w:r>
            <w:r w:rsidR="00487076" w:rsidRPr="00CA1C04">
              <w:rPr>
                <w:sz w:val="26"/>
                <w:szCs w:val="26"/>
                <w:lang w:eastAsia="ru-RU"/>
              </w:rPr>
              <w:t>_______________</w:t>
            </w:r>
          </w:p>
          <w:p w:rsidR="00487076" w:rsidRPr="00CA1C04" w:rsidRDefault="00763B84" w:rsidP="00694363">
            <w:pPr>
              <w:jc w:val="both"/>
              <w:rPr>
                <w:sz w:val="26"/>
                <w:szCs w:val="26"/>
                <w:lang w:eastAsia="ru-RU"/>
              </w:rPr>
            </w:pPr>
            <w:r>
              <w:rPr>
                <w:sz w:val="26"/>
                <w:szCs w:val="26"/>
                <w:lang w:eastAsia="ru-RU"/>
              </w:rPr>
              <w:t>Тел.: _______</w:t>
            </w:r>
            <w:r w:rsidR="00487076" w:rsidRPr="00CA1C04">
              <w:rPr>
                <w:sz w:val="26"/>
                <w:szCs w:val="26"/>
                <w:lang w:eastAsia="ru-RU"/>
              </w:rPr>
              <w:t>________________</w:t>
            </w:r>
          </w:p>
          <w:p w:rsidR="00487076" w:rsidRPr="00CA1C04" w:rsidRDefault="00487076" w:rsidP="00694363">
            <w:pPr>
              <w:jc w:val="both"/>
              <w:rPr>
                <w:sz w:val="26"/>
                <w:szCs w:val="26"/>
                <w:lang w:eastAsia="ru-RU"/>
              </w:rPr>
            </w:pPr>
            <w:r w:rsidRPr="00CA1C04">
              <w:rPr>
                <w:sz w:val="26"/>
                <w:szCs w:val="26"/>
                <w:lang w:eastAsia="ru-RU"/>
              </w:rPr>
              <w:t>Факс:</w:t>
            </w:r>
            <w:r w:rsidR="00763B84">
              <w:rPr>
                <w:sz w:val="26"/>
                <w:szCs w:val="26"/>
                <w:lang w:eastAsia="ru-RU"/>
              </w:rPr>
              <w:t xml:space="preserve">  ________</w:t>
            </w:r>
            <w:r w:rsidRPr="00CA1C04">
              <w:rPr>
                <w:sz w:val="26"/>
                <w:szCs w:val="26"/>
                <w:lang w:eastAsia="ru-RU"/>
              </w:rPr>
              <w:t>________________</w:t>
            </w:r>
          </w:p>
          <w:p w:rsidR="00487076" w:rsidRPr="00CA1C04" w:rsidRDefault="00487076" w:rsidP="00694363">
            <w:pPr>
              <w:jc w:val="both"/>
              <w:rPr>
                <w:sz w:val="26"/>
                <w:szCs w:val="26"/>
                <w:lang w:eastAsia="ru-RU"/>
              </w:rPr>
            </w:pPr>
            <w:r w:rsidRPr="00CA1C04">
              <w:rPr>
                <w:sz w:val="26"/>
                <w:szCs w:val="26"/>
                <w:lang w:eastAsia="ru-RU"/>
              </w:rPr>
              <w:t xml:space="preserve">ОГРН </w:t>
            </w:r>
            <w:r w:rsidR="00763B84">
              <w:rPr>
                <w:sz w:val="26"/>
                <w:szCs w:val="26"/>
                <w:lang w:eastAsia="ru-RU"/>
              </w:rPr>
              <w:t>______</w:t>
            </w:r>
            <w:r w:rsidRPr="00CA1C04">
              <w:rPr>
                <w:sz w:val="26"/>
                <w:szCs w:val="26"/>
                <w:lang w:eastAsia="ru-RU"/>
              </w:rPr>
              <w:t>________________</w:t>
            </w:r>
          </w:p>
          <w:p w:rsidR="00487076" w:rsidRPr="00CA1C04" w:rsidRDefault="00487076" w:rsidP="00694363">
            <w:pPr>
              <w:jc w:val="both"/>
              <w:rPr>
                <w:sz w:val="26"/>
                <w:szCs w:val="26"/>
                <w:lang w:eastAsia="ru-RU"/>
              </w:rPr>
            </w:pPr>
            <w:r w:rsidRPr="00CA1C04">
              <w:rPr>
                <w:sz w:val="26"/>
                <w:szCs w:val="26"/>
                <w:lang w:eastAsia="ru-RU"/>
              </w:rPr>
              <w:t xml:space="preserve">ИНН </w:t>
            </w:r>
            <w:r w:rsidR="00763B84">
              <w:rPr>
                <w:sz w:val="26"/>
                <w:szCs w:val="26"/>
                <w:lang w:eastAsia="ru-RU"/>
              </w:rPr>
              <w:t>___________, КПП   _________</w:t>
            </w:r>
          </w:p>
          <w:p w:rsidR="00487076" w:rsidRPr="00CA1C04" w:rsidRDefault="00487076" w:rsidP="00694363">
            <w:pPr>
              <w:jc w:val="both"/>
              <w:rPr>
                <w:sz w:val="26"/>
                <w:szCs w:val="26"/>
                <w:lang w:eastAsia="ru-RU"/>
              </w:rPr>
            </w:pPr>
            <w:r w:rsidRPr="00CA1C04">
              <w:rPr>
                <w:sz w:val="26"/>
                <w:szCs w:val="26"/>
                <w:lang w:eastAsia="ru-RU"/>
              </w:rPr>
              <w:t>Расчетные реквизиты:</w:t>
            </w:r>
          </w:p>
          <w:p w:rsidR="00487076" w:rsidRPr="00CA1C04" w:rsidRDefault="00487076" w:rsidP="00694363">
            <w:pPr>
              <w:jc w:val="both"/>
              <w:rPr>
                <w:sz w:val="26"/>
                <w:szCs w:val="26"/>
                <w:lang w:eastAsia="ru-RU"/>
              </w:rPr>
            </w:pPr>
            <w:proofErr w:type="gramStart"/>
            <w:r w:rsidRPr="00CA1C04">
              <w:rPr>
                <w:sz w:val="26"/>
                <w:szCs w:val="26"/>
                <w:lang w:eastAsia="ru-RU"/>
              </w:rPr>
              <w:t>р</w:t>
            </w:r>
            <w:proofErr w:type="gramEnd"/>
            <w:r w:rsidRPr="00CA1C04">
              <w:rPr>
                <w:sz w:val="26"/>
                <w:szCs w:val="26"/>
                <w:lang w:eastAsia="ru-RU"/>
              </w:rPr>
              <w:t xml:space="preserve">/с </w:t>
            </w:r>
            <w:r w:rsidR="00763B84">
              <w:rPr>
                <w:sz w:val="26"/>
                <w:szCs w:val="26"/>
                <w:lang w:eastAsia="ru-RU"/>
              </w:rPr>
              <w:t>__________</w:t>
            </w:r>
            <w:r w:rsidRPr="00CA1C04">
              <w:rPr>
                <w:sz w:val="26"/>
                <w:szCs w:val="26"/>
                <w:lang w:eastAsia="ru-RU"/>
              </w:rPr>
              <w:t>____________________</w:t>
            </w:r>
          </w:p>
          <w:p w:rsidR="00487076" w:rsidRPr="00CA1C04" w:rsidRDefault="00487076" w:rsidP="00694363">
            <w:pPr>
              <w:rPr>
                <w:sz w:val="26"/>
                <w:szCs w:val="26"/>
                <w:lang w:eastAsia="ru-RU"/>
              </w:rPr>
            </w:pPr>
            <w:r w:rsidRPr="00CA1C04">
              <w:rPr>
                <w:sz w:val="26"/>
                <w:szCs w:val="26"/>
                <w:lang w:eastAsia="ru-RU"/>
              </w:rPr>
              <w:t>в  __</w:t>
            </w:r>
            <w:r w:rsidR="00763B84">
              <w:rPr>
                <w:sz w:val="26"/>
                <w:szCs w:val="26"/>
                <w:lang w:eastAsia="ru-RU"/>
              </w:rPr>
              <w:t>_____________________________</w:t>
            </w:r>
          </w:p>
          <w:p w:rsidR="00763B84" w:rsidRDefault="00763B84" w:rsidP="00694363">
            <w:pPr>
              <w:jc w:val="both"/>
              <w:rPr>
                <w:sz w:val="26"/>
                <w:szCs w:val="26"/>
                <w:lang w:eastAsia="ru-RU"/>
              </w:rPr>
            </w:pPr>
            <w:r>
              <w:rPr>
                <w:sz w:val="26"/>
                <w:szCs w:val="26"/>
                <w:lang w:eastAsia="ru-RU"/>
              </w:rPr>
              <w:t>___</w:t>
            </w:r>
            <w:r w:rsidR="00487076" w:rsidRPr="00CA1C04">
              <w:rPr>
                <w:sz w:val="26"/>
                <w:szCs w:val="26"/>
                <w:lang w:eastAsia="ru-RU"/>
              </w:rPr>
              <w:t xml:space="preserve">                              </w:t>
            </w:r>
          </w:p>
          <w:p w:rsidR="00487076" w:rsidRPr="00CA1C04" w:rsidRDefault="00763B84" w:rsidP="00694363">
            <w:pPr>
              <w:jc w:val="both"/>
              <w:rPr>
                <w:sz w:val="26"/>
                <w:szCs w:val="26"/>
                <w:lang w:eastAsia="ru-RU"/>
              </w:rPr>
            </w:pPr>
            <w:r>
              <w:rPr>
                <w:sz w:val="26"/>
                <w:szCs w:val="26"/>
                <w:lang w:eastAsia="ru-RU"/>
              </w:rPr>
              <w:t xml:space="preserve">         к/с ____</w:t>
            </w:r>
            <w:r w:rsidR="00487076" w:rsidRPr="00CA1C04">
              <w:rPr>
                <w:sz w:val="26"/>
                <w:szCs w:val="26"/>
                <w:lang w:eastAsia="ru-RU"/>
              </w:rPr>
              <w:t xml:space="preserve">_____________________                       БИК </w:t>
            </w:r>
          </w:p>
          <w:p w:rsidR="00487076" w:rsidRDefault="00487076" w:rsidP="00694363">
            <w:pPr>
              <w:rPr>
                <w:sz w:val="26"/>
                <w:szCs w:val="26"/>
                <w:lang w:eastAsia="ru-RU"/>
              </w:rPr>
            </w:pPr>
          </w:p>
          <w:p w:rsidR="00763B84" w:rsidRDefault="00763B84" w:rsidP="00694363">
            <w:pPr>
              <w:rPr>
                <w:sz w:val="26"/>
                <w:szCs w:val="26"/>
                <w:lang w:eastAsia="ru-RU"/>
              </w:rPr>
            </w:pPr>
          </w:p>
          <w:p w:rsidR="00763B84" w:rsidRDefault="00763B84" w:rsidP="00694363">
            <w:pPr>
              <w:rPr>
                <w:sz w:val="26"/>
                <w:szCs w:val="26"/>
                <w:lang w:eastAsia="ru-RU"/>
              </w:rPr>
            </w:pPr>
          </w:p>
          <w:p w:rsidR="00763B84" w:rsidRDefault="00763B84" w:rsidP="00694363">
            <w:pPr>
              <w:rPr>
                <w:sz w:val="26"/>
                <w:szCs w:val="26"/>
                <w:lang w:eastAsia="ru-RU"/>
              </w:rPr>
            </w:pPr>
          </w:p>
          <w:p w:rsidR="00763B84" w:rsidRDefault="00763B84" w:rsidP="00694363">
            <w:pPr>
              <w:rPr>
                <w:sz w:val="26"/>
                <w:szCs w:val="26"/>
                <w:lang w:eastAsia="ru-RU"/>
              </w:rPr>
            </w:pPr>
          </w:p>
          <w:p w:rsidR="00763B84" w:rsidRDefault="00763B84" w:rsidP="00694363">
            <w:pPr>
              <w:rPr>
                <w:sz w:val="26"/>
                <w:szCs w:val="26"/>
                <w:lang w:eastAsia="ru-RU"/>
              </w:rPr>
            </w:pPr>
          </w:p>
          <w:p w:rsidR="00763B84" w:rsidRDefault="00763B84" w:rsidP="00694363">
            <w:pPr>
              <w:rPr>
                <w:sz w:val="26"/>
                <w:szCs w:val="26"/>
                <w:lang w:eastAsia="ru-RU"/>
              </w:rPr>
            </w:pPr>
          </w:p>
          <w:p w:rsidR="00763B84" w:rsidRDefault="00763B84" w:rsidP="00694363">
            <w:pPr>
              <w:rPr>
                <w:sz w:val="26"/>
                <w:szCs w:val="26"/>
                <w:lang w:eastAsia="ru-RU"/>
              </w:rPr>
            </w:pPr>
          </w:p>
          <w:p w:rsidR="00763B84" w:rsidRDefault="00763B84" w:rsidP="00694363">
            <w:pPr>
              <w:rPr>
                <w:sz w:val="26"/>
                <w:szCs w:val="26"/>
                <w:lang w:eastAsia="ru-RU"/>
              </w:rPr>
            </w:pPr>
          </w:p>
          <w:p w:rsidR="00763B84" w:rsidRPr="00CA1C04" w:rsidRDefault="00763B84" w:rsidP="00694363">
            <w:pPr>
              <w:rPr>
                <w:sz w:val="26"/>
                <w:szCs w:val="26"/>
                <w:lang w:eastAsia="ru-RU"/>
              </w:rPr>
            </w:pPr>
          </w:p>
        </w:tc>
      </w:tr>
    </w:tbl>
    <w:p w:rsidR="00487076" w:rsidRPr="00CA1C04" w:rsidRDefault="00487076" w:rsidP="00487076">
      <w:pPr>
        <w:rPr>
          <w:b/>
          <w:bCs/>
          <w:sz w:val="26"/>
          <w:szCs w:val="26"/>
          <w:lang w:eastAsia="ru-RU"/>
        </w:rPr>
      </w:pPr>
    </w:p>
    <w:p w:rsidR="00487076" w:rsidRPr="00CA1C04" w:rsidRDefault="00487076" w:rsidP="00487076">
      <w:pPr>
        <w:rPr>
          <w:b/>
          <w:bCs/>
          <w:sz w:val="26"/>
          <w:szCs w:val="26"/>
          <w:lang w:eastAsia="ru-RU"/>
        </w:rPr>
      </w:pPr>
      <w:r w:rsidRPr="00CA1C04">
        <w:rPr>
          <w:b/>
          <w:bCs/>
          <w:sz w:val="26"/>
          <w:szCs w:val="26"/>
          <w:lang w:eastAsia="ru-RU"/>
        </w:rPr>
        <w:lastRenderedPageBreak/>
        <w:t xml:space="preserve">                                             11. ПОДПИСИ И ПЕЧАТИ СТОРОН:</w:t>
      </w:r>
    </w:p>
    <w:p w:rsidR="00487076" w:rsidRPr="00CA1C04" w:rsidRDefault="00487076" w:rsidP="00487076">
      <w:pPr>
        <w:rPr>
          <w:b/>
          <w:bCs/>
          <w:sz w:val="26"/>
          <w:szCs w:val="26"/>
          <w:lang w:eastAsia="ru-RU"/>
        </w:rPr>
      </w:pPr>
    </w:p>
    <w:tbl>
      <w:tblPr>
        <w:tblW w:w="0" w:type="auto"/>
        <w:tblInd w:w="108" w:type="dxa"/>
        <w:tblLayout w:type="fixed"/>
        <w:tblLook w:val="0000" w:firstRow="0" w:lastRow="0" w:firstColumn="0" w:lastColumn="0" w:noHBand="0" w:noVBand="0"/>
      </w:tblPr>
      <w:tblGrid>
        <w:gridCol w:w="4788"/>
        <w:gridCol w:w="360"/>
        <w:gridCol w:w="4500"/>
      </w:tblGrid>
      <w:tr w:rsidR="00487076" w:rsidRPr="00CA1C04" w:rsidTr="00694363">
        <w:trPr>
          <w:trHeight w:val="281"/>
        </w:trPr>
        <w:tc>
          <w:tcPr>
            <w:tcW w:w="4788" w:type="dxa"/>
          </w:tcPr>
          <w:p w:rsidR="00487076" w:rsidRPr="00CA1C04" w:rsidRDefault="00487076" w:rsidP="00694363">
            <w:pPr>
              <w:jc w:val="center"/>
              <w:rPr>
                <w:sz w:val="26"/>
                <w:szCs w:val="26"/>
                <w:lang w:eastAsia="ru-RU"/>
              </w:rPr>
            </w:pPr>
            <w:r w:rsidRPr="00CA1C04">
              <w:rPr>
                <w:bCs/>
                <w:sz w:val="26"/>
                <w:szCs w:val="26"/>
                <w:lang w:eastAsia="ru-RU"/>
              </w:rPr>
              <w:t>Арендодатель</w:t>
            </w:r>
          </w:p>
        </w:tc>
        <w:tc>
          <w:tcPr>
            <w:tcW w:w="360" w:type="dxa"/>
          </w:tcPr>
          <w:p w:rsidR="00487076" w:rsidRPr="00CA1C04" w:rsidRDefault="00487076" w:rsidP="00694363">
            <w:pPr>
              <w:jc w:val="center"/>
              <w:rPr>
                <w:bCs/>
                <w:sz w:val="26"/>
                <w:szCs w:val="26"/>
                <w:lang w:eastAsia="ru-RU"/>
              </w:rPr>
            </w:pPr>
          </w:p>
        </w:tc>
        <w:tc>
          <w:tcPr>
            <w:tcW w:w="4500" w:type="dxa"/>
          </w:tcPr>
          <w:p w:rsidR="00487076" w:rsidRPr="00CA1C04" w:rsidRDefault="00487076" w:rsidP="00694363">
            <w:pPr>
              <w:jc w:val="center"/>
              <w:rPr>
                <w:sz w:val="26"/>
                <w:szCs w:val="26"/>
                <w:lang w:eastAsia="ru-RU"/>
              </w:rPr>
            </w:pPr>
            <w:r w:rsidRPr="00CA1C04">
              <w:rPr>
                <w:bCs/>
                <w:sz w:val="26"/>
                <w:szCs w:val="26"/>
                <w:lang w:eastAsia="ru-RU"/>
              </w:rPr>
              <w:t>Арендатор</w:t>
            </w:r>
          </w:p>
        </w:tc>
      </w:tr>
      <w:tr w:rsidR="00487076" w:rsidRPr="00CA1C04" w:rsidTr="00694363">
        <w:trPr>
          <w:trHeight w:val="600"/>
        </w:trPr>
        <w:tc>
          <w:tcPr>
            <w:tcW w:w="4788" w:type="dxa"/>
            <w:vAlign w:val="center"/>
          </w:tcPr>
          <w:p w:rsidR="00487076" w:rsidRPr="00CA1C04" w:rsidRDefault="00487076" w:rsidP="00694363">
            <w:pPr>
              <w:keepNext/>
              <w:jc w:val="center"/>
              <w:outlineLvl w:val="1"/>
              <w:rPr>
                <w:bCs/>
                <w:sz w:val="26"/>
                <w:szCs w:val="26"/>
                <w:lang w:eastAsia="ru-RU"/>
              </w:rPr>
            </w:pPr>
          </w:p>
          <w:p w:rsidR="00487076" w:rsidRPr="00CA1C04" w:rsidRDefault="004A2719" w:rsidP="00694363">
            <w:pPr>
              <w:jc w:val="center"/>
              <w:rPr>
                <w:sz w:val="26"/>
                <w:szCs w:val="26"/>
                <w:lang w:eastAsia="ru-RU"/>
              </w:rPr>
            </w:pPr>
            <w:r w:rsidRPr="00CA1C04">
              <w:rPr>
                <w:bCs/>
                <w:sz w:val="26"/>
                <w:szCs w:val="26"/>
                <w:lang w:eastAsia="ru-RU"/>
              </w:rPr>
              <w:t xml:space="preserve">Глава </w:t>
            </w:r>
            <w:proofErr w:type="spellStart"/>
            <w:r w:rsidRPr="00CA1C04">
              <w:rPr>
                <w:bCs/>
                <w:sz w:val="26"/>
                <w:szCs w:val="26"/>
                <w:lang w:eastAsia="ru-RU"/>
              </w:rPr>
              <w:t>Жемчужненского</w:t>
            </w:r>
            <w:proofErr w:type="spellEnd"/>
            <w:r w:rsidR="00487076" w:rsidRPr="00CA1C04">
              <w:rPr>
                <w:bCs/>
                <w:sz w:val="26"/>
                <w:szCs w:val="26"/>
                <w:lang w:eastAsia="ru-RU"/>
              </w:rPr>
              <w:t xml:space="preserve"> сельсовета</w:t>
            </w:r>
          </w:p>
          <w:p w:rsidR="00487076" w:rsidRPr="00CA1C04" w:rsidRDefault="00487076" w:rsidP="00694363">
            <w:pPr>
              <w:jc w:val="center"/>
              <w:rPr>
                <w:bCs/>
                <w:sz w:val="26"/>
                <w:szCs w:val="26"/>
                <w:lang w:eastAsia="ru-RU"/>
              </w:rPr>
            </w:pPr>
          </w:p>
        </w:tc>
        <w:tc>
          <w:tcPr>
            <w:tcW w:w="360" w:type="dxa"/>
          </w:tcPr>
          <w:p w:rsidR="00487076" w:rsidRPr="00CA1C04" w:rsidRDefault="00487076" w:rsidP="00694363">
            <w:pPr>
              <w:rPr>
                <w:bCs/>
                <w:sz w:val="26"/>
                <w:szCs w:val="26"/>
                <w:lang w:eastAsia="ru-RU"/>
              </w:rPr>
            </w:pPr>
          </w:p>
        </w:tc>
        <w:tc>
          <w:tcPr>
            <w:tcW w:w="4500" w:type="dxa"/>
          </w:tcPr>
          <w:p w:rsidR="00487076" w:rsidRPr="00CA1C04" w:rsidRDefault="00487076" w:rsidP="00694363">
            <w:pPr>
              <w:jc w:val="center"/>
              <w:rPr>
                <w:bCs/>
                <w:sz w:val="26"/>
                <w:szCs w:val="26"/>
                <w:lang w:eastAsia="ru-RU"/>
              </w:rPr>
            </w:pPr>
          </w:p>
          <w:p w:rsidR="00487076" w:rsidRPr="00CA1C04" w:rsidRDefault="00487076" w:rsidP="00694363">
            <w:pPr>
              <w:jc w:val="center"/>
              <w:rPr>
                <w:bCs/>
                <w:sz w:val="26"/>
                <w:szCs w:val="26"/>
                <w:lang w:eastAsia="ru-RU"/>
              </w:rPr>
            </w:pPr>
          </w:p>
        </w:tc>
      </w:tr>
      <w:tr w:rsidR="00487076" w:rsidRPr="00CA1C04" w:rsidTr="00694363">
        <w:trPr>
          <w:trHeight w:val="1077"/>
        </w:trPr>
        <w:tc>
          <w:tcPr>
            <w:tcW w:w="4788" w:type="dxa"/>
          </w:tcPr>
          <w:p w:rsidR="00487076" w:rsidRPr="00CA1C04" w:rsidRDefault="00487076" w:rsidP="00694363">
            <w:pPr>
              <w:jc w:val="center"/>
              <w:rPr>
                <w:bCs/>
                <w:sz w:val="26"/>
                <w:szCs w:val="26"/>
                <w:lang w:eastAsia="ru-RU"/>
              </w:rPr>
            </w:pPr>
          </w:p>
          <w:p w:rsidR="00487076" w:rsidRPr="00CA1C04" w:rsidRDefault="00487076" w:rsidP="00694363">
            <w:pPr>
              <w:jc w:val="center"/>
              <w:rPr>
                <w:sz w:val="26"/>
                <w:szCs w:val="26"/>
                <w:lang w:eastAsia="ru-RU"/>
              </w:rPr>
            </w:pPr>
            <w:r w:rsidRPr="00CA1C04">
              <w:rPr>
                <w:bCs/>
                <w:sz w:val="26"/>
                <w:szCs w:val="26"/>
                <w:lang w:eastAsia="ru-RU"/>
              </w:rPr>
              <w:t xml:space="preserve">__________________  </w:t>
            </w:r>
            <w:r w:rsidR="004A2719" w:rsidRPr="00CA1C04">
              <w:rPr>
                <w:sz w:val="26"/>
                <w:szCs w:val="26"/>
                <w:lang w:eastAsia="ru-RU"/>
              </w:rPr>
              <w:t xml:space="preserve">С.Е. </w:t>
            </w:r>
            <w:proofErr w:type="spellStart"/>
            <w:r w:rsidR="004A2719" w:rsidRPr="00CA1C04">
              <w:rPr>
                <w:sz w:val="26"/>
                <w:szCs w:val="26"/>
                <w:lang w:eastAsia="ru-RU"/>
              </w:rPr>
              <w:t>Ашуркин</w:t>
            </w:r>
            <w:proofErr w:type="spellEnd"/>
          </w:p>
          <w:p w:rsidR="00487076" w:rsidRPr="00CA1C04" w:rsidRDefault="00487076" w:rsidP="00694363">
            <w:pPr>
              <w:ind w:firstLine="792"/>
              <w:rPr>
                <w:bCs/>
                <w:i/>
                <w:iCs/>
                <w:sz w:val="26"/>
                <w:szCs w:val="26"/>
                <w:lang w:eastAsia="ru-RU"/>
              </w:rPr>
            </w:pPr>
            <w:r w:rsidRPr="00CA1C04">
              <w:rPr>
                <w:bCs/>
                <w:i/>
                <w:iCs/>
                <w:sz w:val="26"/>
                <w:szCs w:val="26"/>
                <w:lang w:eastAsia="ru-RU"/>
              </w:rPr>
              <w:t>(подпись)</w:t>
            </w:r>
          </w:p>
          <w:p w:rsidR="00487076" w:rsidRPr="00CA1C04" w:rsidRDefault="00487076" w:rsidP="00694363">
            <w:pPr>
              <w:ind w:firstLine="792"/>
              <w:rPr>
                <w:bCs/>
                <w:iCs/>
                <w:sz w:val="26"/>
                <w:szCs w:val="26"/>
                <w:lang w:eastAsia="ru-RU"/>
              </w:rPr>
            </w:pPr>
            <w:r w:rsidRPr="00CA1C04">
              <w:rPr>
                <w:bCs/>
                <w:iCs/>
                <w:sz w:val="26"/>
                <w:szCs w:val="26"/>
                <w:lang w:eastAsia="ru-RU"/>
              </w:rPr>
              <w:t>М.П.</w:t>
            </w:r>
          </w:p>
        </w:tc>
        <w:tc>
          <w:tcPr>
            <w:tcW w:w="360" w:type="dxa"/>
          </w:tcPr>
          <w:p w:rsidR="00487076" w:rsidRPr="00CA1C04" w:rsidRDefault="00487076" w:rsidP="00694363">
            <w:pPr>
              <w:rPr>
                <w:bCs/>
                <w:sz w:val="26"/>
                <w:szCs w:val="26"/>
                <w:lang w:eastAsia="ru-RU"/>
              </w:rPr>
            </w:pPr>
          </w:p>
        </w:tc>
        <w:tc>
          <w:tcPr>
            <w:tcW w:w="4500" w:type="dxa"/>
          </w:tcPr>
          <w:p w:rsidR="00487076" w:rsidRPr="00CA1C04" w:rsidRDefault="00487076" w:rsidP="00694363">
            <w:pPr>
              <w:jc w:val="center"/>
              <w:rPr>
                <w:bCs/>
                <w:sz w:val="26"/>
                <w:szCs w:val="26"/>
                <w:lang w:eastAsia="ru-RU"/>
              </w:rPr>
            </w:pPr>
          </w:p>
          <w:p w:rsidR="00487076" w:rsidRPr="00CA1C04" w:rsidRDefault="00487076" w:rsidP="00694363">
            <w:pPr>
              <w:jc w:val="center"/>
              <w:rPr>
                <w:sz w:val="26"/>
                <w:szCs w:val="26"/>
                <w:lang w:eastAsia="ru-RU"/>
              </w:rPr>
            </w:pPr>
            <w:r w:rsidRPr="00CA1C04">
              <w:rPr>
                <w:bCs/>
                <w:sz w:val="26"/>
                <w:szCs w:val="26"/>
                <w:lang w:eastAsia="ru-RU"/>
              </w:rPr>
              <w:t xml:space="preserve">__________________ ______________ </w:t>
            </w:r>
          </w:p>
          <w:p w:rsidR="00487076" w:rsidRPr="00CA1C04" w:rsidRDefault="00487076" w:rsidP="00694363">
            <w:pPr>
              <w:ind w:firstLine="792"/>
              <w:rPr>
                <w:bCs/>
                <w:i/>
                <w:iCs/>
                <w:sz w:val="26"/>
                <w:szCs w:val="26"/>
                <w:lang w:eastAsia="ru-RU"/>
              </w:rPr>
            </w:pPr>
            <w:r w:rsidRPr="00CA1C04">
              <w:rPr>
                <w:bCs/>
                <w:i/>
                <w:iCs/>
                <w:sz w:val="26"/>
                <w:szCs w:val="26"/>
                <w:lang w:eastAsia="ru-RU"/>
              </w:rPr>
              <w:t>(подпись)</w:t>
            </w:r>
          </w:p>
          <w:p w:rsidR="00487076" w:rsidRPr="00CA1C04" w:rsidRDefault="00487076" w:rsidP="00694363">
            <w:pPr>
              <w:ind w:firstLine="792"/>
              <w:rPr>
                <w:bCs/>
                <w:iCs/>
                <w:sz w:val="26"/>
                <w:szCs w:val="26"/>
                <w:u w:val="single"/>
                <w:lang w:eastAsia="ru-RU"/>
              </w:rPr>
            </w:pPr>
            <w:r w:rsidRPr="00CA1C04">
              <w:rPr>
                <w:bCs/>
                <w:iCs/>
                <w:sz w:val="26"/>
                <w:szCs w:val="26"/>
                <w:lang w:eastAsia="ru-RU"/>
              </w:rPr>
              <w:t>М.П.</w:t>
            </w:r>
          </w:p>
        </w:tc>
      </w:tr>
    </w:tbl>
    <w:p w:rsidR="008C40E9" w:rsidRDefault="008C40E9"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Default="00763B84" w:rsidP="008C40E9">
      <w:pPr>
        <w:pStyle w:val="13"/>
        <w:tabs>
          <w:tab w:val="left" w:pos="3544"/>
        </w:tabs>
        <w:rPr>
          <w:rFonts w:ascii="Times New Roman" w:hAnsi="Times New Roman"/>
          <w:b/>
          <w:sz w:val="26"/>
          <w:szCs w:val="26"/>
        </w:rPr>
      </w:pPr>
    </w:p>
    <w:p w:rsidR="00763B84" w:rsidRPr="00CA1C04" w:rsidRDefault="00763B84" w:rsidP="008C40E9">
      <w:pPr>
        <w:pStyle w:val="13"/>
        <w:tabs>
          <w:tab w:val="left" w:pos="3544"/>
        </w:tabs>
        <w:rPr>
          <w:rFonts w:ascii="Times New Roman" w:hAnsi="Times New Roman"/>
          <w:b/>
          <w:sz w:val="26"/>
          <w:szCs w:val="26"/>
        </w:rPr>
      </w:pPr>
    </w:p>
    <w:p w:rsidR="008C40E9" w:rsidRPr="00CA1C04" w:rsidRDefault="008C40E9" w:rsidP="008C40E9">
      <w:pPr>
        <w:pStyle w:val="13"/>
        <w:tabs>
          <w:tab w:val="left" w:pos="3544"/>
        </w:tabs>
        <w:rPr>
          <w:rFonts w:ascii="Times New Roman" w:hAnsi="Times New Roman"/>
          <w:b/>
          <w:sz w:val="26"/>
          <w:szCs w:val="26"/>
        </w:rPr>
      </w:pPr>
      <w:r w:rsidRPr="00CA1C04">
        <w:rPr>
          <w:rFonts w:ascii="Times New Roman" w:hAnsi="Times New Roman"/>
          <w:b/>
          <w:sz w:val="26"/>
          <w:szCs w:val="26"/>
        </w:rPr>
        <w:tab/>
      </w:r>
      <w:r w:rsidRPr="00CA1C04">
        <w:rPr>
          <w:rFonts w:ascii="Times New Roman" w:hAnsi="Times New Roman"/>
          <w:b/>
          <w:sz w:val="26"/>
          <w:szCs w:val="26"/>
        </w:rPr>
        <w:tab/>
      </w:r>
      <w:r w:rsidRPr="00CA1C04">
        <w:rPr>
          <w:rFonts w:ascii="Times New Roman" w:hAnsi="Times New Roman"/>
          <w:b/>
          <w:sz w:val="26"/>
          <w:szCs w:val="26"/>
        </w:rPr>
        <w:tab/>
      </w:r>
    </w:p>
    <w:p w:rsidR="00526555" w:rsidRPr="00CA1C04" w:rsidRDefault="00526555" w:rsidP="00526555">
      <w:pPr>
        <w:rPr>
          <w:sz w:val="26"/>
          <w:szCs w:val="26"/>
        </w:rPr>
      </w:pPr>
      <w:r w:rsidRPr="00CA1C04">
        <w:rPr>
          <w:sz w:val="26"/>
          <w:szCs w:val="26"/>
        </w:rPr>
        <w:lastRenderedPageBreak/>
        <w:t xml:space="preserve">                                                                                                    Приложение № 1</w:t>
      </w:r>
    </w:p>
    <w:p w:rsidR="00526555" w:rsidRPr="00CA1C04" w:rsidRDefault="00526555" w:rsidP="00526555">
      <w:pPr>
        <w:rPr>
          <w:sz w:val="26"/>
          <w:szCs w:val="26"/>
        </w:rPr>
      </w:pPr>
      <w:r w:rsidRPr="00CA1C04">
        <w:rPr>
          <w:sz w:val="26"/>
          <w:szCs w:val="26"/>
        </w:rPr>
        <w:t xml:space="preserve">                                                                                                       к договору </w:t>
      </w:r>
      <w:r w:rsidR="00487076" w:rsidRPr="00CA1C04">
        <w:rPr>
          <w:sz w:val="26"/>
          <w:szCs w:val="26"/>
        </w:rPr>
        <w:t>аренды</w:t>
      </w:r>
    </w:p>
    <w:p w:rsidR="00526555" w:rsidRPr="00CA1C04" w:rsidRDefault="00526555" w:rsidP="00526555">
      <w:pPr>
        <w:rPr>
          <w:sz w:val="26"/>
          <w:szCs w:val="26"/>
        </w:rPr>
      </w:pPr>
      <w:r w:rsidRPr="00CA1C04">
        <w:rPr>
          <w:sz w:val="26"/>
          <w:szCs w:val="26"/>
        </w:rPr>
        <w:t xml:space="preserve">                                                                                                       от __________________</w:t>
      </w:r>
    </w:p>
    <w:p w:rsidR="00526555" w:rsidRPr="00CA1C04" w:rsidRDefault="00526555" w:rsidP="00526555">
      <w:pPr>
        <w:ind w:left="4500"/>
        <w:jc w:val="center"/>
        <w:rPr>
          <w:sz w:val="26"/>
          <w:szCs w:val="26"/>
        </w:rPr>
      </w:pPr>
    </w:p>
    <w:p w:rsidR="00526555" w:rsidRPr="00CA1C04" w:rsidRDefault="00526555" w:rsidP="00526555">
      <w:pPr>
        <w:ind w:left="4500"/>
        <w:jc w:val="center"/>
        <w:rPr>
          <w:sz w:val="26"/>
          <w:szCs w:val="26"/>
        </w:rPr>
      </w:pPr>
    </w:p>
    <w:p w:rsidR="00526555" w:rsidRPr="00CA1C04" w:rsidRDefault="00526555" w:rsidP="00526555">
      <w:pPr>
        <w:jc w:val="center"/>
        <w:rPr>
          <w:b/>
          <w:sz w:val="26"/>
          <w:szCs w:val="26"/>
        </w:rPr>
      </w:pPr>
      <w:r w:rsidRPr="00CA1C04">
        <w:rPr>
          <w:b/>
          <w:sz w:val="26"/>
          <w:szCs w:val="26"/>
        </w:rPr>
        <w:t xml:space="preserve">Перечень имущества, </w:t>
      </w:r>
    </w:p>
    <w:p w:rsidR="00526555" w:rsidRPr="00CA1C04" w:rsidRDefault="00526555" w:rsidP="00526555">
      <w:pPr>
        <w:jc w:val="center"/>
        <w:rPr>
          <w:b/>
          <w:sz w:val="26"/>
          <w:szCs w:val="26"/>
        </w:rPr>
      </w:pPr>
      <w:r w:rsidRPr="00CA1C04">
        <w:rPr>
          <w:b/>
          <w:sz w:val="26"/>
          <w:szCs w:val="26"/>
        </w:rPr>
        <w:t xml:space="preserve">передаваемого по договору </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3122"/>
        <w:gridCol w:w="3847"/>
        <w:gridCol w:w="846"/>
        <w:gridCol w:w="853"/>
        <w:gridCol w:w="724"/>
      </w:tblGrid>
      <w:tr w:rsidR="00763B84" w:rsidRPr="00CA1C04" w:rsidTr="00763B84">
        <w:tc>
          <w:tcPr>
            <w:tcW w:w="673"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/п</w:t>
            </w: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Наименование объекта, оборудования</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Адрес</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Количество</w:t>
            </w: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Ед. </w:t>
            </w:r>
            <w:proofErr w:type="spellStart"/>
            <w:r w:rsidRPr="00CA1C04">
              <w:rPr>
                <w:rFonts w:eastAsiaTheme="minorEastAsia"/>
                <w:sz w:val="26"/>
                <w:szCs w:val="26"/>
                <w:lang w:eastAsia="ru-RU"/>
              </w:rPr>
              <w:t>изм</w:t>
            </w:r>
            <w:proofErr w:type="spell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Балансовая стоимость (тыс. руб.)</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Котельная  №1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олоденый</w:t>
            </w:r>
            <w:proofErr w:type="spellEnd"/>
            <w:r w:rsidRPr="00CA1C04">
              <w:rPr>
                <w:rFonts w:eastAsiaTheme="minorEastAsia"/>
                <w:sz w:val="26"/>
                <w:szCs w:val="26"/>
                <w:lang w:eastAsia="ru-RU"/>
              </w:rPr>
              <w:t xml:space="preserve">, в том числе: Дутьевые вентиляторы ВЦ-14/46,6 </w:t>
            </w:r>
            <w:proofErr w:type="spellStart"/>
            <w:proofErr w:type="gramStart"/>
            <w:r w:rsidRPr="00CA1C04">
              <w:rPr>
                <w:rFonts w:eastAsiaTheme="minorEastAsia"/>
                <w:sz w:val="26"/>
                <w:szCs w:val="26"/>
                <w:lang w:eastAsia="ru-RU"/>
              </w:rPr>
              <w:t>шт</w:t>
            </w:r>
            <w:proofErr w:type="spellEnd"/>
            <w:proofErr w:type="gramEnd"/>
            <w:r w:rsidRPr="00CA1C04">
              <w:rPr>
                <w:rFonts w:eastAsiaTheme="minorEastAsia"/>
                <w:sz w:val="26"/>
                <w:szCs w:val="26"/>
                <w:lang w:eastAsia="ru-RU"/>
              </w:rPr>
              <w:t xml:space="preserve">; Золоуловитель ЗУ-1 на котел №2.; Труба дымовая (диаметром 1000мм), Н=24м.; Теплообменники </w:t>
            </w:r>
            <w:proofErr w:type="spellStart"/>
            <w:r w:rsidRPr="00CA1C04">
              <w:rPr>
                <w:rFonts w:eastAsiaTheme="minorEastAsia"/>
                <w:sz w:val="26"/>
                <w:szCs w:val="26"/>
                <w:lang w:eastAsia="ru-RU"/>
              </w:rPr>
              <w:t>водоводянные</w:t>
            </w:r>
            <w:proofErr w:type="spellEnd"/>
            <w:r w:rsidRPr="00CA1C04">
              <w:rPr>
                <w:rFonts w:eastAsiaTheme="minorEastAsia"/>
                <w:sz w:val="26"/>
                <w:szCs w:val="26"/>
                <w:lang w:eastAsia="ru-RU"/>
              </w:rPr>
              <w:t xml:space="preserve"> 4 </w:t>
            </w:r>
            <w:proofErr w:type="spellStart"/>
            <w:r w:rsidRPr="00CA1C04">
              <w:rPr>
                <w:rFonts w:eastAsiaTheme="minorEastAsia"/>
                <w:sz w:val="26"/>
                <w:szCs w:val="26"/>
                <w:lang w:eastAsia="ru-RU"/>
              </w:rPr>
              <w:t>шт</w:t>
            </w:r>
            <w:proofErr w:type="spellEnd"/>
            <w:r w:rsidRPr="00CA1C04">
              <w:rPr>
                <w:rFonts w:eastAsiaTheme="minorEastAsia"/>
                <w:sz w:val="26"/>
                <w:szCs w:val="26"/>
                <w:lang w:eastAsia="ru-RU"/>
              </w:rPr>
              <w:t xml:space="preserve">; </w:t>
            </w:r>
            <w:proofErr w:type="spellStart"/>
            <w:r w:rsidRPr="00CA1C04">
              <w:rPr>
                <w:rFonts w:eastAsiaTheme="minorEastAsia"/>
                <w:sz w:val="26"/>
                <w:szCs w:val="26"/>
                <w:lang w:eastAsia="ru-RU"/>
              </w:rPr>
              <w:t>Аквамагниты</w:t>
            </w:r>
            <w:proofErr w:type="spellEnd"/>
            <w:r w:rsidRPr="00CA1C04">
              <w:rPr>
                <w:rFonts w:eastAsiaTheme="minorEastAsia"/>
                <w:sz w:val="26"/>
                <w:szCs w:val="26"/>
                <w:lang w:eastAsia="ru-RU"/>
              </w:rPr>
              <w:t xml:space="preserve"> (Ду50,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219) 2 шт.</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p>
          <w:p w:rsidR="00763B84" w:rsidRPr="00CA1C04" w:rsidRDefault="00763B84" w:rsidP="00763B84">
            <w:pPr>
              <w:suppressAutoHyphens w:val="0"/>
              <w:spacing w:after="200"/>
              <w:contextualSpacing/>
              <w:jc w:val="center"/>
              <w:rPr>
                <w:rFonts w:eastAsiaTheme="minorEastAsia"/>
                <w:sz w:val="26"/>
                <w:szCs w:val="26"/>
                <w:lang w:eastAsia="ru-RU"/>
              </w:rPr>
            </w:pP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p>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60,7</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КВц-1,5, №1.</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КВр-0,5, №2</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КВр-0,8, №3</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КВр-1,8, №4.</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КВр-1,5  №6</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Котел </w:t>
            </w:r>
            <w:proofErr w:type="spellStart"/>
            <w:r w:rsidRPr="00CA1C04">
              <w:rPr>
                <w:rFonts w:eastAsiaTheme="minorEastAsia"/>
                <w:sz w:val="26"/>
                <w:szCs w:val="26"/>
                <w:lang w:eastAsia="ru-RU"/>
              </w:rPr>
              <w:t>КВр</w:t>
            </w:r>
            <w:proofErr w:type="spellEnd"/>
            <w:r w:rsidRPr="00CA1C04">
              <w:rPr>
                <w:rFonts w:eastAsiaTheme="minorEastAsia"/>
                <w:sz w:val="26"/>
                <w:szCs w:val="26"/>
                <w:lang w:eastAsia="ru-RU"/>
              </w:rPr>
              <w:t xml:space="preserve"> 1,5 2010 </w:t>
            </w:r>
            <w:proofErr w:type="spellStart"/>
            <w:r w:rsidRPr="00CA1C04">
              <w:rPr>
                <w:rFonts w:eastAsiaTheme="minorEastAsia"/>
                <w:sz w:val="26"/>
                <w:szCs w:val="26"/>
                <w:lang w:eastAsia="ru-RU"/>
              </w:rPr>
              <w:t>г.</w:t>
            </w:r>
            <w:proofErr w:type="gramStart"/>
            <w:r w:rsidRPr="00CA1C04">
              <w:rPr>
                <w:rFonts w:eastAsiaTheme="minorEastAsia"/>
                <w:sz w:val="26"/>
                <w:szCs w:val="26"/>
                <w:lang w:eastAsia="ru-RU"/>
              </w:rPr>
              <w:t>в</w:t>
            </w:r>
            <w:proofErr w:type="spellEnd"/>
            <w:proofErr w:type="gramEnd"/>
            <w:r w:rsidRPr="00CA1C04">
              <w:rPr>
                <w:rFonts w:eastAsiaTheme="minorEastAsia"/>
                <w:sz w:val="26"/>
                <w:szCs w:val="26"/>
                <w:lang w:eastAsia="ru-RU"/>
              </w:rPr>
              <w:t>.</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rPr>
          <w:trHeight w:val="679"/>
        </w:trPr>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Дымососы ДН-6,3 </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w:t>
            </w:r>
            <w:r w:rsidRPr="00CA1C04">
              <w:rPr>
                <w:rFonts w:eastAsiaTheme="minorEastAsia"/>
                <w:sz w:val="26"/>
                <w:szCs w:val="26"/>
                <w:lang w:eastAsia="ru-RU"/>
              </w:rPr>
              <w:lastRenderedPageBreak/>
              <w:t>Колодезный, микрорайон 7</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5</w:t>
            </w: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Сетевые насосы отопления Д-200-90</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w:t>
            </w: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Насос циркуляционный</w:t>
            </w:r>
            <w:proofErr w:type="gramStart"/>
            <w:r w:rsidRPr="00CA1C04">
              <w:rPr>
                <w:rFonts w:eastAsiaTheme="minorEastAsia"/>
                <w:sz w:val="26"/>
                <w:szCs w:val="26"/>
                <w:lang w:eastAsia="ru-RU"/>
              </w:rPr>
              <w:t>1</w:t>
            </w:r>
            <w:proofErr w:type="gramEnd"/>
            <w:r w:rsidRPr="00CA1C04">
              <w:rPr>
                <w:rFonts w:eastAsiaTheme="minorEastAsia"/>
                <w:sz w:val="26"/>
                <w:szCs w:val="26"/>
                <w:lang w:eastAsia="ru-RU"/>
              </w:rPr>
              <w:t xml:space="preserve"> К-60-30</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Циклоны ЦН-15-2/500</w:t>
            </w:r>
          </w:p>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№4,5,6</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w:t>
            </w: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Циклон ЦН-15-1/500, котел №1</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Котельная  №2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в том числе: Натрий-</w:t>
            </w:r>
            <w:proofErr w:type="spellStart"/>
            <w:r w:rsidRPr="00CA1C04">
              <w:rPr>
                <w:rFonts w:eastAsiaTheme="minorEastAsia"/>
                <w:sz w:val="26"/>
                <w:szCs w:val="26"/>
                <w:lang w:eastAsia="ru-RU"/>
              </w:rPr>
              <w:t>катионитовый</w:t>
            </w:r>
            <w:proofErr w:type="spellEnd"/>
            <w:r w:rsidRPr="00CA1C04">
              <w:rPr>
                <w:rFonts w:eastAsiaTheme="minorEastAsia"/>
                <w:sz w:val="26"/>
                <w:szCs w:val="26"/>
                <w:lang w:eastAsia="ru-RU"/>
              </w:rPr>
              <w:t xml:space="preserve"> фильтр 2 шт. ; Дутьевые вентиляторы ВЦ 14/46, котлы №2,3,4 3шт; Труба дымовая (диаметр 700мм)</w:t>
            </w:r>
            <w:proofErr w:type="gramStart"/>
            <w:r w:rsidRPr="00CA1C04">
              <w:rPr>
                <w:rFonts w:eastAsiaTheme="minorEastAsia"/>
                <w:sz w:val="26"/>
                <w:szCs w:val="26"/>
                <w:lang w:eastAsia="ru-RU"/>
              </w:rPr>
              <w:t>,Н</w:t>
            </w:r>
            <w:proofErr w:type="gramEnd"/>
            <w:r w:rsidRPr="00CA1C04">
              <w:rPr>
                <w:rFonts w:eastAsiaTheme="minorEastAsia"/>
                <w:sz w:val="26"/>
                <w:szCs w:val="26"/>
                <w:lang w:eastAsia="ru-RU"/>
              </w:rPr>
              <w:t>=23 м , Теплообменники (</w:t>
            </w:r>
            <w:proofErr w:type="spellStart"/>
            <w:r w:rsidRPr="00CA1C04">
              <w:rPr>
                <w:rFonts w:eastAsiaTheme="minorEastAsia"/>
                <w:sz w:val="26"/>
                <w:szCs w:val="26"/>
                <w:lang w:eastAsia="ru-RU"/>
              </w:rPr>
              <w:t>водоводяной</w:t>
            </w:r>
            <w:proofErr w:type="spellEnd"/>
            <w:r w:rsidRPr="00CA1C04">
              <w:rPr>
                <w:rFonts w:eastAsiaTheme="minorEastAsia"/>
                <w:sz w:val="26"/>
                <w:szCs w:val="26"/>
                <w:lang w:eastAsia="ru-RU"/>
              </w:rPr>
              <w:t xml:space="preserve">) 2шт. ; </w:t>
            </w:r>
            <w:proofErr w:type="spellStart"/>
            <w:r w:rsidRPr="00CA1C04">
              <w:rPr>
                <w:rFonts w:eastAsiaTheme="minorEastAsia"/>
                <w:sz w:val="26"/>
                <w:szCs w:val="26"/>
                <w:lang w:eastAsia="ru-RU"/>
              </w:rPr>
              <w:t>Аквамагниты</w:t>
            </w:r>
            <w:proofErr w:type="spellEnd"/>
            <w:r w:rsidRPr="00CA1C04">
              <w:rPr>
                <w:rFonts w:eastAsiaTheme="minorEastAsia"/>
                <w:sz w:val="26"/>
                <w:szCs w:val="26"/>
                <w:lang w:eastAsia="ru-RU"/>
              </w:rPr>
              <w:t xml:space="preserve">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50 и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129) 2 шт.</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43,1</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Е</w:t>
            </w:r>
            <w:proofErr w:type="gramStart"/>
            <w:r w:rsidRPr="00CA1C04">
              <w:rPr>
                <w:rFonts w:eastAsiaTheme="minorEastAsia"/>
                <w:sz w:val="26"/>
                <w:szCs w:val="26"/>
                <w:lang w:eastAsia="ru-RU"/>
              </w:rPr>
              <w:t>1</w:t>
            </w:r>
            <w:proofErr w:type="gramEnd"/>
            <w:r w:rsidRPr="00CA1C04">
              <w:rPr>
                <w:rFonts w:eastAsiaTheme="minorEastAsia"/>
                <w:sz w:val="26"/>
                <w:szCs w:val="26"/>
                <w:lang w:eastAsia="ru-RU"/>
              </w:rPr>
              <w:t>/9 в водогрейном режиме (котел №1)</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КВц-1,5 (котел№3)</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КВр-0,8 (котел№2)</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Котел </w:t>
            </w:r>
            <w:proofErr w:type="spellStart"/>
            <w:r w:rsidRPr="00CA1C04">
              <w:rPr>
                <w:rFonts w:eastAsiaTheme="minorEastAsia"/>
                <w:sz w:val="26"/>
                <w:szCs w:val="26"/>
                <w:lang w:eastAsia="ru-RU"/>
              </w:rPr>
              <w:t>КВр</w:t>
            </w:r>
            <w:proofErr w:type="spellEnd"/>
            <w:r w:rsidRPr="00CA1C04">
              <w:rPr>
                <w:rFonts w:eastAsiaTheme="minorEastAsia"/>
                <w:sz w:val="26"/>
                <w:szCs w:val="26"/>
                <w:lang w:eastAsia="ru-RU"/>
              </w:rPr>
              <w:t xml:space="preserve"> 1,5 (котел №4)</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КВ-0,7/57 ФС (в аварийном состоянии</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котел №5)</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Сетевые насосы отопления Д-200-90</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w:t>
            </w: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Насос циркуляционный фланцевый с мощностью двигателя 7,5  кВт</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Дымососы ДН-6,3, двигатель 7,5 кВт.</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w:t>
            </w: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Циклоны ЦН-15-2/500</w:t>
            </w:r>
          </w:p>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(котлы №2 и №3)</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2 </w:t>
            </w: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Циклон ЦН-15-1/500</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tbl>
            <w:tblPr>
              <w:tblW w:w="11451" w:type="dxa"/>
              <w:tblLayout w:type="fixed"/>
              <w:tblLook w:val="04A0" w:firstRow="1" w:lastRow="0" w:firstColumn="1" w:lastColumn="0" w:noHBand="0" w:noVBand="1"/>
            </w:tblPr>
            <w:tblGrid>
              <w:gridCol w:w="3060"/>
              <w:gridCol w:w="871"/>
              <w:gridCol w:w="1240"/>
              <w:gridCol w:w="1240"/>
              <w:gridCol w:w="960"/>
              <w:gridCol w:w="1900"/>
              <w:gridCol w:w="2180"/>
            </w:tblGrid>
            <w:tr w:rsidR="00763B84" w:rsidRPr="00CA1C04" w:rsidTr="00763B84">
              <w:trPr>
                <w:trHeight w:val="1110"/>
              </w:trPr>
              <w:tc>
                <w:tcPr>
                  <w:tcW w:w="3060" w:type="dxa"/>
                  <w:tcBorders>
                    <w:top w:val="single" w:sz="4" w:space="0" w:color="auto"/>
                    <w:left w:val="single" w:sz="4" w:space="0" w:color="auto"/>
                    <w:bottom w:val="single" w:sz="4" w:space="0" w:color="auto"/>
                    <w:right w:val="single" w:sz="4" w:space="0" w:color="auto"/>
                  </w:tcBorders>
                  <w:shd w:val="clear" w:color="000000"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Сети теплоснабжения  2 ух труб. </w:t>
                  </w:r>
                  <w:proofErr w:type="spellStart"/>
                  <w:r w:rsidRPr="00CA1C04">
                    <w:rPr>
                      <w:rFonts w:eastAsiaTheme="minorEastAsia"/>
                      <w:sz w:val="26"/>
                      <w:szCs w:val="26"/>
                      <w:lang w:eastAsia="ru-RU"/>
                    </w:rPr>
                    <w:t>пр</w:t>
                  </w:r>
                  <w:proofErr w:type="gramStart"/>
                  <w:r w:rsidRPr="00CA1C04">
                    <w:rPr>
                      <w:rFonts w:eastAsiaTheme="minorEastAsia"/>
                      <w:sz w:val="26"/>
                      <w:szCs w:val="26"/>
                      <w:lang w:eastAsia="ru-RU"/>
                    </w:rPr>
                    <w:t>.В</w:t>
                  </w:r>
                  <w:proofErr w:type="gramEnd"/>
                  <w:r w:rsidRPr="00CA1C04">
                    <w:rPr>
                      <w:rFonts w:eastAsiaTheme="minorEastAsia"/>
                      <w:sz w:val="26"/>
                      <w:szCs w:val="26"/>
                      <w:lang w:eastAsia="ru-RU"/>
                    </w:rPr>
                    <w:t>СЕГО</w:t>
                  </w:r>
                  <w:proofErr w:type="spellEnd"/>
                  <w:r w:rsidRPr="00CA1C04">
                    <w:rPr>
                      <w:rFonts w:eastAsiaTheme="minorEastAsia"/>
                      <w:sz w:val="26"/>
                      <w:szCs w:val="26"/>
                      <w:lang w:eastAsia="ru-RU"/>
                    </w:rPr>
                    <w:t xml:space="preserve">  </w:t>
                  </w:r>
                </w:p>
              </w:tc>
              <w:tc>
                <w:tcPr>
                  <w:tcW w:w="871" w:type="dxa"/>
                  <w:tcBorders>
                    <w:top w:val="single" w:sz="4" w:space="0" w:color="auto"/>
                    <w:left w:val="nil"/>
                    <w:bottom w:val="single" w:sz="4" w:space="0" w:color="auto"/>
                    <w:right w:val="single" w:sz="4" w:space="0" w:color="auto"/>
                  </w:tcBorders>
                  <w:shd w:val="clear" w:color="000000" w:fill="00B050"/>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2335</w:t>
                  </w:r>
                </w:p>
              </w:tc>
              <w:tc>
                <w:tcPr>
                  <w:tcW w:w="1240" w:type="dxa"/>
                  <w:tcBorders>
                    <w:top w:val="single" w:sz="4" w:space="0" w:color="auto"/>
                    <w:left w:val="nil"/>
                    <w:bottom w:val="single" w:sz="4" w:space="0" w:color="auto"/>
                    <w:right w:val="single" w:sz="4" w:space="0" w:color="auto"/>
                  </w:tcBorders>
                  <w:shd w:val="clear" w:color="000000" w:fill="00B050"/>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c>
                <w:tcPr>
                  <w:tcW w:w="1240" w:type="dxa"/>
                  <w:tcBorders>
                    <w:top w:val="single" w:sz="4" w:space="0" w:color="auto"/>
                    <w:left w:val="nil"/>
                    <w:bottom w:val="single" w:sz="4" w:space="0" w:color="auto"/>
                    <w:right w:val="single" w:sz="4" w:space="0" w:color="auto"/>
                  </w:tcBorders>
                  <w:shd w:val="clear" w:color="000000" w:fill="00B050"/>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c>
                <w:tcPr>
                  <w:tcW w:w="960" w:type="dxa"/>
                  <w:tcBorders>
                    <w:top w:val="single" w:sz="4" w:space="0" w:color="auto"/>
                    <w:left w:val="nil"/>
                    <w:bottom w:val="single" w:sz="4" w:space="0" w:color="auto"/>
                    <w:right w:val="single" w:sz="4" w:space="0" w:color="auto"/>
                  </w:tcBorders>
                  <w:shd w:val="clear" w:color="000000" w:fill="00B050"/>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65%</w:t>
                  </w:r>
                </w:p>
              </w:tc>
              <w:tc>
                <w:tcPr>
                  <w:tcW w:w="1900" w:type="dxa"/>
                  <w:tcBorders>
                    <w:top w:val="single" w:sz="4" w:space="0" w:color="auto"/>
                    <w:left w:val="nil"/>
                    <w:bottom w:val="single" w:sz="4" w:space="0" w:color="auto"/>
                    <w:right w:val="single" w:sz="4" w:space="0" w:color="auto"/>
                  </w:tcBorders>
                  <w:shd w:val="clear" w:color="000000" w:fill="00B050"/>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c>
                <w:tcPr>
                  <w:tcW w:w="2180" w:type="dxa"/>
                  <w:tcBorders>
                    <w:top w:val="single" w:sz="4" w:space="0" w:color="auto"/>
                    <w:left w:val="nil"/>
                    <w:bottom w:val="single" w:sz="4" w:space="0" w:color="auto"/>
                    <w:right w:val="single" w:sz="4" w:space="0" w:color="auto"/>
                  </w:tcBorders>
                  <w:shd w:val="clear" w:color="000000" w:fill="00B050"/>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удовлетворительное</w:t>
                  </w:r>
                </w:p>
              </w:tc>
            </w:tr>
          </w:tbl>
          <w:p w:rsidR="00763B84" w:rsidRPr="00CA1C04" w:rsidRDefault="00763B84" w:rsidP="00763B84">
            <w:pPr>
              <w:suppressAutoHyphens w:val="0"/>
              <w:spacing w:after="200"/>
              <w:contextualSpacing/>
              <w:jc w:val="center"/>
              <w:rPr>
                <w:rFonts w:eastAsiaTheme="minorEastAsia"/>
                <w:sz w:val="26"/>
                <w:szCs w:val="26"/>
                <w:lang w:eastAsia="ru-RU"/>
              </w:rPr>
            </w:pP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2282*2= 4564</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59 мм"/>
              </w:smartTagPr>
              <w:r w:rsidRPr="00CA1C04">
                <w:rPr>
                  <w:rFonts w:eastAsiaTheme="minorEastAsia"/>
                  <w:sz w:val="26"/>
                  <w:szCs w:val="26"/>
                  <w:lang w:eastAsia="ru-RU"/>
                </w:rPr>
                <w:t>159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33 мм"/>
              </w:smartTagPr>
              <w:r w:rsidRPr="00CA1C04">
                <w:rPr>
                  <w:rFonts w:eastAsiaTheme="minorEastAsia"/>
                  <w:sz w:val="26"/>
                  <w:szCs w:val="26"/>
                  <w:lang w:eastAsia="ru-RU"/>
                </w:rPr>
                <w:t>133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proofErr w:type="gramStart"/>
            <w:r w:rsidRPr="00CA1C04">
              <w:rPr>
                <w:rFonts w:eastAsiaTheme="minorEastAsia"/>
                <w:sz w:val="26"/>
                <w:szCs w:val="26"/>
                <w:lang w:eastAsia="ru-RU"/>
              </w:rPr>
              <w:t>м</w:t>
            </w:r>
            <w:proofErr w:type="gramEnd"/>
            <w:r w:rsidRPr="00CA1C04">
              <w:rPr>
                <w:rFonts w:eastAsiaTheme="minorEastAsia"/>
                <w:sz w:val="26"/>
                <w:szCs w:val="26"/>
                <w:lang w:eastAsia="ru-RU"/>
              </w:rPr>
              <w:t xml:space="preserve"> </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80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89 мм"/>
              </w:smartTagPr>
              <w:r w:rsidRPr="00CA1C04">
                <w:rPr>
                  <w:rFonts w:eastAsiaTheme="minorEastAsia"/>
                  <w:sz w:val="26"/>
                  <w:szCs w:val="26"/>
                  <w:lang w:eastAsia="ru-RU"/>
                </w:rPr>
                <w:t>89 мм</w:t>
              </w:r>
            </w:smartTag>
            <w:r w:rsidRPr="00CA1C04">
              <w:rPr>
                <w:rFonts w:eastAsiaTheme="minorEastAsia"/>
                <w:sz w:val="26"/>
                <w:szCs w:val="26"/>
                <w:lang w:eastAsia="ru-RU"/>
              </w:rPr>
              <w:t>, (сталь)</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35</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89 мм"/>
              </w:smartTagPr>
              <w:r w:rsidRPr="00CA1C04">
                <w:rPr>
                  <w:rFonts w:eastAsiaTheme="minorEastAsia"/>
                  <w:sz w:val="26"/>
                  <w:szCs w:val="26"/>
                  <w:lang w:eastAsia="ru-RU"/>
                </w:rPr>
                <w:t>89 мм</w:t>
              </w:r>
            </w:smartTag>
            <w:r w:rsidRPr="00CA1C04">
              <w:rPr>
                <w:rFonts w:eastAsiaTheme="minorEastAsia"/>
                <w:sz w:val="26"/>
                <w:szCs w:val="26"/>
                <w:lang w:eastAsia="ru-RU"/>
              </w:rPr>
              <w:t>, (сталь)</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89 мм"/>
              </w:smartTagPr>
              <w:r w:rsidRPr="00CA1C04">
                <w:rPr>
                  <w:rFonts w:eastAsiaTheme="minorEastAsia"/>
                  <w:sz w:val="26"/>
                  <w:szCs w:val="26"/>
                  <w:lang w:eastAsia="ru-RU"/>
                </w:rPr>
                <w:t>89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59 мм"/>
              </w:smartTagPr>
              <w:r w:rsidRPr="00CA1C04">
                <w:rPr>
                  <w:rFonts w:eastAsiaTheme="minorEastAsia"/>
                  <w:sz w:val="26"/>
                  <w:szCs w:val="26"/>
                  <w:lang w:eastAsia="ru-RU"/>
                </w:rPr>
                <w:t>159 мм</w:t>
              </w:r>
            </w:smartTag>
            <w:r w:rsidRPr="00CA1C04">
              <w:rPr>
                <w:rFonts w:eastAsiaTheme="minorEastAsia"/>
                <w:sz w:val="26"/>
                <w:szCs w:val="26"/>
                <w:lang w:eastAsia="ru-RU"/>
              </w:rPr>
              <w:t xml:space="preserve">, </w:t>
            </w:r>
            <w:r w:rsidRPr="00CA1C04">
              <w:rPr>
                <w:rFonts w:eastAsiaTheme="minorEastAsia"/>
                <w:sz w:val="26"/>
                <w:szCs w:val="26"/>
                <w:lang w:eastAsia="ru-RU"/>
              </w:rPr>
              <w:lastRenderedPageBreak/>
              <w:t>(сталь)</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lastRenderedPageBreak/>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150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33 мм"/>
              </w:smartTagPr>
              <w:r w:rsidRPr="00CA1C04">
                <w:rPr>
                  <w:rFonts w:eastAsiaTheme="minorEastAsia"/>
                  <w:sz w:val="26"/>
                  <w:szCs w:val="26"/>
                  <w:lang w:eastAsia="ru-RU"/>
                </w:rPr>
                <w:t>133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160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120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40 мм"/>
              </w:smartTagPr>
              <w:r w:rsidRPr="00CA1C04">
                <w:rPr>
                  <w:rFonts w:eastAsiaTheme="minorEastAsia"/>
                  <w:sz w:val="26"/>
                  <w:szCs w:val="26"/>
                  <w:lang w:eastAsia="ru-RU"/>
                </w:rPr>
                <w:t>40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500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57 мм"/>
              </w:smartTagPr>
              <w:r w:rsidRPr="00CA1C04">
                <w:rPr>
                  <w:rFonts w:eastAsiaTheme="minorEastAsia"/>
                  <w:sz w:val="26"/>
                  <w:szCs w:val="26"/>
                  <w:lang w:eastAsia="ru-RU"/>
                </w:rPr>
                <w:t>57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250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Ду76  мм,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Ду108   мм,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Подводка к многоквартирному дому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76 мм"/>
              </w:smartTagPr>
              <w:r w:rsidRPr="00CA1C04">
                <w:rPr>
                  <w:rFonts w:eastAsiaTheme="minorEastAsia"/>
                  <w:sz w:val="26"/>
                  <w:szCs w:val="26"/>
                  <w:lang w:eastAsia="ru-RU"/>
                </w:rPr>
                <w:t>76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25мм,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25  мм,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62</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25 мм"/>
              </w:smartTagPr>
              <w:r w:rsidRPr="00CA1C04">
                <w:rPr>
                  <w:rFonts w:eastAsiaTheme="minorEastAsia"/>
                  <w:sz w:val="26"/>
                  <w:szCs w:val="26"/>
                  <w:lang w:eastAsia="ru-RU"/>
                </w:rPr>
                <w:t>25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Сети ГВС</w:t>
            </w:r>
          </w:p>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ВСЕГО</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2282</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80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89мм,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Ду50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Ду50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35</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Ду50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Ду50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Ду89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Ду89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Ду57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160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57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120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40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500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Ду40  мм, (сталь)  в 1 труб. исп</w:t>
            </w:r>
            <w:proofErr w:type="gramStart"/>
            <w:r w:rsidRPr="00CA1C04">
              <w:rPr>
                <w:rFonts w:eastAsiaTheme="minorEastAsia"/>
                <w:sz w:val="26"/>
                <w:szCs w:val="26"/>
                <w:lang w:eastAsia="ru-RU"/>
              </w:rPr>
              <w:t>..</w:t>
            </w:r>
            <w:proofErr w:type="gramEnd"/>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Ду50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Ду76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Подводка к многоквартирному дому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50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62</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Дополнительно определено</w:t>
            </w:r>
            <w:proofErr w:type="gramStart"/>
            <w:r w:rsidRPr="00CA1C04">
              <w:rPr>
                <w:rFonts w:eastAsiaTheme="minorEastAsia"/>
                <w:sz w:val="26"/>
                <w:szCs w:val="26"/>
                <w:lang w:eastAsia="ru-RU"/>
              </w:rPr>
              <w:t>::</w:t>
            </w:r>
            <w:proofErr w:type="gramEnd"/>
          </w:p>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Ду89 мм, (сталь) в 2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250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Ду50 мм, (сталь) в 2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38</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Ду50мм, (сталь) в 2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32</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63B84" w:rsidRPr="00CA1C04" w:rsidRDefault="00763B84" w:rsidP="00763B8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Ду40мм, (сталь) в 2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p>
        </w:tc>
        <w:tc>
          <w:tcPr>
            <w:tcW w:w="846"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500</w:t>
            </w:r>
          </w:p>
        </w:tc>
        <w:tc>
          <w:tcPr>
            <w:tcW w:w="853" w:type="dxa"/>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Склад литер</w:t>
            </w:r>
            <w:proofErr w:type="gramStart"/>
            <w:r w:rsidRPr="00CA1C04">
              <w:rPr>
                <w:rFonts w:eastAsiaTheme="minorEastAsia"/>
                <w:sz w:val="26"/>
                <w:szCs w:val="26"/>
                <w:lang w:eastAsia="ru-RU"/>
              </w:rPr>
              <w:t xml:space="preserve"> Б</w:t>
            </w:r>
            <w:proofErr w:type="gramEnd"/>
            <w:r w:rsidRPr="00CA1C04">
              <w:rPr>
                <w:rFonts w:eastAsiaTheme="minorEastAsia"/>
                <w:sz w:val="26"/>
                <w:szCs w:val="26"/>
                <w:lang w:eastAsia="ru-RU"/>
              </w:rPr>
              <w:t>, Г (нежилое здание, этаж 1, 1983г.п., площадь 31,2м, инвентарный №2668 Б 1)</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Склад литер Б, Г2, Г3, Г4 (нежилое здание, этаж 1, </w:t>
            </w:r>
            <w:smartTag w:uri="urn:schemas-microsoft-com:office:smarttags" w:element="metricconverter">
              <w:smartTagPr>
                <w:attr w:name="ProductID" w:val="1983 г"/>
              </w:smartTagPr>
              <w:r w:rsidRPr="00CA1C04">
                <w:rPr>
                  <w:rFonts w:eastAsiaTheme="minorEastAsia"/>
                  <w:sz w:val="26"/>
                  <w:szCs w:val="26"/>
                  <w:lang w:eastAsia="ru-RU"/>
                </w:rPr>
                <w:t xml:space="preserve">1983 </w:t>
              </w:r>
              <w:proofErr w:type="spellStart"/>
              <w:r w:rsidRPr="00CA1C04">
                <w:rPr>
                  <w:rFonts w:eastAsiaTheme="minorEastAsia"/>
                  <w:sz w:val="26"/>
                  <w:szCs w:val="26"/>
                  <w:lang w:eastAsia="ru-RU"/>
                </w:rPr>
                <w:t>г</w:t>
              </w:r>
            </w:smartTag>
            <w:proofErr w:type="gramStart"/>
            <w:r w:rsidRPr="00CA1C04">
              <w:rPr>
                <w:rFonts w:eastAsiaTheme="minorEastAsia"/>
                <w:sz w:val="26"/>
                <w:szCs w:val="26"/>
                <w:lang w:eastAsia="ru-RU"/>
              </w:rPr>
              <w:t>.п</w:t>
            </w:r>
            <w:proofErr w:type="spellEnd"/>
            <w:proofErr w:type="gramEnd"/>
            <w:r w:rsidRPr="00CA1C04">
              <w:rPr>
                <w:rFonts w:eastAsiaTheme="minorEastAsia"/>
                <w:sz w:val="26"/>
                <w:szCs w:val="26"/>
                <w:lang w:eastAsia="ru-RU"/>
              </w:rPr>
              <w:t>, площадь 365,8м, инвентарный №2668 Б1/1)</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Гараж литер В1(нежилое здание, этаж 1, </w:t>
            </w:r>
            <w:smartTag w:uri="urn:schemas-microsoft-com:office:smarttags" w:element="metricconverter">
              <w:smartTagPr>
                <w:attr w:name="ProductID" w:val="1983 г"/>
              </w:smartTagPr>
              <w:r w:rsidRPr="00CA1C04">
                <w:rPr>
                  <w:rFonts w:eastAsiaTheme="minorEastAsia"/>
                  <w:sz w:val="26"/>
                  <w:szCs w:val="26"/>
                  <w:lang w:eastAsia="ru-RU"/>
                </w:rPr>
                <w:t xml:space="preserve">1983 </w:t>
              </w:r>
              <w:proofErr w:type="spellStart"/>
              <w:r w:rsidRPr="00CA1C04">
                <w:rPr>
                  <w:rFonts w:eastAsiaTheme="minorEastAsia"/>
                  <w:sz w:val="26"/>
                  <w:szCs w:val="26"/>
                  <w:lang w:eastAsia="ru-RU"/>
                </w:rPr>
                <w:t>г</w:t>
              </w:r>
            </w:smartTag>
            <w:proofErr w:type="gramStart"/>
            <w:r w:rsidRPr="00CA1C04">
              <w:rPr>
                <w:rFonts w:eastAsiaTheme="minorEastAsia"/>
                <w:sz w:val="26"/>
                <w:szCs w:val="26"/>
                <w:lang w:eastAsia="ru-RU"/>
              </w:rPr>
              <w:t>.п</w:t>
            </w:r>
            <w:proofErr w:type="spellEnd"/>
            <w:proofErr w:type="gramEnd"/>
            <w:r w:rsidRPr="00CA1C04">
              <w:rPr>
                <w:rFonts w:eastAsiaTheme="minorEastAsia"/>
                <w:sz w:val="26"/>
                <w:szCs w:val="26"/>
                <w:lang w:eastAsia="ru-RU"/>
              </w:rPr>
              <w:t xml:space="preserve">, </w:t>
            </w:r>
            <w:r w:rsidRPr="00CA1C04">
              <w:rPr>
                <w:rFonts w:eastAsiaTheme="minorEastAsia"/>
                <w:sz w:val="26"/>
                <w:szCs w:val="26"/>
                <w:lang w:eastAsia="ru-RU"/>
              </w:rPr>
              <w:lastRenderedPageBreak/>
              <w:t xml:space="preserve">площадь </w:t>
            </w:r>
            <w:smartTag w:uri="urn:schemas-microsoft-com:office:smarttags" w:element="metricconverter">
              <w:smartTagPr>
                <w:attr w:name="ProductID" w:val="34 м"/>
              </w:smartTagPr>
              <w:r w:rsidRPr="00CA1C04">
                <w:rPr>
                  <w:rFonts w:eastAsiaTheme="minorEastAsia"/>
                  <w:sz w:val="26"/>
                  <w:szCs w:val="26"/>
                  <w:lang w:eastAsia="ru-RU"/>
                </w:rPr>
                <w:t>34 м</w:t>
              </w:r>
            </w:smartTag>
            <w:r w:rsidRPr="00CA1C04">
              <w:rPr>
                <w:rFonts w:eastAsiaTheme="minorEastAsia"/>
                <w:sz w:val="26"/>
                <w:szCs w:val="26"/>
                <w:lang w:eastAsia="ru-RU"/>
              </w:rPr>
              <w:t>, инвентарный №2668 В1)</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w:t>
            </w:r>
            <w:r w:rsidRPr="00CA1C04">
              <w:rPr>
                <w:rFonts w:eastAsiaTheme="minorEastAsia"/>
                <w:sz w:val="26"/>
                <w:szCs w:val="26"/>
                <w:lang w:eastAsia="ru-RU"/>
              </w:rPr>
              <w:lastRenderedPageBreak/>
              <w:t>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Стройцех</w:t>
            </w:r>
            <w:proofErr w:type="spellEnd"/>
            <w:r w:rsidRPr="00CA1C04">
              <w:rPr>
                <w:rFonts w:eastAsiaTheme="minorEastAsia"/>
                <w:sz w:val="26"/>
                <w:szCs w:val="26"/>
                <w:lang w:eastAsia="ru-RU"/>
              </w:rPr>
              <w:t xml:space="preserve"> литер В2(нежилое здание, этаж 1, </w:t>
            </w:r>
            <w:smartTag w:uri="urn:schemas-microsoft-com:office:smarttags" w:element="metricconverter">
              <w:smartTagPr>
                <w:attr w:name="ProductID" w:val="1983 г"/>
              </w:smartTagPr>
              <w:r w:rsidRPr="00CA1C04">
                <w:rPr>
                  <w:rFonts w:eastAsiaTheme="minorEastAsia"/>
                  <w:sz w:val="26"/>
                  <w:szCs w:val="26"/>
                  <w:lang w:eastAsia="ru-RU"/>
                </w:rPr>
                <w:t xml:space="preserve">1983 </w:t>
              </w:r>
              <w:proofErr w:type="spellStart"/>
              <w:r w:rsidRPr="00CA1C04">
                <w:rPr>
                  <w:rFonts w:eastAsiaTheme="minorEastAsia"/>
                  <w:sz w:val="26"/>
                  <w:szCs w:val="26"/>
                  <w:lang w:eastAsia="ru-RU"/>
                </w:rPr>
                <w:t>г</w:t>
              </w:r>
            </w:smartTag>
            <w:proofErr w:type="gramStart"/>
            <w:r w:rsidRPr="00CA1C04">
              <w:rPr>
                <w:rFonts w:eastAsiaTheme="minorEastAsia"/>
                <w:sz w:val="26"/>
                <w:szCs w:val="26"/>
                <w:lang w:eastAsia="ru-RU"/>
              </w:rPr>
              <w:t>.п</w:t>
            </w:r>
            <w:proofErr w:type="spellEnd"/>
            <w:proofErr w:type="gramEnd"/>
            <w:r w:rsidRPr="00CA1C04">
              <w:rPr>
                <w:rFonts w:eastAsiaTheme="minorEastAsia"/>
                <w:sz w:val="26"/>
                <w:szCs w:val="26"/>
                <w:lang w:eastAsia="ru-RU"/>
              </w:rPr>
              <w:t xml:space="preserve">, площадь </w:t>
            </w:r>
            <w:smartTag w:uri="urn:schemas-microsoft-com:office:smarttags" w:element="metricconverter">
              <w:smartTagPr>
                <w:attr w:name="ProductID" w:val="203,4 м"/>
              </w:smartTagPr>
              <w:r w:rsidRPr="00CA1C04">
                <w:rPr>
                  <w:rFonts w:eastAsiaTheme="minorEastAsia"/>
                  <w:sz w:val="26"/>
                  <w:szCs w:val="26"/>
                  <w:lang w:eastAsia="ru-RU"/>
                </w:rPr>
                <w:t>203,4 м</w:t>
              </w:r>
            </w:smartTag>
            <w:r w:rsidRPr="00CA1C04">
              <w:rPr>
                <w:rFonts w:eastAsiaTheme="minorEastAsia"/>
                <w:sz w:val="26"/>
                <w:szCs w:val="26"/>
                <w:lang w:eastAsia="ru-RU"/>
              </w:rPr>
              <w:t>, инвентарный №2668 В2-2/2)</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rPr>
          <w:trHeight w:val="1124"/>
        </w:trPr>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Часть здания </w:t>
            </w:r>
            <w:proofErr w:type="spellStart"/>
            <w:r w:rsidRPr="00CA1C04">
              <w:rPr>
                <w:rFonts w:eastAsiaTheme="minorEastAsia"/>
                <w:sz w:val="26"/>
                <w:szCs w:val="26"/>
                <w:lang w:eastAsia="ru-RU"/>
              </w:rPr>
              <w:t>стройцеха</w:t>
            </w:r>
            <w:proofErr w:type="spellEnd"/>
            <w:r w:rsidRPr="00CA1C04">
              <w:rPr>
                <w:rFonts w:eastAsiaTheme="minorEastAsia"/>
                <w:sz w:val="26"/>
                <w:szCs w:val="26"/>
                <w:lang w:eastAsia="ru-RU"/>
              </w:rPr>
              <w:t xml:space="preserve"> литер В2/1(нежилое здание, этаж 1, </w:t>
            </w:r>
            <w:smartTag w:uri="urn:schemas-microsoft-com:office:smarttags" w:element="metricconverter">
              <w:smartTagPr>
                <w:attr w:name="ProductID" w:val="1983 г"/>
              </w:smartTagPr>
              <w:r w:rsidRPr="00CA1C04">
                <w:rPr>
                  <w:rFonts w:eastAsiaTheme="minorEastAsia"/>
                  <w:sz w:val="26"/>
                  <w:szCs w:val="26"/>
                  <w:lang w:eastAsia="ru-RU"/>
                </w:rPr>
                <w:t xml:space="preserve">1983 </w:t>
              </w:r>
              <w:proofErr w:type="spellStart"/>
              <w:r w:rsidRPr="00CA1C04">
                <w:rPr>
                  <w:rFonts w:eastAsiaTheme="minorEastAsia"/>
                  <w:sz w:val="26"/>
                  <w:szCs w:val="26"/>
                  <w:lang w:eastAsia="ru-RU"/>
                </w:rPr>
                <w:t>г</w:t>
              </w:r>
            </w:smartTag>
            <w:proofErr w:type="gramStart"/>
            <w:r w:rsidRPr="00CA1C04">
              <w:rPr>
                <w:rFonts w:eastAsiaTheme="minorEastAsia"/>
                <w:sz w:val="26"/>
                <w:szCs w:val="26"/>
                <w:lang w:eastAsia="ru-RU"/>
              </w:rPr>
              <w:t>.п</w:t>
            </w:r>
            <w:proofErr w:type="spellEnd"/>
            <w:proofErr w:type="gramEnd"/>
            <w:r w:rsidRPr="00CA1C04">
              <w:rPr>
                <w:rFonts w:eastAsiaTheme="minorEastAsia"/>
                <w:sz w:val="26"/>
                <w:szCs w:val="26"/>
                <w:lang w:eastAsia="ru-RU"/>
              </w:rPr>
              <w:t xml:space="preserve">, площадь </w:t>
            </w:r>
            <w:smartTag w:uri="urn:schemas-microsoft-com:office:smarttags" w:element="metricconverter">
              <w:smartTagPr>
                <w:attr w:name="ProductID" w:val="53,6 м"/>
              </w:smartTagPr>
              <w:r w:rsidRPr="00CA1C04">
                <w:rPr>
                  <w:rFonts w:eastAsiaTheme="minorEastAsia"/>
                  <w:sz w:val="26"/>
                  <w:szCs w:val="26"/>
                  <w:lang w:eastAsia="ru-RU"/>
                </w:rPr>
                <w:t>53,6 м</w:t>
              </w:r>
            </w:smartTag>
            <w:r w:rsidRPr="00CA1C04">
              <w:rPr>
                <w:rFonts w:eastAsiaTheme="minorEastAsia"/>
                <w:sz w:val="26"/>
                <w:szCs w:val="26"/>
                <w:lang w:eastAsia="ru-RU"/>
              </w:rPr>
              <w:t>, инвентарный №2668 В2-2/1)</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Гараж литер В7(нежилое здание, этаж 1, </w:t>
            </w:r>
            <w:smartTag w:uri="urn:schemas-microsoft-com:office:smarttags" w:element="metricconverter">
              <w:smartTagPr>
                <w:attr w:name="ProductID" w:val="1983 г"/>
              </w:smartTagPr>
              <w:r w:rsidRPr="00CA1C04">
                <w:rPr>
                  <w:rFonts w:eastAsiaTheme="minorEastAsia"/>
                  <w:sz w:val="26"/>
                  <w:szCs w:val="26"/>
                  <w:lang w:eastAsia="ru-RU"/>
                </w:rPr>
                <w:t xml:space="preserve">1983 </w:t>
              </w:r>
              <w:proofErr w:type="spellStart"/>
              <w:r w:rsidRPr="00CA1C04">
                <w:rPr>
                  <w:rFonts w:eastAsiaTheme="minorEastAsia"/>
                  <w:sz w:val="26"/>
                  <w:szCs w:val="26"/>
                  <w:lang w:eastAsia="ru-RU"/>
                </w:rPr>
                <w:t>г</w:t>
              </w:r>
            </w:smartTag>
            <w:proofErr w:type="gramStart"/>
            <w:r w:rsidRPr="00CA1C04">
              <w:rPr>
                <w:rFonts w:eastAsiaTheme="minorEastAsia"/>
                <w:sz w:val="26"/>
                <w:szCs w:val="26"/>
                <w:lang w:eastAsia="ru-RU"/>
              </w:rPr>
              <w:t>.п</w:t>
            </w:r>
            <w:proofErr w:type="spellEnd"/>
            <w:proofErr w:type="gramEnd"/>
            <w:r w:rsidRPr="00CA1C04">
              <w:rPr>
                <w:rFonts w:eastAsiaTheme="minorEastAsia"/>
                <w:sz w:val="26"/>
                <w:szCs w:val="26"/>
                <w:lang w:eastAsia="ru-RU"/>
              </w:rPr>
              <w:t xml:space="preserve">, площадь </w:t>
            </w:r>
            <w:smartTag w:uri="urn:schemas-microsoft-com:office:smarttags" w:element="metricconverter">
              <w:smartTagPr>
                <w:attr w:name="ProductID" w:val="101,8 м"/>
              </w:smartTagPr>
              <w:r w:rsidRPr="00CA1C04">
                <w:rPr>
                  <w:rFonts w:eastAsiaTheme="minorEastAsia"/>
                  <w:sz w:val="26"/>
                  <w:szCs w:val="26"/>
                  <w:lang w:eastAsia="ru-RU"/>
                </w:rPr>
                <w:t>101,8 м</w:t>
              </w:r>
            </w:smartTag>
            <w:r w:rsidRPr="00CA1C04">
              <w:rPr>
                <w:rFonts w:eastAsiaTheme="minorEastAsia"/>
                <w:sz w:val="26"/>
                <w:szCs w:val="26"/>
                <w:lang w:eastAsia="ru-RU"/>
              </w:rPr>
              <w:t>, инвентарный №2668 В7)</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Часть здания поселкового совета, нежилые помещения, этаж 1, год постройки 1928, площадь </w:t>
            </w:r>
            <w:smartTag w:uri="urn:schemas-microsoft-com:office:smarttags" w:element="metricconverter">
              <w:smartTagPr>
                <w:attr w:name="ProductID" w:val="60,0 м2"/>
              </w:smartTagPr>
              <w:r w:rsidRPr="00CA1C04">
                <w:rPr>
                  <w:rFonts w:eastAsiaTheme="minorEastAsia"/>
                  <w:sz w:val="26"/>
                  <w:szCs w:val="26"/>
                  <w:lang w:eastAsia="ru-RU"/>
                </w:rPr>
                <w:t>60,0 м</w:t>
              </w:r>
              <w:proofErr w:type="gramStart"/>
              <w:r w:rsidRPr="00CA1C04">
                <w:rPr>
                  <w:rFonts w:eastAsiaTheme="minorEastAsia"/>
                  <w:sz w:val="26"/>
                  <w:szCs w:val="26"/>
                  <w:vertAlign w:val="superscript"/>
                  <w:lang w:eastAsia="ru-RU"/>
                </w:rPr>
                <w:t>2</w:t>
              </w:r>
            </w:smartTag>
            <w:proofErr w:type="gramEnd"/>
            <w:r w:rsidRPr="00CA1C04">
              <w:rPr>
                <w:rFonts w:eastAsiaTheme="minorEastAsia"/>
                <w:sz w:val="26"/>
                <w:szCs w:val="26"/>
                <w:lang w:eastAsia="ru-RU"/>
              </w:rPr>
              <w:t>, инвентарный номер 1010005</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w:t>
            </w:r>
            <w:proofErr w:type="spellStart"/>
            <w:r w:rsidRPr="00CA1C04">
              <w:rPr>
                <w:rFonts w:eastAsiaTheme="minorEastAsia"/>
                <w:sz w:val="26"/>
                <w:szCs w:val="26"/>
                <w:lang w:eastAsia="ru-RU"/>
              </w:rPr>
              <w:t>ул</w:t>
            </w:r>
            <w:proofErr w:type="gramStart"/>
            <w:r w:rsidRPr="00CA1C04">
              <w:rPr>
                <w:rFonts w:eastAsiaTheme="minorEastAsia"/>
                <w:sz w:val="26"/>
                <w:szCs w:val="26"/>
                <w:lang w:eastAsia="ru-RU"/>
              </w:rPr>
              <w:t>.А</w:t>
            </w:r>
            <w:proofErr w:type="gramEnd"/>
            <w:r w:rsidRPr="00CA1C04">
              <w:rPr>
                <w:rFonts w:eastAsiaTheme="minorEastAsia"/>
                <w:sz w:val="26"/>
                <w:szCs w:val="26"/>
                <w:lang w:eastAsia="ru-RU"/>
              </w:rPr>
              <w:t>птечная</w:t>
            </w:r>
            <w:proofErr w:type="spellEnd"/>
            <w:r w:rsidRPr="00CA1C04">
              <w:rPr>
                <w:rFonts w:eastAsiaTheme="minorEastAsia"/>
                <w:sz w:val="26"/>
                <w:szCs w:val="26"/>
                <w:lang w:eastAsia="ru-RU"/>
              </w:rPr>
              <w:t xml:space="preserve"> 1</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
        </w:tc>
        <w:tc>
          <w:tcPr>
            <w:tcW w:w="724" w:type="dxa"/>
            <w:shd w:val="clear" w:color="auto" w:fill="auto"/>
            <w:vAlign w:val="center"/>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Погрузчик П-10, 1992г.в. </w:t>
            </w:r>
            <w:proofErr w:type="spellStart"/>
            <w:r w:rsidRPr="00CA1C04">
              <w:rPr>
                <w:rFonts w:eastAsiaTheme="minorEastAsia"/>
                <w:sz w:val="26"/>
                <w:szCs w:val="26"/>
                <w:lang w:eastAsia="ru-RU"/>
              </w:rPr>
              <w:t>гос</w:t>
            </w:r>
            <w:proofErr w:type="spellEnd"/>
            <w:r w:rsidRPr="00CA1C04">
              <w:rPr>
                <w:rFonts w:eastAsiaTheme="minorEastAsia"/>
                <w:sz w:val="26"/>
                <w:szCs w:val="26"/>
                <w:lang w:eastAsia="ru-RU"/>
              </w:rPr>
              <w:t xml:space="preserve"> знак РХ 2515</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232,5</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ЭО 2621 экскаватор, 1988г.в. </w:t>
            </w:r>
            <w:proofErr w:type="spellStart"/>
            <w:r w:rsidRPr="00CA1C04">
              <w:rPr>
                <w:rFonts w:eastAsiaTheme="minorEastAsia"/>
                <w:sz w:val="26"/>
                <w:szCs w:val="26"/>
                <w:lang w:eastAsia="ru-RU"/>
              </w:rPr>
              <w:t>гос</w:t>
            </w:r>
            <w:proofErr w:type="spellEnd"/>
            <w:r w:rsidRPr="00CA1C04">
              <w:rPr>
                <w:rFonts w:eastAsiaTheme="minorEastAsia"/>
                <w:sz w:val="26"/>
                <w:szCs w:val="26"/>
                <w:lang w:eastAsia="ru-RU"/>
              </w:rPr>
              <w:t xml:space="preserve"> знак РХ 1270</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279,0</w:t>
            </w:r>
          </w:p>
        </w:tc>
      </w:tr>
      <w:tr w:rsidR="00763B84" w:rsidRPr="00CA1C04" w:rsidTr="00763B84">
        <w:tc>
          <w:tcPr>
            <w:tcW w:w="673" w:type="dxa"/>
            <w:shd w:val="clear" w:color="auto" w:fill="auto"/>
          </w:tcPr>
          <w:p w:rsidR="00763B84" w:rsidRPr="00CA1C04" w:rsidRDefault="00763B84" w:rsidP="00763B8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САЗ 3507 1988г.в. </w:t>
            </w:r>
            <w:proofErr w:type="spellStart"/>
            <w:r w:rsidRPr="00CA1C04">
              <w:rPr>
                <w:rFonts w:eastAsiaTheme="minorEastAsia"/>
                <w:sz w:val="26"/>
                <w:szCs w:val="26"/>
                <w:lang w:eastAsia="ru-RU"/>
              </w:rPr>
              <w:t>гос</w:t>
            </w:r>
            <w:proofErr w:type="spellEnd"/>
            <w:r w:rsidRPr="00CA1C04">
              <w:rPr>
                <w:rFonts w:eastAsiaTheme="minorEastAsia"/>
                <w:sz w:val="26"/>
                <w:szCs w:val="26"/>
                <w:lang w:eastAsia="ru-RU"/>
              </w:rPr>
              <w:t xml:space="preserve"> знак М 979 УУ19</w:t>
            </w:r>
          </w:p>
        </w:tc>
        <w:tc>
          <w:tcPr>
            <w:tcW w:w="3847"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63B84" w:rsidRPr="00CA1C04" w:rsidRDefault="00763B84" w:rsidP="00763B8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63B84" w:rsidRPr="00CA1C04" w:rsidRDefault="00763B84" w:rsidP="00763B8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4,0</w:t>
            </w:r>
          </w:p>
        </w:tc>
      </w:tr>
    </w:tbl>
    <w:p w:rsidR="00526555" w:rsidRPr="00CA1C04" w:rsidRDefault="00526555" w:rsidP="00526555">
      <w:pPr>
        <w:jc w:val="center"/>
        <w:rPr>
          <w:b/>
          <w:sz w:val="26"/>
          <w:szCs w:val="26"/>
        </w:rPr>
      </w:pPr>
    </w:p>
    <w:tbl>
      <w:tblPr>
        <w:tblW w:w="10536" w:type="dxa"/>
        <w:jc w:val="center"/>
        <w:tblInd w:w="95" w:type="dxa"/>
        <w:tblLayout w:type="fixed"/>
        <w:tblLook w:val="0000" w:firstRow="0" w:lastRow="0" w:firstColumn="0" w:lastColumn="0" w:noHBand="0" w:noVBand="0"/>
      </w:tblPr>
      <w:tblGrid>
        <w:gridCol w:w="553"/>
        <w:gridCol w:w="9983"/>
      </w:tblGrid>
      <w:tr w:rsidR="005B1A7A" w:rsidRPr="00CA1C04" w:rsidTr="00763B84">
        <w:trPr>
          <w:trHeight w:val="465"/>
          <w:jc w:val="center"/>
        </w:trPr>
        <w:tc>
          <w:tcPr>
            <w:tcW w:w="553" w:type="dxa"/>
            <w:shd w:val="clear" w:color="auto" w:fill="auto"/>
            <w:noWrap/>
            <w:vAlign w:val="center"/>
          </w:tcPr>
          <w:p w:rsidR="005B1A7A" w:rsidRPr="00CA1C04" w:rsidRDefault="005B1A7A" w:rsidP="00694363">
            <w:pPr>
              <w:suppressAutoHyphens w:val="0"/>
              <w:jc w:val="center"/>
              <w:rPr>
                <w:sz w:val="26"/>
                <w:szCs w:val="26"/>
                <w:lang w:eastAsia="ru-RU"/>
              </w:rPr>
            </w:pPr>
          </w:p>
        </w:tc>
        <w:tc>
          <w:tcPr>
            <w:tcW w:w="9983" w:type="dxa"/>
            <w:shd w:val="clear" w:color="auto" w:fill="auto"/>
            <w:vAlign w:val="center"/>
          </w:tcPr>
          <w:p w:rsidR="005B1A7A" w:rsidRPr="00CA1C04" w:rsidRDefault="005B1A7A" w:rsidP="00694363">
            <w:pPr>
              <w:suppressAutoHyphens w:val="0"/>
              <w:jc w:val="center"/>
              <w:rPr>
                <w:sz w:val="26"/>
                <w:szCs w:val="26"/>
                <w:lang w:eastAsia="ru-RU"/>
              </w:rPr>
            </w:pPr>
            <w:r w:rsidRPr="00CA1C04">
              <w:rPr>
                <w:sz w:val="26"/>
                <w:szCs w:val="26"/>
                <w:lang w:eastAsia="ru-RU"/>
              </w:rPr>
              <w:t xml:space="preserve">Техническое состояние имущества удовлетворительное и позволяет </w:t>
            </w:r>
            <w:proofErr w:type="spellStart"/>
            <w:r w:rsidRPr="00CA1C04">
              <w:rPr>
                <w:sz w:val="26"/>
                <w:szCs w:val="26"/>
                <w:lang w:eastAsia="ru-RU"/>
              </w:rPr>
              <w:t>использователь</w:t>
            </w:r>
            <w:proofErr w:type="spellEnd"/>
            <w:r w:rsidRPr="00CA1C04">
              <w:rPr>
                <w:sz w:val="26"/>
                <w:szCs w:val="26"/>
                <w:lang w:eastAsia="ru-RU"/>
              </w:rPr>
              <w:t xml:space="preserve"> его в соответствии с назначением.</w:t>
            </w:r>
          </w:p>
        </w:tc>
      </w:tr>
    </w:tbl>
    <w:p w:rsidR="00526555" w:rsidRPr="00CA1C04" w:rsidRDefault="00526555" w:rsidP="00526555">
      <w:pPr>
        <w:jc w:val="both"/>
        <w:rPr>
          <w:sz w:val="26"/>
          <w:szCs w:val="26"/>
        </w:rPr>
      </w:pPr>
    </w:p>
    <w:tbl>
      <w:tblPr>
        <w:tblW w:w="0" w:type="auto"/>
        <w:tblInd w:w="108" w:type="dxa"/>
        <w:tblLayout w:type="fixed"/>
        <w:tblLook w:val="0000" w:firstRow="0" w:lastRow="0" w:firstColumn="0" w:lastColumn="0" w:noHBand="0" w:noVBand="0"/>
      </w:tblPr>
      <w:tblGrid>
        <w:gridCol w:w="4560"/>
        <w:gridCol w:w="360"/>
        <w:gridCol w:w="4485"/>
      </w:tblGrid>
      <w:tr w:rsidR="005B1A7A" w:rsidRPr="00CA1C04" w:rsidTr="00694363">
        <w:trPr>
          <w:trHeight w:val="460"/>
        </w:trPr>
        <w:tc>
          <w:tcPr>
            <w:tcW w:w="4560" w:type="dxa"/>
          </w:tcPr>
          <w:p w:rsidR="005B1A7A" w:rsidRPr="00CA1C04" w:rsidRDefault="005B1A7A" w:rsidP="00694363">
            <w:pPr>
              <w:jc w:val="center"/>
              <w:rPr>
                <w:sz w:val="26"/>
                <w:szCs w:val="26"/>
                <w:lang w:eastAsia="ru-RU"/>
              </w:rPr>
            </w:pPr>
            <w:r w:rsidRPr="00CA1C04">
              <w:rPr>
                <w:bCs/>
                <w:sz w:val="26"/>
                <w:szCs w:val="26"/>
                <w:lang w:eastAsia="ru-RU"/>
              </w:rPr>
              <w:t>Арендодатель</w:t>
            </w:r>
          </w:p>
        </w:tc>
        <w:tc>
          <w:tcPr>
            <w:tcW w:w="360" w:type="dxa"/>
          </w:tcPr>
          <w:p w:rsidR="005B1A7A" w:rsidRPr="00CA1C04" w:rsidRDefault="005B1A7A" w:rsidP="00694363">
            <w:pPr>
              <w:jc w:val="center"/>
              <w:rPr>
                <w:bCs/>
                <w:sz w:val="26"/>
                <w:szCs w:val="26"/>
                <w:lang w:eastAsia="ru-RU"/>
              </w:rPr>
            </w:pPr>
          </w:p>
        </w:tc>
        <w:tc>
          <w:tcPr>
            <w:tcW w:w="4485" w:type="dxa"/>
          </w:tcPr>
          <w:p w:rsidR="005B1A7A" w:rsidRPr="00CA1C04" w:rsidRDefault="005B1A7A" w:rsidP="00694363">
            <w:pPr>
              <w:jc w:val="center"/>
              <w:rPr>
                <w:sz w:val="26"/>
                <w:szCs w:val="26"/>
                <w:lang w:eastAsia="ru-RU"/>
              </w:rPr>
            </w:pPr>
            <w:r w:rsidRPr="00CA1C04">
              <w:rPr>
                <w:bCs/>
                <w:sz w:val="26"/>
                <w:szCs w:val="26"/>
                <w:lang w:eastAsia="ru-RU"/>
              </w:rPr>
              <w:t>Арендатор</w:t>
            </w:r>
          </w:p>
        </w:tc>
      </w:tr>
      <w:tr w:rsidR="005B1A7A" w:rsidRPr="00CA1C04" w:rsidTr="00694363">
        <w:trPr>
          <w:trHeight w:val="703"/>
        </w:trPr>
        <w:tc>
          <w:tcPr>
            <w:tcW w:w="4560" w:type="dxa"/>
            <w:vAlign w:val="center"/>
          </w:tcPr>
          <w:p w:rsidR="005B1A7A" w:rsidRPr="00CA1C04" w:rsidRDefault="005B1A7A" w:rsidP="00694363">
            <w:pPr>
              <w:jc w:val="center"/>
              <w:rPr>
                <w:bCs/>
                <w:sz w:val="26"/>
                <w:szCs w:val="26"/>
                <w:lang w:eastAsia="ru-RU"/>
              </w:rPr>
            </w:pPr>
            <w:r w:rsidRPr="00CA1C04">
              <w:rPr>
                <w:bCs/>
                <w:sz w:val="26"/>
                <w:szCs w:val="26"/>
                <w:lang w:eastAsia="ru-RU"/>
              </w:rPr>
              <w:t xml:space="preserve">Глава </w:t>
            </w:r>
            <w:proofErr w:type="spellStart"/>
            <w:r w:rsidR="004A2719" w:rsidRPr="00CA1C04">
              <w:rPr>
                <w:bCs/>
                <w:sz w:val="26"/>
                <w:szCs w:val="26"/>
                <w:lang w:eastAsia="ru-RU"/>
              </w:rPr>
              <w:t>Жемчужненского</w:t>
            </w:r>
            <w:proofErr w:type="spellEnd"/>
            <w:r w:rsidRPr="00CA1C04">
              <w:rPr>
                <w:bCs/>
                <w:sz w:val="26"/>
                <w:szCs w:val="26"/>
                <w:lang w:eastAsia="ru-RU"/>
              </w:rPr>
              <w:t xml:space="preserve"> сельсовета</w:t>
            </w:r>
          </w:p>
        </w:tc>
        <w:tc>
          <w:tcPr>
            <w:tcW w:w="360" w:type="dxa"/>
          </w:tcPr>
          <w:p w:rsidR="005B1A7A" w:rsidRPr="00CA1C04" w:rsidRDefault="005B1A7A" w:rsidP="00694363">
            <w:pPr>
              <w:rPr>
                <w:bCs/>
                <w:sz w:val="26"/>
                <w:szCs w:val="26"/>
                <w:lang w:eastAsia="ru-RU"/>
              </w:rPr>
            </w:pPr>
          </w:p>
        </w:tc>
        <w:tc>
          <w:tcPr>
            <w:tcW w:w="4485" w:type="dxa"/>
            <w:vAlign w:val="center"/>
          </w:tcPr>
          <w:p w:rsidR="005B1A7A" w:rsidRPr="00CA1C04" w:rsidRDefault="005B1A7A" w:rsidP="00694363">
            <w:pPr>
              <w:jc w:val="center"/>
              <w:rPr>
                <w:bCs/>
                <w:sz w:val="26"/>
                <w:szCs w:val="26"/>
                <w:lang w:eastAsia="ru-RU"/>
              </w:rPr>
            </w:pPr>
          </w:p>
        </w:tc>
      </w:tr>
      <w:tr w:rsidR="005B1A7A" w:rsidRPr="00CA1C04" w:rsidTr="00694363">
        <w:trPr>
          <w:trHeight w:val="1219"/>
        </w:trPr>
        <w:tc>
          <w:tcPr>
            <w:tcW w:w="4560" w:type="dxa"/>
          </w:tcPr>
          <w:p w:rsidR="005B1A7A" w:rsidRPr="00CA1C04" w:rsidRDefault="005B1A7A" w:rsidP="00694363">
            <w:pPr>
              <w:jc w:val="center"/>
              <w:rPr>
                <w:bCs/>
                <w:sz w:val="26"/>
                <w:szCs w:val="26"/>
                <w:lang w:eastAsia="ru-RU"/>
              </w:rPr>
            </w:pPr>
          </w:p>
          <w:p w:rsidR="005B1A7A" w:rsidRPr="00CA1C04" w:rsidRDefault="005B1A7A" w:rsidP="00694363">
            <w:pPr>
              <w:jc w:val="center"/>
              <w:rPr>
                <w:sz w:val="26"/>
                <w:szCs w:val="26"/>
                <w:lang w:eastAsia="ru-RU"/>
              </w:rPr>
            </w:pPr>
            <w:r w:rsidRPr="00CA1C04">
              <w:rPr>
                <w:bCs/>
                <w:sz w:val="26"/>
                <w:szCs w:val="26"/>
                <w:lang w:eastAsia="ru-RU"/>
              </w:rPr>
              <w:t xml:space="preserve">__________________  </w:t>
            </w:r>
            <w:proofErr w:type="spellStart"/>
            <w:r w:rsidR="004A2719" w:rsidRPr="00CA1C04">
              <w:rPr>
                <w:sz w:val="26"/>
                <w:szCs w:val="26"/>
                <w:lang w:eastAsia="ru-RU"/>
              </w:rPr>
              <w:t>С.Е.Ашуркин</w:t>
            </w:r>
            <w:proofErr w:type="spellEnd"/>
          </w:p>
          <w:p w:rsidR="005B1A7A" w:rsidRPr="00CA1C04" w:rsidRDefault="005B1A7A" w:rsidP="00694363">
            <w:pPr>
              <w:ind w:firstLine="792"/>
              <w:rPr>
                <w:bCs/>
                <w:i/>
                <w:iCs/>
                <w:sz w:val="26"/>
                <w:szCs w:val="26"/>
                <w:lang w:eastAsia="ru-RU"/>
              </w:rPr>
            </w:pPr>
            <w:r w:rsidRPr="00CA1C04">
              <w:rPr>
                <w:bCs/>
                <w:i/>
                <w:iCs/>
                <w:sz w:val="26"/>
                <w:szCs w:val="26"/>
                <w:lang w:eastAsia="ru-RU"/>
              </w:rPr>
              <w:t>(подпись)</w:t>
            </w:r>
          </w:p>
          <w:p w:rsidR="005B1A7A" w:rsidRPr="00CA1C04" w:rsidRDefault="005B1A7A" w:rsidP="00694363">
            <w:pPr>
              <w:ind w:firstLine="792"/>
              <w:rPr>
                <w:bCs/>
                <w:i/>
                <w:iCs/>
                <w:sz w:val="26"/>
                <w:szCs w:val="26"/>
                <w:lang w:eastAsia="ru-RU"/>
              </w:rPr>
            </w:pPr>
          </w:p>
          <w:p w:rsidR="005B1A7A" w:rsidRPr="00CA1C04" w:rsidRDefault="005B1A7A" w:rsidP="00694363">
            <w:pPr>
              <w:ind w:firstLine="792"/>
              <w:rPr>
                <w:bCs/>
                <w:i/>
                <w:iCs/>
                <w:sz w:val="26"/>
                <w:szCs w:val="26"/>
                <w:u w:val="single"/>
                <w:lang w:eastAsia="ru-RU"/>
              </w:rPr>
            </w:pPr>
            <w:r w:rsidRPr="00CA1C04">
              <w:rPr>
                <w:sz w:val="26"/>
                <w:szCs w:val="26"/>
                <w:lang w:eastAsia="ru-RU"/>
              </w:rPr>
              <w:t>М.П.</w:t>
            </w:r>
          </w:p>
        </w:tc>
        <w:tc>
          <w:tcPr>
            <w:tcW w:w="360" w:type="dxa"/>
          </w:tcPr>
          <w:p w:rsidR="005B1A7A" w:rsidRPr="00CA1C04" w:rsidRDefault="005B1A7A" w:rsidP="00694363">
            <w:pPr>
              <w:rPr>
                <w:bCs/>
                <w:sz w:val="26"/>
                <w:szCs w:val="26"/>
                <w:lang w:eastAsia="ru-RU"/>
              </w:rPr>
            </w:pPr>
          </w:p>
        </w:tc>
        <w:tc>
          <w:tcPr>
            <w:tcW w:w="4485" w:type="dxa"/>
          </w:tcPr>
          <w:p w:rsidR="005B1A7A" w:rsidRPr="00CA1C04" w:rsidRDefault="005B1A7A" w:rsidP="00694363">
            <w:pPr>
              <w:jc w:val="center"/>
              <w:rPr>
                <w:bCs/>
                <w:sz w:val="26"/>
                <w:szCs w:val="26"/>
                <w:lang w:eastAsia="ru-RU"/>
              </w:rPr>
            </w:pPr>
          </w:p>
          <w:p w:rsidR="005B1A7A" w:rsidRPr="00CA1C04" w:rsidRDefault="005B1A7A" w:rsidP="00694363">
            <w:pPr>
              <w:jc w:val="center"/>
              <w:rPr>
                <w:sz w:val="26"/>
                <w:szCs w:val="26"/>
                <w:lang w:eastAsia="ru-RU"/>
              </w:rPr>
            </w:pPr>
            <w:r w:rsidRPr="00CA1C04">
              <w:rPr>
                <w:bCs/>
                <w:sz w:val="26"/>
                <w:szCs w:val="26"/>
                <w:lang w:eastAsia="ru-RU"/>
              </w:rPr>
              <w:t>__________________  _____________</w:t>
            </w:r>
          </w:p>
          <w:p w:rsidR="005B1A7A" w:rsidRPr="00CA1C04" w:rsidRDefault="005B1A7A" w:rsidP="00694363">
            <w:pPr>
              <w:ind w:firstLine="792"/>
              <w:rPr>
                <w:bCs/>
                <w:i/>
                <w:iCs/>
                <w:sz w:val="26"/>
                <w:szCs w:val="26"/>
                <w:lang w:eastAsia="ru-RU"/>
              </w:rPr>
            </w:pPr>
            <w:r w:rsidRPr="00CA1C04">
              <w:rPr>
                <w:bCs/>
                <w:i/>
                <w:iCs/>
                <w:sz w:val="26"/>
                <w:szCs w:val="26"/>
                <w:lang w:eastAsia="ru-RU"/>
              </w:rPr>
              <w:t>(подпись)</w:t>
            </w:r>
          </w:p>
          <w:p w:rsidR="005B1A7A" w:rsidRPr="00CA1C04" w:rsidRDefault="005B1A7A" w:rsidP="00694363">
            <w:pPr>
              <w:ind w:firstLine="792"/>
              <w:rPr>
                <w:sz w:val="26"/>
                <w:szCs w:val="26"/>
                <w:lang w:eastAsia="ru-RU"/>
              </w:rPr>
            </w:pPr>
          </w:p>
          <w:p w:rsidR="005B1A7A" w:rsidRPr="00CA1C04" w:rsidRDefault="005B1A7A" w:rsidP="00694363">
            <w:pPr>
              <w:ind w:firstLine="792"/>
              <w:rPr>
                <w:bCs/>
                <w:i/>
                <w:iCs/>
                <w:sz w:val="26"/>
                <w:szCs w:val="26"/>
                <w:lang w:eastAsia="ru-RU"/>
              </w:rPr>
            </w:pPr>
            <w:r w:rsidRPr="00CA1C04">
              <w:rPr>
                <w:sz w:val="26"/>
                <w:szCs w:val="26"/>
                <w:lang w:eastAsia="ru-RU"/>
              </w:rPr>
              <w:t>М.П.</w:t>
            </w:r>
          </w:p>
        </w:tc>
      </w:tr>
    </w:tbl>
    <w:p w:rsidR="0097018D" w:rsidRPr="00CA1C04" w:rsidRDefault="0097018D" w:rsidP="00AD4014">
      <w:pPr>
        <w:tabs>
          <w:tab w:val="left" w:pos="6273"/>
        </w:tabs>
        <w:rPr>
          <w:sz w:val="26"/>
          <w:szCs w:val="26"/>
        </w:rPr>
      </w:pPr>
    </w:p>
    <w:p w:rsidR="00732734" w:rsidRDefault="00732734" w:rsidP="00AD4014">
      <w:pPr>
        <w:tabs>
          <w:tab w:val="left" w:pos="6273"/>
        </w:tabs>
        <w:rPr>
          <w:sz w:val="26"/>
          <w:szCs w:val="26"/>
        </w:rPr>
      </w:pPr>
    </w:p>
    <w:p w:rsidR="00732734" w:rsidRDefault="00732734" w:rsidP="00AD4014">
      <w:pPr>
        <w:tabs>
          <w:tab w:val="left" w:pos="6273"/>
        </w:tabs>
        <w:rPr>
          <w:sz w:val="26"/>
          <w:szCs w:val="26"/>
        </w:rPr>
      </w:pPr>
    </w:p>
    <w:p w:rsidR="00732734" w:rsidRDefault="00732734" w:rsidP="00AD4014">
      <w:pPr>
        <w:tabs>
          <w:tab w:val="left" w:pos="6273"/>
        </w:tabs>
        <w:rPr>
          <w:sz w:val="26"/>
          <w:szCs w:val="26"/>
        </w:rPr>
      </w:pPr>
    </w:p>
    <w:p w:rsidR="00526555" w:rsidRPr="00CA1C04" w:rsidRDefault="00AD4014" w:rsidP="00732734">
      <w:pPr>
        <w:tabs>
          <w:tab w:val="left" w:pos="6273"/>
        </w:tabs>
        <w:jc w:val="right"/>
        <w:rPr>
          <w:sz w:val="26"/>
          <w:szCs w:val="26"/>
        </w:rPr>
      </w:pPr>
      <w:r w:rsidRPr="00CA1C04">
        <w:rPr>
          <w:sz w:val="26"/>
          <w:szCs w:val="26"/>
        </w:rPr>
        <w:lastRenderedPageBreak/>
        <w:t xml:space="preserve">  Пр</w:t>
      </w:r>
      <w:r w:rsidR="00526555" w:rsidRPr="00CA1C04">
        <w:rPr>
          <w:sz w:val="26"/>
          <w:szCs w:val="26"/>
        </w:rPr>
        <w:t>иложение № 2</w:t>
      </w:r>
    </w:p>
    <w:p w:rsidR="00526555" w:rsidRPr="00CA1C04" w:rsidRDefault="00526555" w:rsidP="00542C2F">
      <w:pPr>
        <w:jc w:val="right"/>
        <w:rPr>
          <w:sz w:val="26"/>
          <w:szCs w:val="26"/>
        </w:rPr>
      </w:pPr>
      <w:r w:rsidRPr="00CA1C04">
        <w:rPr>
          <w:sz w:val="26"/>
          <w:szCs w:val="26"/>
        </w:rPr>
        <w:t xml:space="preserve">к договору </w:t>
      </w:r>
      <w:r w:rsidR="005B1A7A" w:rsidRPr="00CA1C04">
        <w:rPr>
          <w:sz w:val="26"/>
          <w:szCs w:val="26"/>
        </w:rPr>
        <w:t>аренды</w:t>
      </w:r>
      <w:r w:rsidRPr="00CA1C04">
        <w:rPr>
          <w:sz w:val="26"/>
          <w:szCs w:val="26"/>
        </w:rPr>
        <w:t xml:space="preserve"> имущества</w:t>
      </w:r>
    </w:p>
    <w:p w:rsidR="00526555" w:rsidRPr="00CA1C04" w:rsidRDefault="00526555" w:rsidP="00542C2F">
      <w:pPr>
        <w:jc w:val="right"/>
        <w:rPr>
          <w:sz w:val="26"/>
          <w:szCs w:val="26"/>
        </w:rPr>
      </w:pPr>
      <w:r w:rsidRPr="00CA1C04">
        <w:rPr>
          <w:sz w:val="26"/>
          <w:szCs w:val="26"/>
        </w:rPr>
        <w:t xml:space="preserve">  от __________________</w:t>
      </w:r>
    </w:p>
    <w:p w:rsidR="00526555" w:rsidRPr="00CA1C04" w:rsidRDefault="00526555" w:rsidP="00526555">
      <w:pPr>
        <w:rPr>
          <w:sz w:val="26"/>
          <w:szCs w:val="26"/>
        </w:rPr>
      </w:pPr>
    </w:p>
    <w:p w:rsidR="00526555" w:rsidRPr="00CA1C04" w:rsidRDefault="00526555" w:rsidP="00526555">
      <w:pPr>
        <w:rPr>
          <w:sz w:val="26"/>
          <w:szCs w:val="26"/>
        </w:rPr>
      </w:pPr>
    </w:p>
    <w:p w:rsidR="00526555" w:rsidRPr="00CA1C04" w:rsidRDefault="00526555" w:rsidP="00526555">
      <w:pPr>
        <w:jc w:val="center"/>
        <w:rPr>
          <w:b/>
          <w:sz w:val="26"/>
          <w:szCs w:val="26"/>
        </w:rPr>
      </w:pPr>
      <w:r w:rsidRPr="00CA1C04">
        <w:rPr>
          <w:b/>
          <w:sz w:val="26"/>
          <w:szCs w:val="26"/>
        </w:rPr>
        <w:t>АКТ</w:t>
      </w:r>
    </w:p>
    <w:p w:rsidR="00526555" w:rsidRPr="00CA1C04" w:rsidRDefault="00526555" w:rsidP="00526555">
      <w:pPr>
        <w:jc w:val="center"/>
        <w:rPr>
          <w:b/>
          <w:sz w:val="26"/>
          <w:szCs w:val="26"/>
        </w:rPr>
      </w:pPr>
      <w:r w:rsidRPr="00CA1C04">
        <w:rPr>
          <w:b/>
          <w:sz w:val="26"/>
          <w:szCs w:val="26"/>
        </w:rPr>
        <w:t>приема-передачи имущества</w:t>
      </w:r>
    </w:p>
    <w:p w:rsidR="00526555" w:rsidRPr="00CA1C04" w:rsidRDefault="00526555" w:rsidP="00526555">
      <w:pPr>
        <w:jc w:val="center"/>
        <w:rPr>
          <w:sz w:val="26"/>
          <w:szCs w:val="26"/>
        </w:rPr>
      </w:pPr>
    </w:p>
    <w:p w:rsidR="00526555" w:rsidRPr="00CA1C04" w:rsidRDefault="00732734" w:rsidP="00526555">
      <w:pPr>
        <w:jc w:val="both"/>
        <w:rPr>
          <w:sz w:val="26"/>
          <w:szCs w:val="26"/>
        </w:rPr>
      </w:pPr>
      <w:r>
        <w:rPr>
          <w:sz w:val="26"/>
          <w:szCs w:val="26"/>
        </w:rPr>
        <w:t xml:space="preserve"> п. Жемчужный </w:t>
      </w:r>
      <w:r w:rsidR="00526555" w:rsidRPr="00CA1C04">
        <w:rPr>
          <w:sz w:val="26"/>
          <w:szCs w:val="26"/>
        </w:rPr>
        <w:t xml:space="preserve">                      </w:t>
      </w:r>
      <w:r>
        <w:rPr>
          <w:sz w:val="26"/>
          <w:szCs w:val="26"/>
        </w:rPr>
        <w:t xml:space="preserve">                      </w:t>
      </w:r>
      <w:r w:rsidR="00526555" w:rsidRPr="00CA1C04">
        <w:rPr>
          <w:sz w:val="26"/>
          <w:szCs w:val="26"/>
        </w:rPr>
        <w:t xml:space="preserve">                </w:t>
      </w:r>
      <w:r>
        <w:rPr>
          <w:sz w:val="26"/>
          <w:szCs w:val="26"/>
        </w:rPr>
        <w:t xml:space="preserve">               «__»         </w:t>
      </w:r>
      <w:r w:rsidR="00526555" w:rsidRPr="00CA1C04">
        <w:rPr>
          <w:sz w:val="26"/>
          <w:szCs w:val="26"/>
        </w:rPr>
        <w:t xml:space="preserve">______ </w:t>
      </w:r>
      <w:smartTag w:uri="urn:schemas-microsoft-com:office:smarttags" w:element="metricconverter">
        <w:smartTagPr>
          <w:attr w:name="ProductID" w:val="2013 г"/>
        </w:smartTagPr>
        <w:r w:rsidR="00526555" w:rsidRPr="00CA1C04">
          <w:rPr>
            <w:sz w:val="26"/>
            <w:szCs w:val="26"/>
          </w:rPr>
          <w:t>201</w:t>
        </w:r>
        <w:r w:rsidR="0097018D" w:rsidRPr="00CA1C04">
          <w:rPr>
            <w:sz w:val="26"/>
            <w:szCs w:val="26"/>
          </w:rPr>
          <w:t>3</w:t>
        </w:r>
        <w:r w:rsidR="00526555" w:rsidRPr="00CA1C04">
          <w:rPr>
            <w:sz w:val="26"/>
            <w:szCs w:val="26"/>
          </w:rPr>
          <w:t xml:space="preserve"> г</w:t>
        </w:r>
      </w:smartTag>
      <w:r w:rsidR="00526555" w:rsidRPr="00CA1C04">
        <w:rPr>
          <w:sz w:val="26"/>
          <w:szCs w:val="26"/>
        </w:rPr>
        <w:t>.</w:t>
      </w:r>
    </w:p>
    <w:p w:rsidR="00526555" w:rsidRPr="00CA1C04" w:rsidRDefault="00526555" w:rsidP="00526555">
      <w:pPr>
        <w:jc w:val="both"/>
        <w:rPr>
          <w:sz w:val="26"/>
          <w:szCs w:val="26"/>
        </w:rPr>
      </w:pPr>
    </w:p>
    <w:p w:rsidR="00526555" w:rsidRPr="00CA1C04" w:rsidRDefault="00526555" w:rsidP="00526555">
      <w:pPr>
        <w:ind w:firstLine="284"/>
        <w:jc w:val="both"/>
        <w:rPr>
          <w:sz w:val="26"/>
          <w:szCs w:val="26"/>
        </w:rPr>
      </w:pPr>
      <w:r w:rsidRPr="00CA1C04">
        <w:rPr>
          <w:sz w:val="26"/>
          <w:szCs w:val="26"/>
        </w:rPr>
        <w:t xml:space="preserve">Мы, нижеподписавшиеся, </w:t>
      </w:r>
      <w:r w:rsidR="00AD4014" w:rsidRPr="00CA1C04">
        <w:rPr>
          <w:sz w:val="26"/>
          <w:szCs w:val="26"/>
        </w:rPr>
        <w:t xml:space="preserve">Собственник муниципального имущества </w:t>
      </w:r>
      <w:proofErr w:type="spellStart"/>
      <w:r w:rsidR="00A30254" w:rsidRPr="00CA1C04">
        <w:rPr>
          <w:sz w:val="26"/>
          <w:szCs w:val="26"/>
        </w:rPr>
        <w:t>Жемчужненский</w:t>
      </w:r>
      <w:proofErr w:type="spellEnd"/>
      <w:r w:rsidR="00AD4014" w:rsidRPr="00CA1C04">
        <w:rPr>
          <w:sz w:val="26"/>
          <w:szCs w:val="26"/>
        </w:rPr>
        <w:t xml:space="preserve"> сельсовет </w:t>
      </w:r>
      <w:proofErr w:type="spellStart"/>
      <w:r w:rsidR="00AD4014" w:rsidRPr="00CA1C04">
        <w:rPr>
          <w:sz w:val="26"/>
          <w:szCs w:val="26"/>
        </w:rPr>
        <w:t>Ширинского</w:t>
      </w:r>
      <w:proofErr w:type="spellEnd"/>
      <w:r w:rsidR="00AD4014" w:rsidRPr="00CA1C04">
        <w:rPr>
          <w:sz w:val="26"/>
          <w:szCs w:val="26"/>
        </w:rPr>
        <w:t xml:space="preserve"> района Республики Хакасия, </w:t>
      </w:r>
      <w:r w:rsidR="005B1A7A" w:rsidRPr="00CA1C04">
        <w:rPr>
          <w:sz w:val="26"/>
          <w:szCs w:val="26"/>
        </w:rPr>
        <w:t>в</w:t>
      </w:r>
      <w:r w:rsidRPr="00CA1C04">
        <w:rPr>
          <w:sz w:val="26"/>
          <w:szCs w:val="26"/>
        </w:rPr>
        <w:t xml:space="preserve"> лице </w:t>
      </w:r>
      <w:r w:rsidR="00AD4014" w:rsidRPr="00CA1C04">
        <w:rPr>
          <w:sz w:val="26"/>
          <w:szCs w:val="26"/>
        </w:rPr>
        <w:t>Г</w:t>
      </w:r>
      <w:r w:rsidRPr="00CA1C04">
        <w:rPr>
          <w:sz w:val="26"/>
          <w:szCs w:val="26"/>
        </w:rPr>
        <w:t xml:space="preserve">лавы </w:t>
      </w:r>
      <w:r w:rsidR="00AD4014" w:rsidRPr="00CA1C04">
        <w:rPr>
          <w:sz w:val="26"/>
          <w:szCs w:val="26"/>
        </w:rPr>
        <w:t>муни</w:t>
      </w:r>
      <w:r w:rsidR="00A30254" w:rsidRPr="00CA1C04">
        <w:rPr>
          <w:sz w:val="26"/>
          <w:szCs w:val="26"/>
        </w:rPr>
        <w:t xml:space="preserve">ципального образования </w:t>
      </w:r>
      <w:proofErr w:type="spellStart"/>
      <w:r w:rsidR="00A30254" w:rsidRPr="00CA1C04">
        <w:rPr>
          <w:sz w:val="26"/>
          <w:szCs w:val="26"/>
        </w:rPr>
        <w:t>Жемчужненский</w:t>
      </w:r>
      <w:proofErr w:type="spellEnd"/>
      <w:r w:rsidR="00A30254" w:rsidRPr="00CA1C04">
        <w:rPr>
          <w:sz w:val="26"/>
          <w:szCs w:val="26"/>
        </w:rPr>
        <w:t xml:space="preserve"> </w:t>
      </w:r>
      <w:r w:rsidR="00AD4014" w:rsidRPr="00CA1C04">
        <w:rPr>
          <w:sz w:val="26"/>
          <w:szCs w:val="26"/>
        </w:rPr>
        <w:t xml:space="preserve"> сельсовет, </w:t>
      </w:r>
      <w:proofErr w:type="spellStart"/>
      <w:r w:rsidR="00A30254" w:rsidRPr="00CA1C04">
        <w:rPr>
          <w:bCs/>
          <w:sz w:val="26"/>
          <w:szCs w:val="26"/>
        </w:rPr>
        <w:t>Ашуркина</w:t>
      </w:r>
      <w:proofErr w:type="spellEnd"/>
      <w:r w:rsidR="00A30254" w:rsidRPr="00CA1C04">
        <w:rPr>
          <w:bCs/>
          <w:sz w:val="26"/>
          <w:szCs w:val="26"/>
        </w:rPr>
        <w:t xml:space="preserve"> Сергея Евгеньевича</w:t>
      </w:r>
      <w:r w:rsidRPr="00CA1C04">
        <w:rPr>
          <w:sz w:val="26"/>
          <w:szCs w:val="26"/>
        </w:rPr>
        <w:t xml:space="preserve">, </w:t>
      </w:r>
      <w:r w:rsidR="00AD4014" w:rsidRPr="00CA1C04">
        <w:rPr>
          <w:sz w:val="26"/>
          <w:szCs w:val="26"/>
        </w:rPr>
        <w:t xml:space="preserve">действующего на основании Устава муниципального образования, </w:t>
      </w:r>
      <w:r w:rsidRPr="00CA1C04">
        <w:rPr>
          <w:sz w:val="26"/>
          <w:szCs w:val="26"/>
        </w:rPr>
        <w:t>именуемый в дальнейшем «</w:t>
      </w:r>
      <w:r w:rsidR="005B1A7A" w:rsidRPr="00CA1C04">
        <w:rPr>
          <w:sz w:val="26"/>
          <w:szCs w:val="26"/>
        </w:rPr>
        <w:t>Арендодатель</w:t>
      </w:r>
      <w:r w:rsidRPr="00CA1C04">
        <w:rPr>
          <w:sz w:val="26"/>
          <w:szCs w:val="26"/>
        </w:rPr>
        <w:t>» с одной стороны и</w:t>
      </w:r>
    </w:p>
    <w:p w:rsidR="00526555" w:rsidRPr="00CA1C04" w:rsidRDefault="00526555" w:rsidP="00526555">
      <w:pPr>
        <w:jc w:val="both"/>
        <w:rPr>
          <w:sz w:val="26"/>
          <w:szCs w:val="26"/>
        </w:rPr>
      </w:pPr>
      <w:r w:rsidRPr="00CA1C04">
        <w:rPr>
          <w:sz w:val="26"/>
          <w:szCs w:val="26"/>
        </w:rPr>
        <w:t>______________________________________________________________________________                                                  (наименование принимающей организации)</w:t>
      </w:r>
    </w:p>
    <w:p w:rsidR="00526555" w:rsidRPr="00CA1C04" w:rsidRDefault="00526555" w:rsidP="00526555">
      <w:pPr>
        <w:jc w:val="both"/>
        <w:rPr>
          <w:sz w:val="26"/>
          <w:szCs w:val="26"/>
        </w:rPr>
      </w:pPr>
      <w:r w:rsidRPr="00CA1C04">
        <w:rPr>
          <w:sz w:val="26"/>
          <w:szCs w:val="26"/>
        </w:rPr>
        <w:t>В лице___________________________________________________________________</w:t>
      </w:r>
    </w:p>
    <w:p w:rsidR="00526555" w:rsidRPr="00CA1C04" w:rsidRDefault="00526555" w:rsidP="00526555">
      <w:pPr>
        <w:jc w:val="both"/>
        <w:rPr>
          <w:sz w:val="26"/>
          <w:szCs w:val="26"/>
        </w:rPr>
      </w:pPr>
      <w:r w:rsidRPr="00CA1C04">
        <w:rPr>
          <w:sz w:val="26"/>
          <w:szCs w:val="26"/>
        </w:rPr>
        <w:t xml:space="preserve">                                                                                                (ФИО руководителя)</w:t>
      </w:r>
    </w:p>
    <w:p w:rsidR="00526555" w:rsidRPr="00CA1C04" w:rsidRDefault="00526555" w:rsidP="00526555">
      <w:pPr>
        <w:jc w:val="both"/>
        <w:rPr>
          <w:sz w:val="26"/>
          <w:szCs w:val="26"/>
        </w:rPr>
      </w:pPr>
      <w:r w:rsidRPr="00CA1C04">
        <w:rPr>
          <w:sz w:val="26"/>
          <w:szCs w:val="26"/>
        </w:rPr>
        <w:t>именуемый в дальнейшем «</w:t>
      </w:r>
      <w:r w:rsidR="005B1A7A" w:rsidRPr="00CA1C04">
        <w:rPr>
          <w:sz w:val="26"/>
          <w:szCs w:val="26"/>
        </w:rPr>
        <w:t>Арендатор</w:t>
      </w:r>
      <w:r w:rsidRPr="00CA1C04">
        <w:rPr>
          <w:sz w:val="26"/>
          <w:szCs w:val="26"/>
        </w:rPr>
        <w:t xml:space="preserve">» с другой стороны, являющиеся сторонами по договору </w:t>
      </w:r>
      <w:r w:rsidR="005B1A7A" w:rsidRPr="00CA1C04">
        <w:rPr>
          <w:sz w:val="26"/>
          <w:szCs w:val="26"/>
        </w:rPr>
        <w:t>аренды</w:t>
      </w:r>
      <w:r w:rsidRPr="00CA1C04">
        <w:rPr>
          <w:sz w:val="26"/>
          <w:szCs w:val="26"/>
        </w:rPr>
        <w:t xml:space="preserve"> имущества от _______________ составили акт, подтверждающий следующие обстоятельства:</w:t>
      </w:r>
    </w:p>
    <w:p w:rsidR="00526555" w:rsidRPr="00CA1C04" w:rsidRDefault="00526555" w:rsidP="005B1A7A">
      <w:pPr>
        <w:ind w:firstLine="33"/>
        <w:jc w:val="both"/>
        <w:rPr>
          <w:sz w:val="26"/>
          <w:szCs w:val="26"/>
        </w:rPr>
      </w:pPr>
      <w:r w:rsidRPr="00CA1C04">
        <w:rPr>
          <w:sz w:val="26"/>
          <w:szCs w:val="26"/>
        </w:rPr>
        <w:t xml:space="preserve">1. </w:t>
      </w:r>
      <w:r w:rsidR="005B1A7A" w:rsidRPr="00CA1C04">
        <w:rPr>
          <w:sz w:val="26"/>
          <w:szCs w:val="26"/>
        </w:rPr>
        <w:t>«</w:t>
      </w:r>
      <w:r w:rsidR="005B1A7A" w:rsidRPr="00CA1C04">
        <w:rPr>
          <w:bCs/>
          <w:sz w:val="26"/>
          <w:szCs w:val="26"/>
          <w:lang w:eastAsia="ru-RU"/>
        </w:rPr>
        <w:t>Арендодатель»</w:t>
      </w:r>
      <w:r w:rsidR="005B1A7A" w:rsidRPr="00CA1C04">
        <w:rPr>
          <w:sz w:val="26"/>
          <w:szCs w:val="26"/>
          <w:lang w:eastAsia="ru-RU"/>
        </w:rPr>
        <w:t xml:space="preserve"> передает «</w:t>
      </w:r>
      <w:r w:rsidR="005B1A7A" w:rsidRPr="00CA1C04">
        <w:rPr>
          <w:bCs/>
          <w:sz w:val="26"/>
          <w:szCs w:val="26"/>
          <w:lang w:eastAsia="ru-RU"/>
        </w:rPr>
        <w:t>Арендатору»</w:t>
      </w:r>
      <w:r w:rsidR="005B1A7A" w:rsidRPr="00CA1C04">
        <w:rPr>
          <w:sz w:val="26"/>
          <w:szCs w:val="26"/>
          <w:lang w:eastAsia="ru-RU"/>
        </w:rPr>
        <w:t>, а «</w:t>
      </w:r>
      <w:r w:rsidR="005B1A7A" w:rsidRPr="00CA1C04">
        <w:rPr>
          <w:bCs/>
          <w:sz w:val="26"/>
          <w:szCs w:val="26"/>
          <w:lang w:eastAsia="ru-RU"/>
        </w:rPr>
        <w:t>Арендатор»</w:t>
      </w:r>
      <w:r w:rsidR="005B1A7A" w:rsidRPr="00CA1C04">
        <w:rPr>
          <w:sz w:val="26"/>
          <w:szCs w:val="26"/>
          <w:lang w:eastAsia="ru-RU"/>
        </w:rPr>
        <w:t xml:space="preserve"> принимает во временное владение и пользование имущество согласно приложения 1 (далее «Комплекс»),  расположенный по адресу: Республика Хакасия, </w:t>
      </w:r>
      <w:proofErr w:type="spellStart"/>
      <w:r w:rsidR="005B1A7A" w:rsidRPr="00CA1C04">
        <w:rPr>
          <w:sz w:val="26"/>
          <w:szCs w:val="26"/>
          <w:lang w:eastAsia="ru-RU"/>
        </w:rPr>
        <w:t>Ширинский</w:t>
      </w:r>
      <w:proofErr w:type="spellEnd"/>
      <w:r w:rsidR="005B1A7A" w:rsidRPr="00CA1C04">
        <w:rPr>
          <w:sz w:val="26"/>
          <w:szCs w:val="26"/>
          <w:lang w:eastAsia="ru-RU"/>
        </w:rPr>
        <w:t xml:space="preserve"> район, </w:t>
      </w:r>
      <w:r w:rsidR="00A30254" w:rsidRPr="00CA1C04">
        <w:rPr>
          <w:sz w:val="26"/>
          <w:szCs w:val="26"/>
          <w:lang w:eastAsia="ru-RU"/>
        </w:rPr>
        <w:t xml:space="preserve">муниципальное образование </w:t>
      </w:r>
      <w:proofErr w:type="spellStart"/>
      <w:r w:rsidR="00A30254" w:rsidRPr="00CA1C04">
        <w:rPr>
          <w:sz w:val="26"/>
          <w:szCs w:val="26"/>
          <w:lang w:eastAsia="ru-RU"/>
        </w:rPr>
        <w:t>Жемчужненский</w:t>
      </w:r>
      <w:proofErr w:type="spellEnd"/>
      <w:r w:rsidR="00A30254" w:rsidRPr="00CA1C04">
        <w:rPr>
          <w:sz w:val="26"/>
          <w:szCs w:val="26"/>
          <w:lang w:eastAsia="ru-RU"/>
        </w:rPr>
        <w:t xml:space="preserve"> сельсовет</w:t>
      </w:r>
      <w:r w:rsidR="005B1A7A" w:rsidRPr="00CA1C04">
        <w:rPr>
          <w:sz w:val="26"/>
          <w:szCs w:val="26"/>
          <w:lang w:eastAsia="ru-RU"/>
        </w:rPr>
        <w:t xml:space="preserve">, </w:t>
      </w:r>
      <w:r w:rsidRPr="00CA1C04">
        <w:rPr>
          <w:sz w:val="26"/>
          <w:szCs w:val="26"/>
        </w:rPr>
        <w:t xml:space="preserve"> указанное в приложении №1 к </w:t>
      </w:r>
      <w:r w:rsidR="0097018D" w:rsidRPr="00CA1C04">
        <w:rPr>
          <w:sz w:val="26"/>
          <w:szCs w:val="26"/>
        </w:rPr>
        <w:t>настоящему акту</w:t>
      </w:r>
      <w:r w:rsidRPr="00CA1C04">
        <w:rPr>
          <w:sz w:val="26"/>
          <w:szCs w:val="26"/>
        </w:rPr>
        <w:t xml:space="preserve"> имущество в технически исправном состоянии, общей балансовой стоимостью ______рубля (__________________________________________________________  рубля).</w:t>
      </w:r>
    </w:p>
    <w:p w:rsidR="00526555" w:rsidRPr="00CA1C04" w:rsidRDefault="00526555" w:rsidP="005B1A7A">
      <w:pPr>
        <w:jc w:val="both"/>
        <w:rPr>
          <w:sz w:val="26"/>
          <w:szCs w:val="26"/>
        </w:rPr>
      </w:pPr>
      <w:r w:rsidRPr="00CA1C04">
        <w:rPr>
          <w:sz w:val="26"/>
          <w:szCs w:val="26"/>
        </w:rPr>
        <w:t>2. Переданное имущество соответствует условиям договора, пригодно для эксплуатации, явных недостатков нет.</w:t>
      </w:r>
    </w:p>
    <w:p w:rsidR="00526555" w:rsidRPr="00CA1C04" w:rsidRDefault="005B1A7A" w:rsidP="00AD4014">
      <w:pPr>
        <w:ind w:left="60"/>
        <w:jc w:val="both"/>
        <w:rPr>
          <w:sz w:val="26"/>
          <w:szCs w:val="26"/>
        </w:rPr>
      </w:pPr>
      <w:r w:rsidRPr="00CA1C04">
        <w:rPr>
          <w:sz w:val="26"/>
          <w:szCs w:val="26"/>
        </w:rPr>
        <w:t>3</w:t>
      </w:r>
      <w:r w:rsidR="00526555" w:rsidRPr="00CA1C04">
        <w:rPr>
          <w:sz w:val="26"/>
          <w:szCs w:val="26"/>
        </w:rPr>
        <w:t>. Обязательства по договору выполнены полностью, взаимных претензий стороны не имеют.</w:t>
      </w:r>
    </w:p>
    <w:p w:rsidR="00526555" w:rsidRPr="00CA1C04" w:rsidRDefault="005B1A7A" w:rsidP="00526555">
      <w:pPr>
        <w:jc w:val="both"/>
        <w:rPr>
          <w:sz w:val="26"/>
          <w:szCs w:val="26"/>
        </w:rPr>
      </w:pPr>
      <w:r w:rsidRPr="00CA1C04">
        <w:rPr>
          <w:sz w:val="26"/>
          <w:szCs w:val="26"/>
        </w:rPr>
        <w:t>4</w:t>
      </w:r>
      <w:r w:rsidR="00526555" w:rsidRPr="00CA1C04">
        <w:rPr>
          <w:sz w:val="26"/>
          <w:szCs w:val="26"/>
        </w:rPr>
        <w:t xml:space="preserve">. Настоящий акт составлен в </w:t>
      </w:r>
      <w:r w:rsidRPr="00CA1C04">
        <w:rPr>
          <w:sz w:val="26"/>
          <w:szCs w:val="26"/>
        </w:rPr>
        <w:t>3</w:t>
      </w:r>
      <w:r w:rsidR="00526555" w:rsidRPr="00CA1C04">
        <w:rPr>
          <w:sz w:val="26"/>
          <w:szCs w:val="26"/>
        </w:rPr>
        <w:t xml:space="preserve"> (</w:t>
      </w:r>
      <w:r w:rsidRPr="00CA1C04">
        <w:rPr>
          <w:sz w:val="26"/>
          <w:szCs w:val="26"/>
        </w:rPr>
        <w:t>трех</w:t>
      </w:r>
      <w:r w:rsidR="00526555" w:rsidRPr="00CA1C04">
        <w:rPr>
          <w:sz w:val="26"/>
          <w:szCs w:val="26"/>
        </w:rPr>
        <w:t xml:space="preserve">) экземплярах, имеющих равную юридическую силу, по одному для каждой из Сторон и </w:t>
      </w:r>
      <w:r w:rsidRPr="00CA1C04">
        <w:rPr>
          <w:sz w:val="26"/>
          <w:szCs w:val="26"/>
        </w:rPr>
        <w:t xml:space="preserve">органу осуществляющего государственную регистрацию прав и </w:t>
      </w:r>
      <w:r w:rsidR="00526555" w:rsidRPr="00CA1C04">
        <w:rPr>
          <w:sz w:val="26"/>
          <w:szCs w:val="26"/>
        </w:rPr>
        <w:t>является неотъемлемой частью договора имущества от _____________________.</w:t>
      </w:r>
    </w:p>
    <w:p w:rsidR="00AD4014" w:rsidRPr="00CA1C04" w:rsidRDefault="00AD4014" w:rsidP="0097018D">
      <w:pPr>
        <w:jc w:val="right"/>
        <w:rPr>
          <w:sz w:val="26"/>
          <w:szCs w:val="26"/>
        </w:rPr>
      </w:pPr>
      <w:r w:rsidRPr="00CA1C04">
        <w:rPr>
          <w:sz w:val="26"/>
          <w:szCs w:val="26"/>
        </w:rPr>
        <w:tab/>
      </w:r>
      <w:r w:rsidR="0097018D" w:rsidRPr="00CA1C04">
        <w:rPr>
          <w:sz w:val="26"/>
          <w:szCs w:val="26"/>
        </w:rPr>
        <w:t>Приложение 1</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3122"/>
        <w:gridCol w:w="3847"/>
        <w:gridCol w:w="846"/>
        <w:gridCol w:w="853"/>
        <w:gridCol w:w="724"/>
      </w:tblGrid>
      <w:tr w:rsidR="00732734" w:rsidRPr="00CA1C04" w:rsidTr="00732734">
        <w:tc>
          <w:tcPr>
            <w:tcW w:w="673"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/п</w:t>
            </w: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Наименование объекта, оборудования</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Адрес</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Количество</w:t>
            </w: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Ед. </w:t>
            </w:r>
            <w:proofErr w:type="spellStart"/>
            <w:r w:rsidRPr="00CA1C04">
              <w:rPr>
                <w:rFonts w:eastAsiaTheme="minorEastAsia"/>
                <w:sz w:val="26"/>
                <w:szCs w:val="26"/>
                <w:lang w:eastAsia="ru-RU"/>
              </w:rPr>
              <w:t>изм</w:t>
            </w:r>
            <w:proofErr w:type="spell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Балансовая стоимость (тыс. руб.)</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Котельная  №1 </w:t>
            </w:r>
            <w:proofErr w:type="spellStart"/>
            <w:r w:rsidRPr="00CA1C04">
              <w:rPr>
                <w:rFonts w:eastAsiaTheme="minorEastAsia"/>
                <w:sz w:val="26"/>
                <w:szCs w:val="26"/>
                <w:lang w:eastAsia="ru-RU"/>
              </w:rPr>
              <w:lastRenderedPageBreak/>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олоденый</w:t>
            </w:r>
            <w:proofErr w:type="spellEnd"/>
            <w:r w:rsidRPr="00CA1C04">
              <w:rPr>
                <w:rFonts w:eastAsiaTheme="minorEastAsia"/>
                <w:sz w:val="26"/>
                <w:szCs w:val="26"/>
                <w:lang w:eastAsia="ru-RU"/>
              </w:rPr>
              <w:t xml:space="preserve">, в том числе: Дутьевые вентиляторы ВЦ-14/46,6 </w:t>
            </w:r>
            <w:proofErr w:type="spellStart"/>
            <w:proofErr w:type="gramStart"/>
            <w:r w:rsidRPr="00CA1C04">
              <w:rPr>
                <w:rFonts w:eastAsiaTheme="minorEastAsia"/>
                <w:sz w:val="26"/>
                <w:szCs w:val="26"/>
                <w:lang w:eastAsia="ru-RU"/>
              </w:rPr>
              <w:t>шт</w:t>
            </w:r>
            <w:proofErr w:type="spellEnd"/>
            <w:proofErr w:type="gramEnd"/>
            <w:r w:rsidRPr="00CA1C04">
              <w:rPr>
                <w:rFonts w:eastAsiaTheme="minorEastAsia"/>
                <w:sz w:val="26"/>
                <w:szCs w:val="26"/>
                <w:lang w:eastAsia="ru-RU"/>
              </w:rPr>
              <w:t xml:space="preserve">; Золоуловитель ЗУ-1 на котел №2.; Труба дымовая (диаметром 1000мм), Н=24м.; Теплообменники </w:t>
            </w:r>
            <w:proofErr w:type="spellStart"/>
            <w:r w:rsidRPr="00CA1C04">
              <w:rPr>
                <w:rFonts w:eastAsiaTheme="minorEastAsia"/>
                <w:sz w:val="26"/>
                <w:szCs w:val="26"/>
                <w:lang w:eastAsia="ru-RU"/>
              </w:rPr>
              <w:t>водоводянные</w:t>
            </w:r>
            <w:proofErr w:type="spellEnd"/>
            <w:r w:rsidRPr="00CA1C04">
              <w:rPr>
                <w:rFonts w:eastAsiaTheme="minorEastAsia"/>
                <w:sz w:val="26"/>
                <w:szCs w:val="26"/>
                <w:lang w:eastAsia="ru-RU"/>
              </w:rPr>
              <w:t xml:space="preserve"> 4 </w:t>
            </w:r>
            <w:proofErr w:type="spellStart"/>
            <w:r w:rsidRPr="00CA1C04">
              <w:rPr>
                <w:rFonts w:eastAsiaTheme="minorEastAsia"/>
                <w:sz w:val="26"/>
                <w:szCs w:val="26"/>
                <w:lang w:eastAsia="ru-RU"/>
              </w:rPr>
              <w:t>шт</w:t>
            </w:r>
            <w:proofErr w:type="spellEnd"/>
            <w:r w:rsidRPr="00CA1C04">
              <w:rPr>
                <w:rFonts w:eastAsiaTheme="minorEastAsia"/>
                <w:sz w:val="26"/>
                <w:szCs w:val="26"/>
                <w:lang w:eastAsia="ru-RU"/>
              </w:rPr>
              <w:t xml:space="preserve">; </w:t>
            </w:r>
            <w:proofErr w:type="spellStart"/>
            <w:r w:rsidRPr="00CA1C04">
              <w:rPr>
                <w:rFonts w:eastAsiaTheme="minorEastAsia"/>
                <w:sz w:val="26"/>
                <w:szCs w:val="26"/>
                <w:lang w:eastAsia="ru-RU"/>
              </w:rPr>
              <w:t>Аквамагниты</w:t>
            </w:r>
            <w:proofErr w:type="spellEnd"/>
            <w:r w:rsidRPr="00CA1C04">
              <w:rPr>
                <w:rFonts w:eastAsiaTheme="minorEastAsia"/>
                <w:sz w:val="26"/>
                <w:szCs w:val="26"/>
                <w:lang w:eastAsia="ru-RU"/>
              </w:rPr>
              <w:t xml:space="preserve"> (Ду50,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219) 2 шт.</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 xml:space="preserve">Республика Хакасия, </w:t>
            </w:r>
            <w:proofErr w:type="spellStart"/>
            <w:r w:rsidRPr="00CA1C04">
              <w:rPr>
                <w:rFonts w:eastAsiaTheme="minorEastAsia"/>
                <w:sz w:val="26"/>
                <w:szCs w:val="26"/>
                <w:lang w:eastAsia="ru-RU"/>
              </w:rPr>
              <w:lastRenderedPageBreak/>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p>
          <w:p w:rsidR="00732734" w:rsidRPr="00CA1C04" w:rsidRDefault="00732734" w:rsidP="00DB7E34">
            <w:pPr>
              <w:suppressAutoHyphens w:val="0"/>
              <w:spacing w:after="200"/>
              <w:contextualSpacing/>
              <w:jc w:val="center"/>
              <w:rPr>
                <w:rFonts w:eastAsiaTheme="minorEastAsia"/>
                <w:sz w:val="26"/>
                <w:szCs w:val="26"/>
                <w:lang w:eastAsia="ru-RU"/>
              </w:rPr>
            </w:pP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p>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60,7</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КВц-1,5, №1.</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КВр-0,5, №2</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КВр-0,8, №3</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КВр-1,8, №4.</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КВр-1,5  №6</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Котел </w:t>
            </w:r>
            <w:proofErr w:type="spellStart"/>
            <w:r w:rsidRPr="00CA1C04">
              <w:rPr>
                <w:rFonts w:eastAsiaTheme="minorEastAsia"/>
                <w:sz w:val="26"/>
                <w:szCs w:val="26"/>
                <w:lang w:eastAsia="ru-RU"/>
              </w:rPr>
              <w:t>КВр</w:t>
            </w:r>
            <w:proofErr w:type="spellEnd"/>
            <w:r w:rsidRPr="00CA1C04">
              <w:rPr>
                <w:rFonts w:eastAsiaTheme="minorEastAsia"/>
                <w:sz w:val="26"/>
                <w:szCs w:val="26"/>
                <w:lang w:eastAsia="ru-RU"/>
              </w:rPr>
              <w:t xml:space="preserve"> 1,5 2010 </w:t>
            </w:r>
            <w:proofErr w:type="spellStart"/>
            <w:r w:rsidRPr="00CA1C04">
              <w:rPr>
                <w:rFonts w:eastAsiaTheme="minorEastAsia"/>
                <w:sz w:val="26"/>
                <w:szCs w:val="26"/>
                <w:lang w:eastAsia="ru-RU"/>
              </w:rPr>
              <w:t>г.</w:t>
            </w:r>
            <w:proofErr w:type="gramStart"/>
            <w:r w:rsidRPr="00CA1C04">
              <w:rPr>
                <w:rFonts w:eastAsiaTheme="minorEastAsia"/>
                <w:sz w:val="26"/>
                <w:szCs w:val="26"/>
                <w:lang w:eastAsia="ru-RU"/>
              </w:rPr>
              <w:t>в</w:t>
            </w:r>
            <w:proofErr w:type="spellEnd"/>
            <w:proofErr w:type="gramEnd"/>
            <w:r w:rsidRPr="00CA1C04">
              <w:rPr>
                <w:rFonts w:eastAsiaTheme="minorEastAsia"/>
                <w:sz w:val="26"/>
                <w:szCs w:val="26"/>
                <w:lang w:eastAsia="ru-RU"/>
              </w:rPr>
              <w:t>.</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rPr>
          <w:trHeight w:val="679"/>
        </w:trPr>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Дымососы ДН-6,3 </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w:t>
            </w: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Сетевые насосы отопления Д-200-90</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w:t>
            </w: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Насос циркуляционный</w:t>
            </w:r>
            <w:proofErr w:type="gramStart"/>
            <w:r w:rsidRPr="00CA1C04">
              <w:rPr>
                <w:rFonts w:eastAsiaTheme="minorEastAsia"/>
                <w:sz w:val="26"/>
                <w:szCs w:val="26"/>
                <w:lang w:eastAsia="ru-RU"/>
              </w:rPr>
              <w:t>1</w:t>
            </w:r>
            <w:proofErr w:type="gramEnd"/>
            <w:r w:rsidRPr="00CA1C04">
              <w:rPr>
                <w:rFonts w:eastAsiaTheme="minorEastAsia"/>
                <w:sz w:val="26"/>
                <w:szCs w:val="26"/>
                <w:lang w:eastAsia="ru-RU"/>
              </w:rPr>
              <w:t xml:space="preserve"> К-60-30</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Циклоны ЦН-15-2/500</w:t>
            </w:r>
          </w:p>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№4,5,6</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w:t>
            </w: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Циклон ЦН-15-1/500, котел №1</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 xml:space="preserve"> Колодезный, микрорайон 7</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Котельная  №2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в том числе: Натрий-</w:t>
            </w:r>
            <w:proofErr w:type="spellStart"/>
            <w:r w:rsidRPr="00CA1C04">
              <w:rPr>
                <w:rFonts w:eastAsiaTheme="minorEastAsia"/>
                <w:sz w:val="26"/>
                <w:szCs w:val="26"/>
                <w:lang w:eastAsia="ru-RU"/>
              </w:rPr>
              <w:t>катионитовый</w:t>
            </w:r>
            <w:proofErr w:type="spellEnd"/>
            <w:r w:rsidRPr="00CA1C04">
              <w:rPr>
                <w:rFonts w:eastAsiaTheme="minorEastAsia"/>
                <w:sz w:val="26"/>
                <w:szCs w:val="26"/>
                <w:lang w:eastAsia="ru-RU"/>
              </w:rPr>
              <w:t xml:space="preserve"> фильтр 2 шт. ; Дутьевые </w:t>
            </w:r>
            <w:r w:rsidRPr="00CA1C04">
              <w:rPr>
                <w:rFonts w:eastAsiaTheme="minorEastAsia"/>
                <w:sz w:val="26"/>
                <w:szCs w:val="26"/>
                <w:lang w:eastAsia="ru-RU"/>
              </w:rPr>
              <w:lastRenderedPageBreak/>
              <w:t>вентиляторы ВЦ 14/46, котлы №2,3,4 3шт; Труба дымовая (диаметр 700мм)</w:t>
            </w:r>
            <w:proofErr w:type="gramStart"/>
            <w:r w:rsidRPr="00CA1C04">
              <w:rPr>
                <w:rFonts w:eastAsiaTheme="minorEastAsia"/>
                <w:sz w:val="26"/>
                <w:szCs w:val="26"/>
                <w:lang w:eastAsia="ru-RU"/>
              </w:rPr>
              <w:t>,Н</w:t>
            </w:r>
            <w:proofErr w:type="gramEnd"/>
            <w:r w:rsidRPr="00CA1C04">
              <w:rPr>
                <w:rFonts w:eastAsiaTheme="minorEastAsia"/>
                <w:sz w:val="26"/>
                <w:szCs w:val="26"/>
                <w:lang w:eastAsia="ru-RU"/>
              </w:rPr>
              <w:t>=23 м , Теплообменники (</w:t>
            </w:r>
            <w:proofErr w:type="spellStart"/>
            <w:r w:rsidRPr="00CA1C04">
              <w:rPr>
                <w:rFonts w:eastAsiaTheme="minorEastAsia"/>
                <w:sz w:val="26"/>
                <w:szCs w:val="26"/>
                <w:lang w:eastAsia="ru-RU"/>
              </w:rPr>
              <w:t>водоводяной</w:t>
            </w:r>
            <w:proofErr w:type="spellEnd"/>
            <w:r w:rsidRPr="00CA1C04">
              <w:rPr>
                <w:rFonts w:eastAsiaTheme="minorEastAsia"/>
                <w:sz w:val="26"/>
                <w:szCs w:val="26"/>
                <w:lang w:eastAsia="ru-RU"/>
              </w:rPr>
              <w:t xml:space="preserve">) 2шт. ; </w:t>
            </w:r>
            <w:proofErr w:type="spellStart"/>
            <w:r w:rsidRPr="00CA1C04">
              <w:rPr>
                <w:rFonts w:eastAsiaTheme="minorEastAsia"/>
                <w:sz w:val="26"/>
                <w:szCs w:val="26"/>
                <w:lang w:eastAsia="ru-RU"/>
              </w:rPr>
              <w:t>Аквамагниты</w:t>
            </w:r>
            <w:proofErr w:type="spellEnd"/>
            <w:r w:rsidRPr="00CA1C04">
              <w:rPr>
                <w:rFonts w:eastAsiaTheme="minorEastAsia"/>
                <w:sz w:val="26"/>
                <w:szCs w:val="26"/>
                <w:lang w:eastAsia="ru-RU"/>
              </w:rPr>
              <w:t xml:space="preserve">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50 и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129) 2 шт.</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43,1</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Е</w:t>
            </w:r>
            <w:proofErr w:type="gramStart"/>
            <w:r w:rsidRPr="00CA1C04">
              <w:rPr>
                <w:rFonts w:eastAsiaTheme="minorEastAsia"/>
                <w:sz w:val="26"/>
                <w:szCs w:val="26"/>
                <w:lang w:eastAsia="ru-RU"/>
              </w:rPr>
              <w:t>1</w:t>
            </w:r>
            <w:proofErr w:type="gramEnd"/>
            <w:r w:rsidRPr="00CA1C04">
              <w:rPr>
                <w:rFonts w:eastAsiaTheme="minorEastAsia"/>
                <w:sz w:val="26"/>
                <w:szCs w:val="26"/>
                <w:lang w:eastAsia="ru-RU"/>
              </w:rPr>
              <w:t>/9 в водогрейном режиме (котел №1)</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КВц-1,5 (котел№3)</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КВр-0,8 (котел№2)</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Котел </w:t>
            </w:r>
            <w:proofErr w:type="spellStart"/>
            <w:r w:rsidRPr="00CA1C04">
              <w:rPr>
                <w:rFonts w:eastAsiaTheme="minorEastAsia"/>
                <w:sz w:val="26"/>
                <w:szCs w:val="26"/>
                <w:lang w:eastAsia="ru-RU"/>
              </w:rPr>
              <w:t>КВр</w:t>
            </w:r>
            <w:proofErr w:type="spellEnd"/>
            <w:r w:rsidRPr="00CA1C04">
              <w:rPr>
                <w:rFonts w:eastAsiaTheme="minorEastAsia"/>
                <w:sz w:val="26"/>
                <w:szCs w:val="26"/>
                <w:lang w:eastAsia="ru-RU"/>
              </w:rPr>
              <w:t xml:space="preserve"> 1,5 (котел №4)</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Котел КВ-0,7/57 ФС (в аварийном состоянии</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котел №5)</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Сетевые насосы отопления Д-200-90</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w:t>
            </w: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Насос циркуляционный фланцевый с мощностью двигателя 7,5  кВт</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Дымососы ДН-6,3, двигатель 7,5 кВт.</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w:t>
            </w: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Циклоны ЦН-15-2/500</w:t>
            </w:r>
          </w:p>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(котлы №2 и №3)</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2 </w:t>
            </w: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Циклон ЦН-15-1/500</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омлева,3</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tbl>
            <w:tblPr>
              <w:tblW w:w="11451" w:type="dxa"/>
              <w:tblLayout w:type="fixed"/>
              <w:tblLook w:val="04A0" w:firstRow="1" w:lastRow="0" w:firstColumn="1" w:lastColumn="0" w:noHBand="0" w:noVBand="1"/>
            </w:tblPr>
            <w:tblGrid>
              <w:gridCol w:w="3060"/>
              <w:gridCol w:w="871"/>
              <w:gridCol w:w="1240"/>
              <w:gridCol w:w="1240"/>
              <w:gridCol w:w="960"/>
              <w:gridCol w:w="1900"/>
              <w:gridCol w:w="2180"/>
            </w:tblGrid>
            <w:tr w:rsidR="00732734" w:rsidRPr="00CA1C04" w:rsidTr="00DB7E34">
              <w:trPr>
                <w:trHeight w:val="1110"/>
              </w:trPr>
              <w:tc>
                <w:tcPr>
                  <w:tcW w:w="3060" w:type="dxa"/>
                  <w:tcBorders>
                    <w:top w:val="single" w:sz="4" w:space="0" w:color="auto"/>
                    <w:left w:val="single" w:sz="4" w:space="0" w:color="auto"/>
                    <w:bottom w:val="single" w:sz="4" w:space="0" w:color="auto"/>
                    <w:right w:val="single" w:sz="4" w:space="0" w:color="auto"/>
                  </w:tcBorders>
                  <w:shd w:val="clear" w:color="000000"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Сети теплоснабжения  2 ух труб. </w:t>
                  </w:r>
                  <w:proofErr w:type="spellStart"/>
                  <w:r w:rsidRPr="00CA1C04">
                    <w:rPr>
                      <w:rFonts w:eastAsiaTheme="minorEastAsia"/>
                      <w:sz w:val="26"/>
                      <w:szCs w:val="26"/>
                      <w:lang w:eastAsia="ru-RU"/>
                    </w:rPr>
                    <w:t>пр</w:t>
                  </w:r>
                  <w:proofErr w:type="gramStart"/>
                  <w:r w:rsidRPr="00CA1C04">
                    <w:rPr>
                      <w:rFonts w:eastAsiaTheme="minorEastAsia"/>
                      <w:sz w:val="26"/>
                      <w:szCs w:val="26"/>
                      <w:lang w:eastAsia="ru-RU"/>
                    </w:rPr>
                    <w:t>.В</w:t>
                  </w:r>
                  <w:proofErr w:type="gramEnd"/>
                  <w:r w:rsidRPr="00CA1C04">
                    <w:rPr>
                      <w:rFonts w:eastAsiaTheme="minorEastAsia"/>
                      <w:sz w:val="26"/>
                      <w:szCs w:val="26"/>
                      <w:lang w:eastAsia="ru-RU"/>
                    </w:rPr>
                    <w:t>СЕГО</w:t>
                  </w:r>
                  <w:proofErr w:type="spellEnd"/>
                  <w:r w:rsidRPr="00CA1C04">
                    <w:rPr>
                      <w:rFonts w:eastAsiaTheme="minorEastAsia"/>
                      <w:sz w:val="26"/>
                      <w:szCs w:val="26"/>
                      <w:lang w:eastAsia="ru-RU"/>
                    </w:rPr>
                    <w:t xml:space="preserve">  </w:t>
                  </w:r>
                </w:p>
              </w:tc>
              <w:tc>
                <w:tcPr>
                  <w:tcW w:w="871" w:type="dxa"/>
                  <w:tcBorders>
                    <w:top w:val="single" w:sz="4" w:space="0" w:color="auto"/>
                    <w:left w:val="nil"/>
                    <w:bottom w:val="single" w:sz="4" w:space="0" w:color="auto"/>
                    <w:right w:val="single" w:sz="4" w:space="0" w:color="auto"/>
                  </w:tcBorders>
                  <w:shd w:val="clear" w:color="000000" w:fill="00B050"/>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2335</w:t>
                  </w:r>
                </w:p>
              </w:tc>
              <w:tc>
                <w:tcPr>
                  <w:tcW w:w="1240" w:type="dxa"/>
                  <w:tcBorders>
                    <w:top w:val="single" w:sz="4" w:space="0" w:color="auto"/>
                    <w:left w:val="nil"/>
                    <w:bottom w:val="single" w:sz="4" w:space="0" w:color="auto"/>
                    <w:right w:val="single" w:sz="4" w:space="0" w:color="auto"/>
                  </w:tcBorders>
                  <w:shd w:val="clear" w:color="000000" w:fill="00B050"/>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c>
                <w:tcPr>
                  <w:tcW w:w="1240" w:type="dxa"/>
                  <w:tcBorders>
                    <w:top w:val="single" w:sz="4" w:space="0" w:color="auto"/>
                    <w:left w:val="nil"/>
                    <w:bottom w:val="single" w:sz="4" w:space="0" w:color="auto"/>
                    <w:right w:val="single" w:sz="4" w:space="0" w:color="auto"/>
                  </w:tcBorders>
                  <w:shd w:val="clear" w:color="000000" w:fill="00B050"/>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c>
                <w:tcPr>
                  <w:tcW w:w="960" w:type="dxa"/>
                  <w:tcBorders>
                    <w:top w:val="single" w:sz="4" w:space="0" w:color="auto"/>
                    <w:left w:val="nil"/>
                    <w:bottom w:val="single" w:sz="4" w:space="0" w:color="auto"/>
                    <w:right w:val="single" w:sz="4" w:space="0" w:color="auto"/>
                  </w:tcBorders>
                  <w:shd w:val="clear" w:color="000000" w:fill="00B050"/>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65%</w:t>
                  </w:r>
                </w:p>
              </w:tc>
              <w:tc>
                <w:tcPr>
                  <w:tcW w:w="1900" w:type="dxa"/>
                  <w:tcBorders>
                    <w:top w:val="single" w:sz="4" w:space="0" w:color="auto"/>
                    <w:left w:val="nil"/>
                    <w:bottom w:val="single" w:sz="4" w:space="0" w:color="auto"/>
                    <w:right w:val="single" w:sz="4" w:space="0" w:color="auto"/>
                  </w:tcBorders>
                  <w:shd w:val="clear" w:color="000000" w:fill="00B050"/>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c>
                <w:tcPr>
                  <w:tcW w:w="2180" w:type="dxa"/>
                  <w:tcBorders>
                    <w:top w:val="single" w:sz="4" w:space="0" w:color="auto"/>
                    <w:left w:val="nil"/>
                    <w:bottom w:val="single" w:sz="4" w:space="0" w:color="auto"/>
                    <w:right w:val="single" w:sz="4" w:space="0" w:color="auto"/>
                  </w:tcBorders>
                  <w:shd w:val="clear" w:color="000000" w:fill="00B050"/>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удовлетворительное</w:t>
                  </w:r>
                </w:p>
              </w:tc>
            </w:tr>
          </w:tbl>
          <w:p w:rsidR="00732734" w:rsidRPr="00CA1C04" w:rsidRDefault="00732734" w:rsidP="00DB7E34">
            <w:pPr>
              <w:suppressAutoHyphens w:val="0"/>
              <w:spacing w:after="200"/>
              <w:contextualSpacing/>
              <w:jc w:val="center"/>
              <w:rPr>
                <w:rFonts w:eastAsiaTheme="minorEastAsia"/>
                <w:sz w:val="26"/>
                <w:szCs w:val="26"/>
                <w:lang w:eastAsia="ru-RU"/>
              </w:rPr>
            </w:pP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2282*2= 4564</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59 мм"/>
              </w:smartTagPr>
              <w:r w:rsidRPr="00CA1C04">
                <w:rPr>
                  <w:rFonts w:eastAsiaTheme="minorEastAsia"/>
                  <w:sz w:val="26"/>
                  <w:szCs w:val="26"/>
                  <w:lang w:eastAsia="ru-RU"/>
                </w:rPr>
                <w:t>159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33 мм"/>
              </w:smartTagPr>
              <w:r w:rsidRPr="00CA1C04">
                <w:rPr>
                  <w:rFonts w:eastAsiaTheme="minorEastAsia"/>
                  <w:sz w:val="26"/>
                  <w:szCs w:val="26"/>
                  <w:lang w:eastAsia="ru-RU"/>
                </w:rPr>
                <w:t>133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proofErr w:type="gramStart"/>
            <w:r w:rsidRPr="00CA1C04">
              <w:rPr>
                <w:rFonts w:eastAsiaTheme="minorEastAsia"/>
                <w:sz w:val="26"/>
                <w:szCs w:val="26"/>
                <w:lang w:eastAsia="ru-RU"/>
              </w:rPr>
              <w:t>м</w:t>
            </w:r>
            <w:proofErr w:type="gramEnd"/>
            <w:r w:rsidRPr="00CA1C04">
              <w:rPr>
                <w:rFonts w:eastAsiaTheme="minorEastAsia"/>
                <w:sz w:val="26"/>
                <w:szCs w:val="26"/>
                <w:lang w:eastAsia="ru-RU"/>
              </w:rPr>
              <w:t xml:space="preserve"> </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w:t>
            </w:r>
            <w:r w:rsidRPr="00CA1C04">
              <w:rPr>
                <w:rFonts w:eastAsiaTheme="minorEastAsia"/>
                <w:sz w:val="26"/>
                <w:szCs w:val="26"/>
                <w:lang w:eastAsia="ru-RU"/>
              </w:rPr>
              <w:lastRenderedPageBreak/>
              <w:t xml:space="preserve">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 xml:space="preserve">Республика Хакасия, </w:t>
            </w:r>
            <w:proofErr w:type="spellStart"/>
            <w:r w:rsidRPr="00CA1C04">
              <w:rPr>
                <w:rFonts w:eastAsiaTheme="minorEastAsia"/>
                <w:sz w:val="26"/>
                <w:szCs w:val="26"/>
                <w:lang w:eastAsia="ru-RU"/>
              </w:rPr>
              <w:lastRenderedPageBreak/>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150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80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89 мм"/>
              </w:smartTagPr>
              <w:r w:rsidRPr="00CA1C04">
                <w:rPr>
                  <w:rFonts w:eastAsiaTheme="minorEastAsia"/>
                  <w:sz w:val="26"/>
                  <w:szCs w:val="26"/>
                  <w:lang w:eastAsia="ru-RU"/>
                </w:rPr>
                <w:t>89 мм</w:t>
              </w:r>
            </w:smartTag>
            <w:r w:rsidRPr="00CA1C04">
              <w:rPr>
                <w:rFonts w:eastAsiaTheme="minorEastAsia"/>
                <w:sz w:val="26"/>
                <w:szCs w:val="26"/>
                <w:lang w:eastAsia="ru-RU"/>
              </w:rPr>
              <w:t>, (сталь)</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35</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89 мм"/>
              </w:smartTagPr>
              <w:r w:rsidRPr="00CA1C04">
                <w:rPr>
                  <w:rFonts w:eastAsiaTheme="minorEastAsia"/>
                  <w:sz w:val="26"/>
                  <w:szCs w:val="26"/>
                  <w:lang w:eastAsia="ru-RU"/>
                </w:rPr>
                <w:t>89 мм</w:t>
              </w:r>
            </w:smartTag>
            <w:r w:rsidRPr="00CA1C04">
              <w:rPr>
                <w:rFonts w:eastAsiaTheme="minorEastAsia"/>
                <w:sz w:val="26"/>
                <w:szCs w:val="26"/>
                <w:lang w:eastAsia="ru-RU"/>
              </w:rPr>
              <w:t>, (сталь)</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89 мм"/>
              </w:smartTagPr>
              <w:r w:rsidRPr="00CA1C04">
                <w:rPr>
                  <w:rFonts w:eastAsiaTheme="minorEastAsia"/>
                  <w:sz w:val="26"/>
                  <w:szCs w:val="26"/>
                  <w:lang w:eastAsia="ru-RU"/>
                </w:rPr>
                <w:t>89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59 мм"/>
              </w:smartTagPr>
              <w:r w:rsidRPr="00CA1C04">
                <w:rPr>
                  <w:rFonts w:eastAsiaTheme="minorEastAsia"/>
                  <w:sz w:val="26"/>
                  <w:szCs w:val="26"/>
                  <w:lang w:eastAsia="ru-RU"/>
                </w:rPr>
                <w:t>159 мм</w:t>
              </w:r>
            </w:smartTag>
            <w:r w:rsidRPr="00CA1C04">
              <w:rPr>
                <w:rFonts w:eastAsiaTheme="minorEastAsia"/>
                <w:sz w:val="26"/>
                <w:szCs w:val="26"/>
                <w:lang w:eastAsia="ru-RU"/>
              </w:rPr>
              <w:t>, (сталь)</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33 мм"/>
              </w:smartTagPr>
              <w:r w:rsidRPr="00CA1C04">
                <w:rPr>
                  <w:rFonts w:eastAsiaTheme="minorEastAsia"/>
                  <w:sz w:val="26"/>
                  <w:szCs w:val="26"/>
                  <w:lang w:eastAsia="ru-RU"/>
                </w:rPr>
                <w:t>133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160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120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40 мм"/>
              </w:smartTagPr>
              <w:r w:rsidRPr="00CA1C04">
                <w:rPr>
                  <w:rFonts w:eastAsiaTheme="minorEastAsia"/>
                  <w:sz w:val="26"/>
                  <w:szCs w:val="26"/>
                  <w:lang w:eastAsia="ru-RU"/>
                </w:rPr>
                <w:t>40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500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57 мм"/>
              </w:smartTagPr>
              <w:r w:rsidRPr="00CA1C04">
                <w:rPr>
                  <w:rFonts w:eastAsiaTheme="minorEastAsia"/>
                  <w:sz w:val="26"/>
                  <w:szCs w:val="26"/>
                  <w:lang w:eastAsia="ru-RU"/>
                </w:rPr>
                <w:t>57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250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Подводка к </w:t>
            </w:r>
            <w:r w:rsidRPr="00CA1C04">
              <w:rPr>
                <w:rFonts w:eastAsiaTheme="minorEastAsia"/>
                <w:sz w:val="26"/>
                <w:szCs w:val="26"/>
                <w:lang w:eastAsia="ru-RU"/>
              </w:rPr>
              <w:lastRenderedPageBreak/>
              <w:t>многоквартирному дому трубопровод Ду76  мм,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 xml:space="preserve">Республика Хакасия, </w:t>
            </w:r>
            <w:proofErr w:type="spellStart"/>
            <w:r w:rsidRPr="00CA1C04">
              <w:rPr>
                <w:rFonts w:eastAsiaTheme="minorEastAsia"/>
                <w:sz w:val="26"/>
                <w:szCs w:val="26"/>
                <w:lang w:eastAsia="ru-RU"/>
              </w:rPr>
              <w:lastRenderedPageBreak/>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10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Ду108   мм,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Подводка к многоквартирному дому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76 мм"/>
              </w:smartTagPr>
              <w:r w:rsidRPr="00CA1C04">
                <w:rPr>
                  <w:rFonts w:eastAsiaTheme="minorEastAsia"/>
                  <w:sz w:val="26"/>
                  <w:szCs w:val="26"/>
                  <w:lang w:eastAsia="ru-RU"/>
                </w:rPr>
                <w:t>76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25мм,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25  мм,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62</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25 мм"/>
              </w:smartTagPr>
              <w:r w:rsidRPr="00CA1C04">
                <w:rPr>
                  <w:rFonts w:eastAsiaTheme="minorEastAsia"/>
                  <w:sz w:val="26"/>
                  <w:szCs w:val="26"/>
                  <w:lang w:eastAsia="ru-RU"/>
                </w:rPr>
                <w:t>25 мм</w:t>
              </w:r>
            </w:smartTag>
            <w:r w:rsidRPr="00CA1C04">
              <w:rPr>
                <w:rFonts w:eastAsiaTheme="minorEastAsia"/>
                <w:sz w:val="26"/>
                <w:szCs w:val="26"/>
                <w:lang w:eastAsia="ru-RU"/>
              </w:rPr>
              <w:t>, (сталь) в 2х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Сети ГВС</w:t>
            </w:r>
          </w:p>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ВСЕГО</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roofErr w:type="spellStart"/>
            <w:r w:rsidRPr="00CA1C04">
              <w:rPr>
                <w:rFonts w:eastAsiaTheme="minorEastAsia"/>
                <w:sz w:val="26"/>
                <w:szCs w:val="26"/>
                <w:lang w:eastAsia="ru-RU"/>
              </w:rPr>
              <w:t>п.Колодезный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2282</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80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w:t>
            </w:r>
            <w:smartTag w:uri="urn:schemas-microsoft-com:office:smarttags" w:element="metricconverter">
              <w:smartTagPr>
                <w:attr w:name="ProductID" w:val="108 мм"/>
              </w:smartTagPr>
              <w:r w:rsidRPr="00CA1C04">
                <w:rPr>
                  <w:rFonts w:eastAsiaTheme="minorEastAsia"/>
                  <w:sz w:val="26"/>
                  <w:szCs w:val="26"/>
                  <w:lang w:eastAsia="ru-RU"/>
                </w:rPr>
                <w:t>108 мм</w:t>
              </w:r>
            </w:smartTag>
            <w:r w:rsidRPr="00CA1C04">
              <w:rPr>
                <w:rFonts w:eastAsiaTheme="minorEastAsia"/>
                <w:sz w:val="26"/>
                <w:szCs w:val="26"/>
                <w:lang w:eastAsia="ru-RU"/>
              </w:rPr>
              <w:t>,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89мм,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Ду50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Подводка к </w:t>
            </w:r>
            <w:r w:rsidRPr="00CA1C04">
              <w:rPr>
                <w:rFonts w:eastAsiaTheme="minorEastAsia"/>
                <w:sz w:val="26"/>
                <w:szCs w:val="26"/>
                <w:lang w:eastAsia="ru-RU"/>
              </w:rPr>
              <w:lastRenderedPageBreak/>
              <w:t>многоквартирному дому трубопровод Ду50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 xml:space="preserve">Республика Хакасия, </w:t>
            </w:r>
            <w:proofErr w:type="spellStart"/>
            <w:r w:rsidRPr="00CA1C04">
              <w:rPr>
                <w:rFonts w:eastAsiaTheme="minorEastAsia"/>
                <w:sz w:val="26"/>
                <w:szCs w:val="26"/>
                <w:lang w:eastAsia="ru-RU"/>
              </w:rPr>
              <w:lastRenderedPageBreak/>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35</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Ду50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Ду50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Ду89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Ду89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Ду57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160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57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120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магистральный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40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500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bottom"/>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Ду40  мм, (сталь)  в 1 труб. исп</w:t>
            </w:r>
            <w:proofErr w:type="gramStart"/>
            <w:r w:rsidRPr="00CA1C04">
              <w:rPr>
                <w:rFonts w:eastAsiaTheme="minorEastAsia"/>
                <w:sz w:val="26"/>
                <w:szCs w:val="26"/>
                <w:lang w:eastAsia="ru-RU"/>
              </w:rPr>
              <w:t>..</w:t>
            </w:r>
            <w:proofErr w:type="gramEnd"/>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Ду50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Подводка к многоквартирному дому трубопровод Ду76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15</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Подводка к многоквартирному дому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50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62</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Подводки к многоквартирным домам трубопровод </w:t>
            </w:r>
            <w:proofErr w:type="spellStart"/>
            <w:r w:rsidRPr="00CA1C04">
              <w:rPr>
                <w:rFonts w:eastAsiaTheme="minorEastAsia"/>
                <w:sz w:val="26"/>
                <w:szCs w:val="26"/>
                <w:lang w:eastAsia="ru-RU"/>
              </w:rPr>
              <w:t>Ду</w:t>
            </w:r>
            <w:proofErr w:type="spellEnd"/>
            <w:r w:rsidRPr="00CA1C04">
              <w:rPr>
                <w:rFonts w:eastAsiaTheme="minorEastAsia"/>
                <w:sz w:val="26"/>
                <w:szCs w:val="26"/>
                <w:lang w:eastAsia="ru-RU"/>
              </w:rPr>
              <w:t xml:space="preserve"> 20  мм, (сталь) в 1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r w:rsidRPr="00CA1C04">
              <w:rPr>
                <w:rFonts w:eastAsiaTheme="minorEastAsia"/>
                <w:sz w:val="26"/>
                <w:szCs w:val="26"/>
                <w:lang w:eastAsia="ru-RU"/>
              </w:rPr>
              <w:t xml:space="preserve"> </w:t>
            </w:r>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Дополнительно определено</w:t>
            </w:r>
            <w:proofErr w:type="gramStart"/>
            <w:r w:rsidRPr="00CA1C04">
              <w:rPr>
                <w:rFonts w:eastAsiaTheme="minorEastAsia"/>
                <w:sz w:val="26"/>
                <w:szCs w:val="26"/>
                <w:lang w:eastAsia="ru-RU"/>
              </w:rPr>
              <w:t>::</w:t>
            </w:r>
            <w:proofErr w:type="gramEnd"/>
          </w:p>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Ду89 мм, (сталь) в 2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250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Ду50 мм, (сталь) в 2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38</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Ду50мм, (сталь) в 2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олодезный</w:t>
            </w:r>
            <w:proofErr w:type="spellEnd"/>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32</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vAlign w:val="center"/>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магистральный трубопровод Ду40мм, (сталь) в 2 труб</w:t>
            </w:r>
            <w:proofErr w:type="gramStart"/>
            <w:r w:rsidRPr="00CA1C04">
              <w:rPr>
                <w:rFonts w:eastAsiaTheme="minorEastAsia"/>
                <w:sz w:val="26"/>
                <w:szCs w:val="26"/>
                <w:lang w:eastAsia="ru-RU"/>
              </w:rPr>
              <w:t>.</w:t>
            </w:r>
            <w:proofErr w:type="gramEnd"/>
            <w:r w:rsidRPr="00CA1C04">
              <w:rPr>
                <w:rFonts w:eastAsiaTheme="minorEastAsia"/>
                <w:sz w:val="26"/>
                <w:szCs w:val="26"/>
                <w:lang w:eastAsia="ru-RU"/>
              </w:rPr>
              <w:t xml:space="preserve"> </w:t>
            </w:r>
            <w:proofErr w:type="gramStart"/>
            <w:r w:rsidRPr="00CA1C04">
              <w:rPr>
                <w:rFonts w:eastAsiaTheme="minorEastAsia"/>
                <w:sz w:val="26"/>
                <w:szCs w:val="26"/>
                <w:lang w:eastAsia="ru-RU"/>
              </w:rPr>
              <w:t>и</w:t>
            </w:r>
            <w:proofErr w:type="gramEnd"/>
            <w:r w:rsidRPr="00CA1C04">
              <w:rPr>
                <w:rFonts w:eastAsiaTheme="minorEastAsia"/>
                <w:sz w:val="26"/>
                <w:szCs w:val="26"/>
                <w:lang w:eastAsia="ru-RU"/>
              </w:rPr>
              <w:t>сп.</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w:t>
            </w:r>
            <w:proofErr w:type="gramStart"/>
            <w:r w:rsidRPr="00CA1C04">
              <w:rPr>
                <w:rFonts w:eastAsiaTheme="minorEastAsia"/>
                <w:sz w:val="26"/>
                <w:szCs w:val="26"/>
                <w:lang w:eastAsia="ru-RU"/>
              </w:rPr>
              <w:t>.Ж</w:t>
            </w:r>
            <w:proofErr w:type="gramEnd"/>
            <w:r w:rsidRPr="00CA1C04">
              <w:rPr>
                <w:rFonts w:eastAsiaTheme="minorEastAsia"/>
                <w:sz w:val="26"/>
                <w:szCs w:val="26"/>
                <w:lang w:eastAsia="ru-RU"/>
              </w:rPr>
              <w:t>емчужный</w:t>
            </w:r>
            <w:proofErr w:type="spellEnd"/>
          </w:p>
        </w:tc>
        <w:tc>
          <w:tcPr>
            <w:tcW w:w="846"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500</w:t>
            </w:r>
          </w:p>
        </w:tc>
        <w:tc>
          <w:tcPr>
            <w:tcW w:w="853" w:type="dxa"/>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w:t>
            </w: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Склад литер</w:t>
            </w:r>
            <w:proofErr w:type="gramStart"/>
            <w:r w:rsidRPr="00CA1C04">
              <w:rPr>
                <w:rFonts w:eastAsiaTheme="minorEastAsia"/>
                <w:sz w:val="26"/>
                <w:szCs w:val="26"/>
                <w:lang w:eastAsia="ru-RU"/>
              </w:rPr>
              <w:t xml:space="preserve"> Б</w:t>
            </w:r>
            <w:proofErr w:type="gramEnd"/>
            <w:r w:rsidRPr="00CA1C04">
              <w:rPr>
                <w:rFonts w:eastAsiaTheme="minorEastAsia"/>
                <w:sz w:val="26"/>
                <w:szCs w:val="26"/>
                <w:lang w:eastAsia="ru-RU"/>
              </w:rPr>
              <w:t>, Г (нежилое здание, этаж 1, 1983г.п., площадь 31,2м, инвентарный №2668 Б 1)</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Склад литер Б, Г2, Г3, Г4 (нежилое здание, этаж 1, </w:t>
            </w:r>
            <w:smartTag w:uri="urn:schemas-microsoft-com:office:smarttags" w:element="metricconverter">
              <w:smartTagPr>
                <w:attr w:name="ProductID" w:val="1983 г"/>
              </w:smartTagPr>
              <w:r w:rsidRPr="00CA1C04">
                <w:rPr>
                  <w:rFonts w:eastAsiaTheme="minorEastAsia"/>
                  <w:sz w:val="26"/>
                  <w:szCs w:val="26"/>
                  <w:lang w:eastAsia="ru-RU"/>
                </w:rPr>
                <w:t xml:space="preserve">1983 </w:t>
              </w:r>
              <w:proofErr w:type="spellStart"/>
              <w:r w:rsidRPr="00CA1C04">
                <w:rPr>
                  <w:rFonts w:eastAsiaTheme="minorEastAsia"/>
                  <w:sz w:val="26"/>
                  <w:szCs w:val="26"/>
                  <w:lang w:eastAsia="ru-RU"/>
                </w:rPr>
                <w:t>г</w:t>
              </w:r>
            </w:smartTag>
            <w:proofErr w:type="gramStart"/>
            <w:r w:rsidRPr="00CA1C04">
              <w:rPr>
                <w:rFonts w:eastAsiaTheme="minorEastAsia"/>
                <w:sz w:val="26"/>
                <w:szCs w:val="26"/>
                <w:lang w:eastAsia="ru-RU"/>
              </w:rPr>
              <w:t>.п</w:t>
            </w:r>
            <w:proofErr w:type="spellEnd"/>
            <w:proofErr w:type="gramEnd"/>
            <w:r w:rsidRPr="00CA1C04">
              <w:rPr>
                <w:rFonts w:eastAsiaTheme="minorEastAsia"/>
                <w:sz w:val="26"/>
                <w:szCs w:val="26"/>
                <w:lang w:eastAsia="ru-RU"/>
              </w:rPr>
              <w:t>, площадь 365,8м, инвентарный №2668 Б1/1)</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Гараж литер В1(нежилое здание, этаж 1, </w:t>
            </w:r>
            <w:smartTag w:uri="urn:schemas-microsoft-com:office:smarttags" w:element="metricconverter">
              <w:smartTagPr>
                <w:attr w:name="ProductID" w:val="1983 г"/>
              </w:smartTagPr>
              <w:r w:rsidRPr="00CA1C04">
                <w:rPr>
                  <w:rFonts w:eastAsiaTheme="minorEastAsia"/>
                  <w:sz w:val="26"/>
                  <w:szCs w:val="26"/>
                  <w:lang w:eastAsia="ru-RU"/>
                </w:rPr>
                <w:t xml:space="preserve">1983 </w:t>
              </w:r>
              <w:proofErr w:type="spellStart"/>
              <w:r w:rsidRPr="00CA1C04">
                <w:rPr>
                  <w:rFonts w:eastAsiaTheme="minorEastAsia"/>
                  <w:sz w:val="26"/>
                  <w:szCs w:val="26"/>
                  <w:lang w:eastAsia="ru-RU"/>
                </w:rPr>
                <w:t>г</w:t>
              </w:r>
            </w:smartTag>
            <w:proofErr w:type="gramStart"/>
            <w:r w:rsidRPr="00CA1C04">
              <w:rPr>
                <w:rFonts w:eastAsiaTheme="minorEastAsia"/>
                <w:sz w:val="26"/>
                <w:szCs w:val="26"/>
                <w:lang w:eastAsia="ru-RU"/>
              </w:rPr>
              <w:t>.п</w:t>
            </w:r>
            <w:proofErr w:type="spellEnd"/>
            <w:proofErr w:type="gramEnd"/>
            <w:r w:rsidRPr="00CA1C04">
              <w:rPr>
                <w:rFonts w:eastAsiaTheme="minorEastAsia"/>
                <w:sz w:val="26"/>
                <w:szCs w:val="26"/>
                <w:lang w:eastAsia="ru-RU"/>
              </w:rPr>
              <w:t xml:space="preserve">, площадь </w:t>
            </w:r>
            <w:smartTag w:uri="urn:schemas-microsoft-com:office:smarttags" w:element="metricconverter">
              <w:smartTagPr>
                <w:attr w:name="ProductID" w:val="34 м"/>
              </w:smartTagPr>
              <w:r w:rsidRPr="00CA1C04">
                <w:rPr>
                  <w:rFonts w:eastAsiaTheme="minorEastAsia"/>
                  <w:sz w:val="26"/>
                  <w:szCs w:val="26"/>
                  <w:lang w:eastAsia="ru-RU"/>
                </w:rPr>
                <w:t>34 м</w:t>
              </w:r>
            </w:smartTag>
            <w:r w:rsidRPr="00CA1C04">
              <w:rPr>
                <w:rFonts w:eastAsiaTheme="minorEastAsia"/>
                <w:sz w:val="26"/>
                <w:szCs w:val="26"/>
                <w:lang w:eastAsia="ru-RU"/>
              </w:rPr>
              <w:t>, инвентарный №2668 В1)</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Стройцех</w:t>
            </w:r>
            <w:proofErr w:type="spellEnd"/>
            <w:r w:rsidRPr="00CA1C04">
              <w:rPr>
                <w:rFonts w:eastAsiaTheme="minorEastAsia"/>
                <w:sz w:val="26"/>
                <w:szCs w:val="26"/>
                <w:lang w:eastAsia="ru-RU"/>
              </w:rPr>
              <w:t xml:space="preserve"> литер В2(нежилое здание, этаж 1, </w:t>
            </w:r>
            <w:smartTag w:uri="urn:schemas-microsoft-com:office:smarttags" w:element="metricconverter">
              <w:smartTagPr>
                <w:attr w:name="ProductID" w:val="1983 г"/>
              </w:smartTagPr>
              <w:r w:rsidRPr="00CA1C04">
                <w:rPr>
                  <w:rFonts w:eastAsiaTheme="minorEastAsia"/>
                  <w:sz w:val="26"/>
                  <w:szCs w:val="26"/>
                  <w:lang w:eastAsia="ru-RU"/>
                </w:rPr>
                <w:t xml:space="preserve">1983 </w:t>
              </w:r>
              <w:proofErr w:type="spellStart"/>
              <w:r w:rsidRPr="00CA1C04">
                <w:rPr>
                  <w:rFonts w:eastAsiaTheme="minorEastAsia"/>
                  <w:sz w:val="26"/>
                  <w:szCs w:val="26"/>
                  <w:lang w:eastAsia="ru-RU"/>
                </w:rPr>
                <w:t>г</w:t>
              </w:r>
            </w:smartTag>
            <w:proofErr w:type="gramStart"/>
            <w:r w:rsidRPr="00CA1C04">
              <w:rPr>
                <w:rFonts w:eastAsiaTheme="minorEastAsia"/>
                <w:sz w:val="26"/>
                <w:szCs w:val="26"/>
                <w:lang w:eastAsia="ru-RU"/>
              </w:rPr>
              <w:t>.п</w:t>
            </w:r>
            <w:proofErr w:type="spellEnd"/>
            <w:proofErr w:type="gramEnd"/>
            <w:r w:rsidRPr="00CA1C04">
              <w:rPr>
                <w:rFonts w:eastAsiaTheme="minorEastAsia"/>
                <w:sz w:val="26"/>
                <w:szCs w:val="26"/>
                <w:lang w:eastAsia="ru-RU"/>
              </w:rPr>
              <w:t xml:space="preserve">, площадь </w:t>
            </w:r>
            <w:smartTag w:uri="urn:schemas-microsoft-com:office:smarttags" w:element="metricconverter">
              <w:smartTagPr>
                <w:attr w:name="ProductID" w:val="203,4 м"/>
              </w:smartTagPr>
              <w:r w:rsidRPr="00CA1C04">
                <w:rPr>
                  <w:rFonts w:eastAsiaTheme="minorEastAsia"/>
                  <w:sz w:val="26"/>
                  <w:szCs w:val="26"/>
                  <w:lang w:eastAsia="ru-RU"/>
                </w:rPr>
                <w:t>203,4 м</w:t>
              </w:r>
            </w:smartTag>
            <w:r w:rsidRPr="00CA1C04">
              <w:rPr>
                <w:rFonts w:eastAsiaTheme="minorEastAsia"/>
                <w:sz w:val="26"/>
                <w:szCs w:val="26"/>
                <w:lang w:eastAsia="ru-RU"/>
              </w:rPr>
              <w:t>, инвентарный №2668 В2-2/2)</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rPr>
          <w:trHeight w:val="1124"/>
        </w:trPr>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Часть здания </w:t>
            </w:r>
            <w:proofErr w:type="spellStart"/>
            <w:r w:rsidRPr="00CA1C04">
              <w:rPr>
                <w:rFonts w:eastAsiaTheme="minorEastAsia"/>
                <w:sz w:val="26"/>
                <w:szCs w:val="26"/>
                <w:lang w:eastAsia="ru-RU"/>
              </w:rPr>
              <w:t>стройцеха</w:t>
            </w:r>
            <w:proofErr w:type="spellEnd"/>
            <w:r w:rsidRPr="00CA1C04">
              <w:rPr>
                <w:rFonts w:eastAsiaTheme="minorEastAsia"/>
                <w:sz w:val="26"/>
                <w:szCs w:val="26"/>
                <w:lang w:eastAsia="ru-RU"/>
              </w:rPr>
              <w:t xml:space="preserve"> литер В2/1(нежилое здание, этаж 1, </w:t>
            </w:r>
            <w:smartTag w:uri="urn:schemas-microsoft-com:office:smarttags" w:element="metricconverter">
              <w:smartTagPr>
                <w:attr w:name="ProductID" w:val="1983 г"/>
              </w:smartTagPr>
              <w:r w:rsidRPr="00CA1C04">
                <w:rPr>
                  <w:rFonts w:eastAsiaTheme="minorEastAsia"/>
                  <w:sz w:val="26"/>
                  <w:szCs w:val="26"/>
                  <w:lang w:eastAsia="ru-RU"/>
                </w:rPr>
                <w:t xml:space="preserve">1983 </w:t>
              </w:r>
              <w:proofErr w:type="spellStart"/>
              <w:r w:rsidRPr="00CA1C04">
                <w:rPr>
                  <w:rFonts w:eastAsiaTheme="minorEastAsia"/>
                  <w:sz w:val="26"/>
                  <w:szCs w:val="26"/>
                  <w:lang w:eastAsia="ru-RU"/>
                </w:rPr>
                <w:t>г</w:t>
              </w:r>
            </w:smartTag>
            <w:proofErr w:type="gramStart"/>
            <w:r w:rsidRPr="00CA1C04">
              <w:rPr>
                <w:rFonts w:eastAsiaTheme="minorEastAsia"/>
                <w:sz w:val="26"/>
                <w:szCs w:val="26"/>
                <w:lang w:eastAsia="ru-RU"/>
              </w:rPr>
              <w:t>.п</w:t>
            </w:r>
            <w:proofErr w:type="spellEnd"/>
            <w:proofErr w:type="gramEnd"/>
            <w:r w:rsidRPr="00CA1C04">
              <w:rPr>
                <w:rFonts w:eastAsiaTheme="minorEastAsia"/>
                <w:sz w:val="26"/>
                <w:szCs w:val="26"/>
                <w:lang w:eastAsia="ru-RU"/>
              </w:rPr>
              <w:t xml:space="preserve">, площадь </w:t>
            </w:r>
            <w:smartTag w:uri="urn:schemas-microsoft-com:office:smarttags" w:element="metricconverter">
              <w:smartTagPr>
                <w:attr w:name="ProductID" w:val="53,6 м"/>
              </w:smartTagPr>
              <w:r w:rsidRPr="00CA1C04">
                <w:rPr>
                  <w:rFonts w:eastAsiaTheme="minorEastAsia"/>
                  <w:sz w:val="26"/>
                  <w:szCs w:val="26"/>
                  <w:lang w:eastAsia="ru-RU"/>
                </w:rPr>
                <w:t>53,6 м</w:t>
              </w:r>
            </w:smartTag>
            <w:r w:rsidRPr="00CA1C04">
              <w:rPr>
                <w:rFonts w:eastAsiaTheme="minorEastAsia"/>
                <w:sz w:val="26"/>
                <w:szCs w:val="26"/>
                <w:lang w:eastAsia="ru-RU"/>
              </w:rPr>
              <w:t>, инвентарный №2668 В2-2/1)</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Гараж литер В7(нежилое здание, этаж 1, </w:t>
            </w:r>
            <w:smartTag w:uri="urn:schemas-microsoft-com:office:smarttags" w:element="metricconverter">
              <w:smartTagPr>
                <w:attr w:name="ProductID" w:val="1983 г"/>
              </w:smartTagPr>
              <w:r w:rsidRPr="00CA1C04">
                <w:rPr>
                  <w:rFonts w:eastAsiaTheme="minorEastAsia"/>
                  <w:sz w:val="26"/>
                  <w:szCs w:val="26"/>
                  <w:lang w:eastAsia="ru-RU"/>
                </w:rPr>
                <w:t xml:space="preserve">1983 </w:t>
              </w:r>
              <w:proofErr w:type="spellStart"/>
              <w:r w:rsidRPr="00CA1C04">
                <w:rPr>
                  <w:rFonts w:eastAsiaTheme="minorEastAsia"/>
                  <w:sz w:val="26"/>
                  <w:szCs w:val="26"/>
                  <w:lang w:eastAsia="ru-RU"/>
                </w:rPr>
                <w:t>г</w:t>
              </w:r>
            </w:smartTag>
            <w:proofErr w:type="gramStart"/>
            <w:r w:rsidRPr="00CA1C04">
              <w:rPr>
                <w:rFonts w:eastAsiaTheme="minorEastAsia"/>
                <w:sz w:val="26"/>
                <w:szCs w:val="26"/>
                <w:lang w:eastAsia="ru-RU"/>
              </w:rPr>
              <w:t>.п</w:t>
            </w:r>
            <w:proofErr w:type="spellEnd"/>
            <w:proofErr w:type="gramEnd"/>
            <w:r w:rsidRPr="00CA1C04">
              <w:rPr>
                <w:rFonts w:eastAsiaTheme="minorEastAsia"/>
                <w:sz w:val="26"/>
                <w:szCs w:val="26"/>
                <w:lang w:eastAsia="ru-RU"/>
              </w:rPr>
              <w:t xml:space="preserve">, площадь </w:t>
            </w:r>
            <w:smartTag w:uri="urn:schemas-microsoft-com:office:smarttags" w:element="metricconverter">
              <w:smartTagPr>
                <w:attr w:name="ProductID" w:val="101,8 м"/>
              </w:smartTagPr>
              <w:r w:rsidRPr="00CA1C04">
                <w:rPr>
                  <w:rFonts w:eastAsiaTheme="minorEastAsia"/>
                  <w:sz w:val="26"/>
                  <w:szCs w:val="26"/>
                  <w:lang w:eastAsia="ru-RU"/>
                </w:rPr>
                <w:t>101,8 м</w:t>
              </w:r>
            </w:smartTag>
            <w:r w:rsidRPr="00CA1C04">
              <w:rPr>
                <w:rFonts w:eastAsiaTheme="minorEastAsia"/>
                <w:sz w:val="26"/>
                <w:szCs w:val="26"/>
                <w:lang w:eastAsia="ru-RU"/>
              </w:rPr>
              <w:t>, инвентарный №2668 В7)</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Часть здания поселкового совета, нежилые помещения, этаж 1, год </w:t>
            </w:r>
            <w:r w:rsidRPr="00CA1C04">
              <w:rPr>
                <w:rFonts w:eastAsiaTheme="minorEastAsia"/>
                <w:sz w:val="26"/>
                <w:szCs w:val="26"/>
                <w:lang w:eastAsia="ru-RU"/>
              </w:rPr>
              <w:lastRenderedPageBreak/>
              <w:t xml:space="preserve">постройки 1928, площадь </w:t>
            </w:r>
            <w:smartTag w:uri="urn:schemas-microsoft-com:office:smarttags" w:element="metricconverter">
              <w:smartTagPr>
                <w:attr w:name="ProductID" w:val="60,0 м2"/>
              </w:smartTagPr>
              <w:r w:rsidRPr="00CA1C04">
                <w:rPr>
                  <w:rFonts w:eastAsiaTheme="minorEastAsia"/>
                  <w:sz w:val="26"/>
                  <w:szCs w:val="26"/>
                  <w:lang w:eastAsia="ru-RU"/>
                </w:rPr>
                <w:t>60,0 м</w:t>
              </w:r>
              <w:proofErr w:type="gramStart"/>
              <w:r w:rsidRPr="00CA1C04">
                <w:rPr>
                  <w:rFonts w:eastAsiaTheme="minorEastAsia"/>
                  <w:sz w:val="26"/>
                  <w:szCs w:val="26"/>
                  <w:vertAlign w:val="superscript"/>
                  <w:lang w:eastAsia="ru-RU"/>
                </w:rPr>
                <w:t>2</w:t>
              </w:r>
            </w:smartTag>
            <w:proofErr w:type="gramEnd"/>
            <w:r w:rsidRPr="00CA1C04">
              <w:rPr>
                <w:rFonts w:eastAsiaTheme="minorEastAsia"/>
                <w:sz w:val="26"/>
                <w:szCs w:val="26"/>
                <w:lang w:eastAsia="ru-RU"/>
              </w:rPr>
              <w:t>, инвентарный номер 1010005</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w:t>
            </w:r>
            <w:proofErr w:type="spellStart"/>
            <w:r w:rsidRPr="00CA1C04">
              <w:rPr>
                <w:rFonts w:eastAsiaTheme="minorEastAsia"/>
                <w:sz w:val="26"/>
                <w:szCs w:val="26"/>
                <w:lang w:eastAsia="ru-RU"/>
              </w:rPr>
              <w:t>ул</w:t>
            </w:r>
            <w:proofErr w:type="gramStart"/>
            <w:r w:rsidRPr="00CA1C04">
              <w:rPr>
                <w:rFonts w:eastAsiaTheme="minorEastAsia"/>
                <w:sz w:val="26"/>
                <w:szCs w:val="26"/>
                <w:lang w:eastAsia="ru-RU"/>
              </w:rPr>
              <w:t>.А</w:t>
            </w:r>
            <w:proofErr w:type="gramEnd"/>
            <w:r w:rsidRPr="00CA1C04">
              <w:rPr>
                <w:rFonts w:eastAsiaTheme="minorEastAsia"/>
                <w:sz w:val="26"/>
                <w:szCs w:val="26"/>
                <w:lang w:eastAsia="ru-RU"/>
              </w:rPr>
              <w:t>птечная</w:t>
            </w:r>
            <w:proofErr w:type="spellEnd"/>
            <w:r w:rsidRPr="00CA1C04">
              <w:rPr>
                <w:rFonts w:eastAsiaTheme="minorEastAsia"/>
                <w:sz w:val="26"/>
                <w:szCs w:val="26"/>
                <w:lang w:eastAsia="ru-RU"/>
              </w:rPr>
              <w:t xml:space="preserve"> 1</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724" w:type="dxa"/>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Погрузчик П-10, 1992г.в. </w:t>
            </w:r>
            <w:proofErr w:type="spellStart"/>
            <w:r w:rsidRPr="00CA1C04">
              <w:rPr>
                <w:rFonts w:eastAsiaTheme="minorEastAsia"/>
                <w:sz w:val="26"/>
                <w:szCs w:val="26"/>
                <w:lang w:eastAsia="ru-RU"/>
              </w:rPr>
              <w:t>гос</w:t>
            </w:r>
            <w:proofErr w:type="spellEnd"/>
            <w:r w:rsidRPr="00CA1C04">
              <w:rPr>
                <w:rFonts w:eastAsiaTheme="minorEastAsia"/>
                <w:sz w:val="26"/>
                <w:szCs w:val="26"/>
                <w:lang w:eastAsia="ru-RU"/>
              </w:rPr>
              <w:t xml:space="preserve"> знак РХ 2515</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232,5</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ЭО 2621 экскаватор, 1988г.в. </w:t>
            </w:r>
            <w:proofErr w:type="spellStart"/>
            <w:r w:rsidRPr="00CA1C04">
              <w:rPr>
                <w:rFonts w:eastAsiaTheme="minorEastAsia"/>
                <w:sz w:val="26"/>
                <w:szCs w:val="26"/>
                <w:lang w:eastAsia="ru-RU"/>
              </w:rPr>
              <w:t>гос</w:t>
            </w:r>
            <w:proofErr w:type="spellEnd"/>
            <w:r w:rsidRPr="00CA1C04">
              <w:rPr>
                <w:rFonts w:eastAsiaTheme="minorEastAsia"/>
                <w:sz w:val="26"/>
                <w:szCs w:val="26"/>
                <w:lang w:eastAsia="ru-RU"/>
              </w:rPr>
              <w:t xml:space="preserve"> знак РХ 1270</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279,0</w:t>
            </w:r>
          </w:p>
        </w:tc>
      </w:tr>
      <w:tr w:rsidR="00732734" w:rsidRPr="00CA1C04" w:rsidTr="00732734">
        <w:tc>
          <w:tcPr>
            <w:tcW w:w="673" w:type="dxa"/>
            <w:shd w:val="clear" w:color="auto" w:fill="auto"/>
          </w:tcPr>
          <w:p w:rsidR="00732734" w:rsidRPr="00CA1C04" w:rsidRDefault="00732734" w:rsidP="00DB7E34">
            <w:pPr>
              <w:numPr>
                <w:ilvl w:val="0"/>
                <w:numId w:val="19"/>
              </w:numPr>
              <w:suppressAutoHyphens w:val="0"/>
              <w:spacing w:after="200" w:line="276" w:lineRule="auto"/>
              <w:ind w:left="0" w:firstLine="0"/>
              <w:contextualSpacing/>
              <w:rPr>
                <w:rFonts w:eastAsiaTheme="minorEastAsia"/>
                <w:sz w:val="26"/>
                <w:szCs w:val="26"/>
                <w:lang w:eastAsia="ru-RU"/>
              </w:rPr>
            </w:pPr>
          </w:p>
        </w:tc>
        <w:tc>
          <w:tcPr>
            <w:tcW w:w="3122"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САЗ 3507 1988г.в. </w:t>
            </w:r>
            <w:proofErr w:type="spellStart"/>
            <w:r w:rsidRPr="00CA1C04">
              <w:rPr>
                <w:rFonts w:eastAsiaTheme="minorEastAsia"/>
                <w:sz w:val="26"/>
                <w:szCs w:val="26"/>
                <w:lang w:eastAsia="ru-RU"/>
              </w:rPr>
              <w:t>гос</w:t>
            </w:r>
            <w:proofErr w:type="spellEnd"/>
            <w:r w:rsidRPr="00CA1C04">
              <w:rPr>
                <w:rFonts w:eastAsiaTheme="minorEastAsia"/>
                <w:sz w:val="26"/>
                <w:szCs w:val="26"/>
                <w:lang w:eastAsia="ru-RU"/>
              </w:rPr>
              <w:t xml:space="preserve"> знак М 979 УУ19</w:t>
            </w:r>
          </w:p>
        </w:tc>
        <w:tc>
          <w:tcPr>
            <w:tcW w:w="3847"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xml:space="preserve"> Жемчужный, ул</w:t>
            </w:r>
            <w:proofErr w:type="gramStart"/>
            <w:r w:rsidRPr="00CA1C04">
              <w:rPr>
                <w:rFonts w:eastAsiaTheme="minorEastAsia"/>
                <w:sz w:val="26"/>
                <w:szCs w:val="26"/>
                <w:lang w:eastAsia="ru-RU"/>
              </w:rPr>
              <w:t>.К</w:t>
            </w:r>
            <w:proofErr w:type="gramEnd"/>
            <w:r w:rsidRPr="00CA1C04">
              <w:rPr>
                <w:rFonts w:eastAsiaTheme="minorEastAsia"/>
                <w:sz w:val="26"/>
                <w:szCs w:val="26"/>
                <w:lang w:eastAsia="ru-RU"/>
              </w:rPr>
              <w:t>омлева,16</w:t>
            </w:r>
          </w:p>
        </w:tc>
        <w:tc>
          <w:tcPr>
            <w:tcW w:w="846"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853" w:type="dxa"/>
          </w:tcPr>
          <w:p w:rsidR="00732734" w:rsidRPr="00CA1C04" w:rsidRDefault="00732734" w:rsidP="00DB7E34">
            <w:pPr>
              <w:suppressAutoHyphens w:val="0"/>
              <w:spacing w:after="200"/>
              <w:contextualSpacing/>
              <w:jc w:val="center"/>
              <w:rPr>
                <w:rFonts w:eastAsiaTheme="minorEastAsia"/>
                <w:sz w:val="26"/>
                <w:szCs w:val="26"/>
                <w:lang w:eastAsia="ru-RU"/>
              </w:rPr>
            </w:pPr>
            <w:proofErr w:type="spellStart"/>
            <w:proofErr w:type="gramStart"/>
            <w:r w:rsidRPr="00CA1C04">
              <w:rPr>
                <w:rFonts w:eastAsiaTheme="minorEastAsia"/>
                <w:sz w:val="26"/>
                <w:szCs w:val="26"/>
                <w:lang w:eastAsia="ru-RU"/>
              </w:rPr>
              <w:t>шт</w:t>
            </w:r>
            <w:proofErr w:type="spellEnd"/>
            <w:proofErr w:type="gramEnd"/>
          </w:p>
        </w:tc>
        <w:tc>
          <w:tcPr>
            <w:tcW w:w="724" w:type="dxa"/>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4,0</w:t>
            </w:r>
          </w:p>
        </w:tc>
      </w:tr>
    </w:tbl>
    <w:p w:rsidR="0097018D" w:rsidRPr="00CA1C04" w:rsidRDefault="0097018D" w:rsidP="0097018D">
      <w:pPr>
        <w:jc w:val="right"/>
        <w:rPr>
          <w:sz w:val="26"/>
          <w:szCs w:val="26"/>
        </w:rPr>
      </w:pPr>
    </w:p>
    <w:p w:rsidR="00526555" w:rsidRPr="00CA1C04" w:rsidRDefault="00AD4014" w:rsidP="00AD4014">
      <w:pPr>
        <w:ind w:firstLine="708"/>
        <w:jc w:val="both"/>
        <w:rPr>
          <w:sz w:val="26"/>
          <w:szCs w:val="26"/>
        </w:rPr>
      </w:pPr>
      <w:r w:rsidRPr="00CA1C04">
        <w:rPr>
          <w:sz w:val="26"/>
          <w:szCs w:val="26"/>
        </w:rPr>
        <w:t>Данный акт не является документом на право собственности и приватизации недвижимого муниципального имущества.</w:t>
      </w:r>
    </w:p>
    <w:p w:rsidR="00526555" w:rsidRPr="00CA1C04" w:rsidRDefault="00526555" w:rsidP="00526555">
      <w:pPr>
        <w:jc w:val="both"/>
        <w:rPr>
          <w:sz w:val="26"/>
          <w:szCs w:val="26"/>
        </w:rPr>
      </w:pPr>
    </w:p>
    <w:p w:rsidR="00526555" w:rsidRPr="00CA1C04" w:rsidRDefault="00AD4014" w:rsidP="00AD4014">
      <w:pPr>
        <w:tabs>
          <w:tab w:val="left" w:pos="5810"/>
        </w:tabs>
        <w:rPr>
          <w:sz w:val="26"/>
          <w:szCs w:val="26"/>
        </w:rPr>
      </w:pPr>
      <w:r w:rsidRPr="00CA1C04">
        <w:rPr>
          <w:sz w:val="26"/>
          <w:szCs w:val="26"/>
        </w:rPr>
        <w:t xml:space="preserve">ПЕРЕДАЛ:             </w:t>
      </w:r>
      <w:r w:rsidRPr="00CA1C04">
        <w:rPr>
          <w:sz w:val="26"/>
          <w:szCs w:val="26"/>
        </w:rPr>
        <w:tab/>
        <w:t>ПРИНЯЛ:</w:t>
      </w:r>
    </w:p>
    <w:p w:rsidR="00AD4014" w:rsidRPr="00CA1C04" w:rsidRDefault="00AD4014">
      <w:pPr>
        <w:rPr>
          <w:sz w:val="26"/>
          <w:szCs w:val="26"/>
        </w:rPr>
      </w:pPr>
      <w:r w:rsidRPr="00CA1C04">
        <w:rPr>
          <w:sz w:val="26"/>
          <w:szCs w:val="26"/>
        </w:rPr>
        <w:t xml:space="preserve">Глава муниципального образования                              </w:t>
      </w:r>
      <w:r w:rsidR="00732734">
        <w:rPr>
          <w:sz w:val="26"/>
          <w:szCs w:val="26"/>
        </w:rPr>
        <w:t xml:space="preserve">     _____________</w:t>
      </w:r>
    </w:p>
    <w:p w:rsidR="00AD4014" w:rsidRPr="00CA1C04" w:rsidRDefault="00A30254">
      <w:pPr>
        <w:rPr>
          <w:sz w:val="26"/>
          <w:szCs w:val="26"/>
        </w:rPr>
      </w:pPr>
      <w:proofErr w:type="spellStart"/>
      <w:r w:rsidRPr="00CA1C04">
        <w:rPr>
          <w:sz w:val="26"/>
          <w:szCs w:val="26"/>
        </w:rPr>
        <w:t>Жемчужненский</w:t>
      </w:r>
      <w:proofErr w:type="spellEnd"/>
      <w:r w:rsidRPr="00CA1C04">
        <w:rPr>
          <w:sz w:val="26"/>
          <w:szCs w:val="26"/>
        </w:rPr>
        <w:t xml:space="preserve"> </w:t>
      </w:r>
      <w:r w:rsidR="00AD4014" w:rsidRPr="00CA1C04">
        <w:rPr>
          <w:sz w:val="26"/>
          <w:szCs w:val="26"/>
        </w:rPr>
        <w:t xml:space="preserve"> сельсо</w:t>
      </w:r>
      <w:r w:rsidR="00732734">
        <w:rPr>
          <w:sz w:val="26"/>
          <w:szCs w:val="26"/>
        </w:rPr>
        <w:t xml:space="preserve">вет                      </w:t>
      </w:r>
      <w:r w:rsidR="00AD4014" w:rsidRPr="00CA1C04">
        <w:rPr>
          <w:sz w:val="26"/>
          <w:szCs w:val="26"/>
        </w:rPr>
        <w:t xml:space="preserve">                     </w:t>
      </w:r>
      <w:r w:rsidR="00732734">
        <w:rPr>
          <w:sz w:val="26"/>
          <w:szCs w:val="26"/>
        </w:rPr>
        <w:t xml:space="preserve">     ____________</w:t>
      </w:r>
    </w:p>
    <w:p w:rsidR="00AD4014" w:rsidRPr="00CA1C04" w:rsidRDefault="00A30254">
      <w:pPr>
        <w:rPr>
          <w:sz w:val="26"/>
          <w:szCs w:val="26"/>
        </w:rPr>
      </w:pPr>
      <w:r w:rsidRPr="00CA1C04">
        <w:rPr>
          <w:sz w:val="26"/>
          <w:szCs w:val="26"/>
        </w:rPr>
        <w:t xml:space="preserve">_________________С.Е. </w:t>
      </w:r>
      <w:proofErr w:type="spellStart"/>
      <w:r w:rsidRPr="00CA1C04">
        <w:rPr>
          <w:sz w:val="26"/>
          <w:szCs w:val="26"/>
        </w:rPr>
        <w:t>Ашуркин</w:t>
      </w:r>
      <w:proofErr w:type="spellEnd"/>
      <w:r w:rsidR="00AD4014" w:rsidRPr="00CA1C04">
        <w:rPr>
          <w:sz w:val="26"/>
          <w:szCs w:val="26"/>
        </w:rPr>
        <w:t xml:space="preserve">                                </w:t>
      </w:r>
      <w:r w:rsidR="00732734">
        <w:rPr>
          <w:sz w:val="26"/>
          <w:szCs w:val="26"/>
        </w:rPr>
        <w:t xml:space="preserve">     ___________________</w:t>
      </w:r>
    </w:p>
    <w:p w:rsidR="00AD4014" w:rsidRPr="00CA1C04" w:rsidRDefault="00AD4014">
      <w:pPr>
        <w:rPr>
          <w:sz w:val="26"/>
          <w:szCs w:val="26"/>
        </w:rPr>
      </w:pPr>
    </w:p>
    <w:p w:rsidR="00AD4014" w:rsidRPr="00CA1C04" w:rsidRDefault="00AD4014">
      <w:pPr>
        <w:rPr>
          <w:sz w:val="26"/>
          <w:szCs w:val="26"/>
        </w:rPr>
      </w:pPr>
      <w:r w:rsidRPr="00CA1C04">
        <w:rPr>
          <w:sz w:val="26"/>
          <w:szCs w:val="26"/>
        </w:rPr>
        <w:t xml:space="preserve">М.П.                                                                                       М. П. </w:t>
      </w:r>
    </w:p>
    <w:p w:rsidR="0097018D" w:rsidRPr="00CA1C04" w:rsidRDefault="0097018D" w:rsidP="0049173C">
      <w:pPr>
        <w:autoSpaceDE w:val="0"/>
        <w:autoSpaceDN w:val="0"/>
        <w:adjustRightInd w:val="0"/>
        <w:jc w:val="center"/>
        <w:rPr>
          <w:sz w:val="26"/>
          <w:szCs w:val="26"/>
        </w:rPr>
      </w:pPr>
    </w:p>
    <w:p w:rsidR="0097018D" w:rsidRPr="00CA1C04" w:rsidRDefault="0097018D" w:rsidP="0049173C">
      <w:pPr>
        <w:autoSpaceDE w:val="0"/>
        <w:autoSpaceDN w:val="0"/>
        <w:adjustRightInd w:val="0"/>
        <w:jc w:val="center"/>
        <w:rPr>
          <w:sz w:val="26"/>
          <w:szCs w:val="26"/>
        </w:rPr>
      </w:pPr>
    </w:p>
    <w:p w:rsidR="0097018D" w:rsidRDefault="0097018D"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Default="00732734" w:rsidP="0049173C">
      <w:pPr>
        <w:autoSpaceDE w:val="0"/>
        <w:autoSpaceDN w:val="0"/>
        <w:adjustRightInd w:val="0"/>
        <w:jc w:val="center"/>
        <w:rPr>
          <w:sz w:val="26"/>
          <w:szCs w:val="26"/>
        </w:rPr>
      </w:pPr>
    </w:p>
    <w:p w:rsidR="00732734" w:rsidRPr="00CA1C04" w:rsidRDefault="00732734" w:rsidP="0049173C">
      <w:pPr>
        <w:autoSpaceDE w:val="0"/>
        <w:autoSpaceDN w:val="0"/>
        <w:adjustRightInd w:val="0"/>
        <w:jc w:val="center"/>
        <w:rPr>
          <w:sz w:val="26"/>
          <w:szCs w:val="26"/>
        </w:rPr>
      </w:pPr>
    </w:p>
    <w:p w:rsidR="0049173C" w:rsidRPr="00CA1C04" w:rsidRDefault="0049173C" w:rsidP="0049173C">
      <w:pPr>
        <w:autoSpaceDE w:val="0"/>
        <w:autoSpaceDN w:val="0"/>
        <w:adjustRightInd w:val="0"/>
        <w:jc w:val="center"/>
        <w:rPr>
          <w:color w:val="FF0000"/>
          <w:sz w:val="26"/>
          <w:szCs w:val="26"/>
        </w:rPr>
      </w:pPr>
      <w:r w:rsidRPr="00CA1C04">
        <w:rPr>
          <w:color w:val="FF0000"/>
          <w:sz w:val="26"/>
          <w:szCs w:val="26"/>
        </w:rPr>
        <w:lastRenderedPageBreak/>
        <w:t>ЛОТ № 2</w:t>
      </w:r>
    </w:p>
    <w:p w:rsidR="00732734" w:rsidRPr="00CA1C04" w:rsidRDefault="00732734" w:rsidP="00732734">
      <w:pPr>
        <w:autoSpaceDE w:val="0"/>
        <w:autoSpaceDN w:val="0"/>
        <w:adjustRightInd w:val="0"/>
        <w:jc w:val="center"/>
        <w:rPr>
          <w:sz w:val="26"/>
          <w:szCs w:val="26"/>
        </w:rPr>
      </w:pPr>
    </w:p>
    <w:p w:rsidR="00732734" w:rsidRPr="00CA1C04" w:rsidRDefault="00732734" w:rsidP="00732734">
      <w:pPr>
        <w:autoSpaceDE w:val="0"/>
        <w:autoSpaceDN w:val="0"/>
        <w:adjustRightInd w:val="0"/>
        <w:jc w:val="center"/>
        <w:rPr>
          <w:sz w:val="26"/>
          <w:szCs w:val="26"/>
        </w:rPr>
      </w:pPr>
      <w:r w:rsidRPr="00CA1C04">
        <w:rPr>
          <w:sz w:val="26"/>
          <w:szCs w:val="26"/>
        </w:rPr>
        <w:t>ПРОЕКТ ДОГОВОРА</w:t>
      </w:r>
    </w:p>
    <w:p w:rsidR="00732734" w:rsidRPr="00CA1C04" w:rsidRDefault="00732734" w:rsidP="00732734">
      <w:pPr>
        <w:autoSpaceDE w:val="0"/>
        <w:autoSpaceDN w:val="0"/>
        <w:adjustRightInd w:val="0"/>
        <w:jc w:val="center"/>
        <w:rPr>
          <w:sz w:val="26"/>
          <w:szCs w:val="26"/>
        </w:rPr>
      </w:pPr>
      <w:r w:rsidRPr="00CA1C04">
        <w:rPr>
          <w:sz w:val="26"/>
          <w:szCs w:val="26"/>
        </w:rPr>
        <w:t>АРЕНДЫ МУНИЦИПАЛЬНОГО ИМУЩЕСТВЕННОГО КОМ</w:t>
      </w:r>
      <w:r>
        <w:rPr>
          <w:sz w:val="26"/>
          <w:szCs w:val="26"/>
        </w:rPr>
        <w:t>ПЛЕКСА – ОБЪЕКТОВ ВОДОСНАБЖЕНИЯ</w:t>
      </w:r>
    </w:p>
    <w:p w:rsidR="00732734" w:rsidRPr="00CA1C04" w:rsidRDefault="00732734" w:rsidP="00732734">
      <w:pPr>
        <w:autoSpaceDE w:val="0"/>
        <w:autoSpaceDN w:val="0"/>
        <w:adjustRightInd w:val="0"/>
        <w:jc w:val="center"/>
        <w:rPr>
          <w:color w:val="FF0000"/>
          <w:sz w:val="26"/>
          <w:szCs w:val="26"/>
        </w:rPr>
      </w:pPr>
    </w:p>
    <w:p w:rsidR="00732734" w:rsidRPr="00CA1C04" w:rsidRDefault="00732734" w:rsidP="00732734">
      <w:pPr>
        <w:pStyle w:val="ConsPlusNonformat"/>
        <w:rPr>
          <w:rFonts w:ascii="Times New Roman" w:hAnsi="Times New Roman" w:cs="Times New Roman"/>
          <w:sz w:val="26"/>
          <w:szCs w:val="26"/>
        </w:rPr>
      </w:pPr>
      <w:r w:rsidRPr="00CA1C04">
        <w:rPr>
          <w:rFonts w:ascii="Times New Roman" w:hAnsi="Times New Roman" w:cs="Times New Roman"/>
          <w:sz w:val="26"/>
          <w:szCs w:val="26"/>
        </w:rPr>
        <w:t xml:space="preserve">п. Жемчужный                                    </w:t>
      </w:r>
      <w:r>
        <w:rPr>
          <w:rFonts w:ascii="Times New Roman" w:hAnsi="Times New Roman" w:cs="Times New Roman"/>
          <w:sz w:val="26"/>
          <w:szCs w:val="26"/>
        </w:rPr>
        <w:t xml:space="preserve">                                 </w:t>
      </w:r>
      <w:r w:rsidRPr="00CA1C04">
        <w:rPr>
          <w:rFonts w:ascii="Times New Roman" w:hAnsi="Times New Roman" w:cs="Times New Roman"/>
          <w:sz w:val="26"/>
          <w:szCs w:val="26"/>
        </w:rPr>
        <w:t xml:space="preserve">         "___"  _________ </w:t>
      </w:r>
      <w:smartTag w:uri="urn:schemas-microsoft-com:office:smarttags" w:element="metricconverter">
        <w:smartTagPr>
          <w:attr w:name="ProductID" w:val="2013 г"/>
        </w:smartTagPr>
        <w:r w:rsidRPr="00CA1C04">
          <w:rPr>
            <w:rFonts w:ascii="Times New Roman" w:hAnsi="Times New Roman" w:cs="Times New Roman"/>
            <w:sz w:val="26"/>
            <w:szCs w:val="26"/>
          </w:rPr>
          <w:t>2013 г</w:t>
        </w:r>
      </w:smartTag>
      <w:r w:rsidRPr="00CA1C04">
        <w:rPr>
          <w:rFonts w:ascii="Times New Roman" w:hAnsi="Times New Roman" w:cs="Times New Roman"/>
          <w:sz w:val="26"/>
          <w:szCs w:val="26"/>
        </w:rPr>
        <w:t>.</w:t>
      </w:r>
    </w:p>
    <w:p w:rsidR="00732734" w:rsidRPr="00CA1C04" w:rsidRDefault="00732734" w:rsidP="00732734">
      <w:pPr>
        <w:autoSpaceDE w:val="0"/>
        <w:autoSpaceDN w:val="0"/>
        <w:adjustRightInd w:val="0"/>
        <w:jc w:val="both"/>
        <w:rPr>
          <w:sz w:val="26"/>
          <w:szCs w:val="26"/>
        </w:rPr>
      </w:pPr>
    </w:p>
    <w:p w:rsidR="00732734" w:rsidRPr="00CA1C04" w:rsidRDefault="00732734" w:rsidP="00732734">
      <w:pPr>
        <w:autoSpaceDE w:val="0"/>
        <w:autoSpaceDN w:val="0"/>
        <w:adjustRightInd w:val="0"/>
        <w:ind w:firstLine="540"/>
        <w:jc w:val="both"/>
        <w:rPr>
          <w:sz w:val="26"/>
          <w:szCs w:val="26"/>
        </w:rPr>
      </w:pPr>
      <w:r w:rsidRPr="00CA1C04">
        <w:rPr>
          <w:b/>
          <w:sz w:val="26"/>
          <w:szCs w:val="26"/>
        </w:rPr>
        <w:t xml:space="preserve"> Муниципальное образование </w:t>
      </w:r>
      <w:proofErr w:type="spellStart"/>
      <w:r w:rsidRPr="00CA1C04">
        <w:rPr>
          <w:b/>
          <w:sz w:val="26"/>
          <w:szCs w:val="26"/>
        </w:rPr>
        <w:t>Жемчужненский</w:t>
      </w:r>
      <w:proofErr w:type="spellEnd"/>
      <w:r w:rsidRPr="00CA1C04">
        <w:rPr>
          <w:b/>
          <w:sz w:val="26"/>
          <w:szCs w:val="26"/>
        </w:rPr>
        <w:t xml:space="preserve">  сельсовет </w:t>
      </w:r>
      <w:proofErr w:type="spellStart"/>
      <w:r w:rsidRPr="00CA1C04">
        <w:rPr>
          <w:b/>
          <w:sz w:val="26"/>
          <w:szCs w:val="26"/>
        </w:rPr>
        <w:t>Ширинского</w:t>
      </w:r>
      <w:proofErr w:type="spellEnd"/>
      <w:r w:rsidRPr="00CA1C04">
        <w:rPr>
          <w:b/>
          <w:sz w:val="26"/>
          <w:szCs w:val="26"/>
        </w:rPr>
        <w:t xml:space="preserve"> района Республики Хакасия</w:t>
      </w:r>
      <w:r w:rsidRPr="00CA1C04">
        <w:rPr>
          <w:sz w:val="26"/>
          <w:szCs w:val="26"/>
        </w:rPr>
        <w:t xml:space="preserve">, в лице главы  </w:t>
      </w:r>
      <w:proofErr w:type="spellStart"/>
      <w:r w:rsidRPr="00CA1C04">
        <w:rPr>
          <w:sz w:val="26"/>
          <w:szCs w:val="26"/>
        </w:rPr>
        <w:t>Жемчужненского</w:t>
      </w:r>
      <w:proofErr w:type="spellEnd"/>
      <w:r w:rsidRPr="00CA1C04">
        <w:rPr>
          <w:sz w:val="26"/>
          <w:szCs w:val="26"/>
        </w:rPr>
        <w:t xml:space="preserve"> сельсовета </w:t>
      </w:r>
      <w:proofErr w:type="spellStart"/>
      <w:r w:rsidRPr="00CA1C04">
        <w:rPr>
          <w:sz w:val="26"/>
          <w:szCs w:val="26"/>
        </w:rPr>
        <w:t>Ашуркина</w:t>
      </w:r>
      <w:proofErr w:type="spellEnd"/>
      <w:r w:rsidRPr="00CA1C04">
        <w:rPr>
          <w:sz w:val="26"/>
          <w:szCs w:val="26"/>
        </w:rPr>
        <w:t xml:space="preserve"> Сергея Евгеньевича, действующего на основании Устава, именуемое в дальнейшем "Арендодатель", с одной стороны, </w:t>
      </w:r>
    </w:p>
    <w:p w:rsidR="00732734" w:rsidRPr="00CA1C04" w:rsidRDefault="00732734" w:rsidP="00732734">
      <w:pPr>
        <w:autoSpaceDE w:val="0"/>
        <w:autoSpaceDN w:val="0"/>
        <w:adjustRightInd w:val="0"/>
        <w:spacing w:line="240" w:lineRule="atLeast"/>
        <w:ind w:firstLine="539"/>
        <w:jc w:val="both"/>
        <w:rPr>
          <w:sz w:val="26"/>
          <w:szCs w:val="26"/>
        </w:rPr>
      </w:pPr>
      <w:r w:rsidRPr="00CA1C04">
        <w:rPr>
          <w:b/>
          <w:sz w:val="26"/>
          <w:szCs w:val="26"/>
        </w:rPr>
        <w:t>и ___________________________________</w:t>
      </w:r>
      <w:r w:rsidRPr="00CA1C04">
        <w:rPr>
          <w:sz w:val="26"/>
          <w:szCs w:val="26"/>
        </w:rPr>
        <w:t>, в лице _________________, действующий на основании __________, именуемый в дальнейшем "Арендатор", с другой стороны, заключили настоящий Договор о нижеследующем.</w:t>
      </w:r>
    </w:p>
    <w:p w:rsidR="00732734" w:rsidRPr="00CA1C04" w:rsidRDefault="00732734" w:rsidP="00732734">
      <w:pPr>
        <w:autoSpaceDE w:val="0"/>
        <w:autoSpaceDN w:val="0"/>
        <w:adjustRightInd w:val="0"/>
        <w:jc w:val="both"/>
        <w:rPr>
          <w:sz w:val="26"/>
          <w:szCs w:val="26"/>
        </w:rPr>
      </w:pPr>
    </w:p>
    <w:p w:rsidR="00732734" w:rsidRPr="00CA1C04" w:rsidRDefault="00732734" w:rsidP="00732734">
      <w:pPr>
        <w:pStyle w:val="ConsPlusNonformat"/>
        <w:jc w:val="center"/>
        <w:rPr>
          <w:rFonts w:ascii="Times New Roman" w:hAnsi="Times New Roman" w:cs="Times New Roman"/>
          <w:b/>
          <w:sz w:val="26"/>
          <w:szCs w:val="26"/>
          <w:u w:val="single"/>
        </w:rPr>
      </w:pPr>
      <w:r w:rsidRPr="00CA1C04">
        <w:rPr>
          <w:rFonts w:ascii="Times New Roman" w:hAnsi="Times New Roman" w:cs="Times New Roman"/>
          <w:b/>
          <w:sz w:val="26"/>
          <w:szCs w:val="26"/>
          <w:u w:val="single"/>
        </w:rPr>
        <w:t>1. Предмет Договора</w:t>
      </w:r>
    </w:p>
    <w:p w:rsidR="00732734" w:rsidRPr="00CA1C04" w:rsidRDefault="00732734" w:rsidP="00732734">
      <w:pPr>
        <w:pStyle w:val="ConsPlusNonformat"/>
        <w:jc w:val="both"/>
        <w:rPr>
          <w:rFonts w:ascii="Times New Roman" w:hAnsi="Times New Roman" w:cs="Times New Roman"/>
          <w:b/>
          <w:sz w:val="26"/>
          <w:szCs w:val="26"/>
        </w:rPr>
      </w:pPr>
    </w:p>
    <w:p w:rsidR="00732734" w:rsidRPr="00CA1C04" w:rsidRDefault="00732734" w:rsidP="0074767A">
      <w:pPr>
        <w:pStyle w:val="ConsPlusNonformat"/>
        <w:numPr>
          <w:ilvl w:val="0"/>
          <w:numId w:val="22"/>
        </w:numPr>
        <w:suppressAutoHyphens w:val="0"/>
        <w:autoSpaceDN w:val="0"/>
        <w:adjustRightInd w:val="0"/>
        <w:jc w:val="both"/>
        <w:rPr>
          <w:rFonts w:ascii="Times New Roman" w:hAnsi="Times New Roman" w:cs="Times New Roman"/>
          <w:sz w:val="26"/>
          <w:szCs w:val="26"/>
        </w:rPr>
      </w:pPr>
      <w:r w:rsidRPr="00CA1C04">
        <w:rPr>
          <w:rFonts w:ascii="Times New Roman" w:hAnsi="Times New Roman" w:cs="Times New Roman"/>
          <w:sz w:val="26"/>
          <w:szCs w:val="26"/>
        </w:rPr>
        <w:t xml:space="preserve">Арендодатель передает, а Арендатор принимает </w:t>
      </w:r>
      <w:r w:rsidRPr="00CA1C04">
        <w:rPr>
          <w:rFonts w:ascii="Times New Roman" w:hAnsi="Times New Roman" w:cs="Times New Roman"/>
          <w:sz w:val="26"/>
          <w:szCs w:val="26"/>
          <w:lang w:eastAsia="ru-RU"/>
        </w:rPr>
        <w:t xml:space="preserve">во временное владение и </w:t>
      </w:r>
      <w:r w:rsidRPr="00CA1C04">
        <w:rPr>
          <w:rFonts w:ascii="Times New Roman" w:hAnsi="Times New Roman" w:cs="Times New Roman"/>
          <w:sz w:val="26"/>
          <w:szCs w:val="26"/>
        </w:rPr>
        <w:t>пользование имущество - объекты коммунальной</w:t>
      </w:r>
      <w:r>
        <w:rPr>
          <w:rFonts w:ascii="Times New Roman" w:hAnsi="Times New Roman" w:cs="Times New Roman"/>
          <w:sz w:val="26"/>
          <w:szCs w:val="26"/>
        </w:rPr>
        <w:t xml:space="preserve"> инфраструктуры – водоснабжения</w:t>
      </w:r>
      <w:r w:rsidRPr="00CA1C04">
        <w:rPr>
          <w:rFonts w:ascii="Times New Roman" w:hAnsi="Times New Roman" w:cs="Times New Roman"/>
          <w:sz w:val="26"/>
          <w:szCs w:val="26"/>
        </w:rPr>
        <w:t xml:space="preserve">, находящиеся в муниципальной собственности муниципального образования </w:t>
      </w:r>
      <w:proofErr w:type="spellStart"/>
      <w:r w:rsidRPr="00CA1C04">
        <w:rPr>
          <w:rFonts w:ascii="Times New Roman" w:hAnsi="Times New Roman" w:cs="Times New Roman"/>
          <w:sz w:val="26"/>
          <w:szCs w:val="26"/>
        </w:rPr>
        <w:t>Жемчужненский</w:t>
      </w:r>
      <w:proofErr w:type="spellEnd"/>
      <w:r w:rsidRPr="00CA1C04">
        <w:rPr>
          <w:rFonts w:ascii="Times New Roman" w:hAnsi="Times New Roman" w:cs="Times New Roman"/>
          <w:sz w:val="26"/>
          <w:szCs w:val="26"/>
        </w:rPr>
        <w:t xml:space="preserve"> сельсовет в соответствии  с Приложением № 1 к настоящему Договору (в дальнейшем «имущество»). Приложение № 1 является неотъемлемой  частью настоящего Договора.</w:t>
      </w:r>
    </w:p>
    <w:p w:rsidR="00732734" w:rsidRPr="00CA1C04" w:rsidRDefault="00732734" w:rsidP="0074767A">
      <w:pPr>
        <w:pStyle w:val="ConsPlusNonformat"/>
        <w:numPr>
          <w:ilvl w:val="0"/>
          <w:numId w:val="22"/>
        </w:numPr>
        <w:suppressAutoHyphens w:val="0"/>
        <w:autoSpaceDN w:val="0"/>
        <w:adjustRightInd w:val="0"/>
        <w:jc w:val="both"/>
        <w:rPr>
          <w:rFonts w:ascii="Times New Roman" w:hAnsi="Times New Roman" w:cs="Times New Roman"/>
          <w:sz w:val="26"/>
          <w:szCs w:val="26"/>
        </w:rPr>
      </w:pPr>
      <w:r w:rsidRPr="00CA1C04">
        <w:rPr>
          <w:rFonts w:ascii="Times New Roman" w:hAnsi="Times New Roman" w:cs="Times New Roman"/>
          <w:sz w:val="26"/>
          <w:szCs w:val="26"/>
        </w:rPr>
        <w:t xml:space="preserve">Имущество является муниципальной собственностью муниципального образования  </w:t>
      </w:r>
      <w:proofErr w:type="spellStart"/>
      <w:r w:rsidRPr="00CA1C04">
        <w:rPr>
          <w:rFonts w:ascii="Times New Roman" w:hAnsi="Times New Roman" w:cs="Times New Roman"/>
          <w:sz w:val="26"/>
          <w:szCs w:val="26"/>
        </w:rPr>
        <w:t>Жемчужненский</w:t>
      </w:r>
      <w:proofErr w:type="spellEnd"/>
      <w:r w:rsidRPr="00CA1C04">
        <w:rPr>
          <w:rFonts w:ascii="Times New Roman" w:hAnsi="Times New Roman" w:cs="Times New Roman"/>
          <w:sz w:val="26"/>
          <w:szCs w:val="26"/>
        </w:rPr>
        <w:t xml:space="preserve"> сельсовет. </w:t>
      </w:r>
    </w:p>
    <w:p w:rsidR="00732734" w:rsidRPr="00CA1C04" w:rsidRDefault="00732734" w:rsidP="0074767A">
      <w:pPr>
        <w:pStyle w:val="ConsPlusNonformat"/>
        <w:numPr>
          <w:ilvl w:val="0"/>
          <w:numId w:val="22"/>
        </w:numPr>
        <w:suppressAutoHyphens w:val="0"/>
        <w:autoSpaceDN w:val="0"/>
        <w:adjustRightInd w:val="0"/>
        <w:jc w:val="both"/>
        <w:rPr>
          <w:rFonts w:ascii="Times New Roman" w:hAnsi="Times New Roman" w:cs="Times New Roman"/>
          <w:sz w:val="26"/>
          <w:szCs w:val="26"/>
        </w:rPr>
      </w:pPr>
      <w:r w:rsidRPr="00CA1C04">
        <w:rPr>
          <w:rFonts w:ascii="Times New Roman" w:hAnsi="Times New Roman" w:cs="Times New Roman"/>
          <w:sz w:val="26"/>
          <w:szCs w:val="26"/>
        </w:rPr>
        <w:t>Имущество предоставляется Арендатору для его использования (эксплуатации) в целях осуществления собственными и привлеченными силами, д</w:t>
      </w:r>
      <w:r>
        <w:rPr>
          <w:rFonts w:ascii="Times New Roman" w:hAnsi="Times New Roman" w:cs="Times New Roman"/>
          <w:sz w:val="26"/>
          <w:szCs w:val="26"/>
        </w:rPr>
        <w:t>еятельности по обеспечению водо</w:t>
      </w:r>
      <w:r w:rsidRPr="00CA1C04">
        <w:rPr>
          <w:rFonts w:ascii="Times New Roman" w:hAnsi="Times New Roman" w:cs="Times New Roman"/>
          <w:sz w:val="26"/>
          <w:szCs w:val="26"/>
        </w:rPr>
        <w:t xml:space="preserve">снабжения, содержания и ремонта объекта пользования на территории муниципального образования </w:t>
      </w:r>
      <w:proofErr w:type="spellStart"/>
      <w:r w:rsidRPr="00CA1C04">
        <w:rPr>
          <w:rFonts w:ascii="Times New Roman" w:hAnsi="Times New Roman" w:cs="Times New Roman"/>
          <w:sz w:val="26"/>
          <w:szCs w:val="26"/>
        </w:rPr>
        <w:t>Жемчужненский</w:t>
      </w:r>
      <w:proofErr w:type="spellEnd"/>
      <w:r w:rsidRPr="00CA1C04">
        <w:rPr>
          <w:rFonts w:ascii="Times New Roman" w:hAnsi="Times New Roman" w:cs="Times New Roman"/>
          <w:sz w:val="26"/>
          <w:szCs w:val="26"/>
        </w:rPr>
        <w:t xml:space="preserve">  сельсовет.</w:t>
      </w:r>
    </w:p>
    <w:p w:rsidR="00732734" w:rsidRPr="00CA1C04" w:rsidRDefault="00732734" w:rsidP="0074767A">
      <w:pPr>
        <w:pStyle w:val="ConsPlusNonformat"/>
        <w:numPr>
          <w:ilvl w:val="0"/>
          <w:numId w:val="22"/>
        </w:numPr>
        <w:suppressAutoHyphens w:val="0"/>
        <w:autoSpaceDN w:val="0"/>
        <w:adjustRightInd w:val="0"/>
        <w:jc w:val="both"/>
        <w:rPr>
          <w:rFonts w:ascii="Times New Roman" w:hAnsi="Times New Roman" w:cs="Times New Roman"/>
          <w:sz w:val="26"/>
          <w:szCs w:val="26"/>
        </w:rPr>
      </w:pPr>
      <w:r w:rsidRPr="00CA1C04">
        <w:rPr>
          <w:rFonts w:ascii="Times New Roman" w:hAnsi="Times New Roman" w:cs="Times New Roman"/>
          <w:sz w:val="26"/>
          <w:szCs w:val="26"/>
        </w:rPr>
        <w:t>Договор заключается сроком на 5 лет с «___» __________ 2013года г. по «___» ___________ 201_г.</w:t>
      </w:r>
    </w:p>
    <w:p w:rsidR="00732734" w:rsidRPr="00CA1C04" w:rsidRDefault="00732734" w:rsidP="0074767A">
      <w:pPr>
        <w:pStyle w:val="ConsPlusNonformat"/>
        <w:numPr>
          <w:ilvl w:val="0"/>
          <w:numId w:val="22"/>
        </w:numPr>
        <w:suppressAutoHyphens w:val="0"/>
        <w:autoSpaceDN w:val="0"/>
        <w:adjustRightInd w:val="0"/>
        <w:jc w:val="both"/>
        <w:rPr>
          <w:rFonts w:ascii="Times New Roman" w:hAnsi="Times New Roman" w:cs="Times New Roman"/>
          <w:sz w:val="26"/>
          <w:szCs w:val="26"/>
        </w:rPr>
      </w:pPr>
      <w:r w:rsidRPr="00CA1C04">
        <w:rPr>
          <w:rFonts w:ascii="Times New Roman" w:hAnsi="Times New Roman" w:cs="Times New Roman"/>
          <w:sz w:val="26"/>
          <w:szCs w:val="26"/>
        </w:rPr>
        <w:t xml:space="preserve">Неотъемлемой частью Договора является акт приема-передачи (приложение № 2 к Договору), содержащий сведения о технических характеристиках и техническом состоянии передаваемого в безвозмездное пользование муниципального имущества. </w:t>
      </w:r>
    </w:p>
    <w:p w:rsidR="00732734" w:rsidRPr="00CA1C04" w:rsidRDefault="00732734" w:rsidP="0074767A">
      <w:pPr>
        <w:pStyle w:val="ConsPlusNonformat"/>
        <w:numPr>
          <w:ilvl w:val="0"/>
          <w:numId w:val="22"/>
        </w:numPr>
        <w:suppressAutoHyphens w:val="0"/>
        <w:autoSpaceDN w:val="0"/>
        <w:adjustRightInd w:val="0"/>
        <w:jc w:val="both"/>
        <w:rPr>
          <w:rFonts w:ascii="Times New Roman" w:hAnsi="Times New Roman" w:cs="Times New Roman"/>
          <w:sz w:val="26"/>
          <w:szCs w:val="26"/>
        </w:rPr>
      </w:pPr>
      <w:r w:rsidRPr="00CA1C04">
        <w:rPr>
          <w:rFonts w:ascii="Times New Roman" w:hAnsi="Times New Roman" w:cs="Times New Roman"/>
          <w:sz w:val="26"/>
          <w:szCs w:val="26"/>
        </w:rPr>
        <w:t>Арендодатель гарантирует, что передаваемое имущество не является  предметом залога, спора, не состоит  под арестом, не обременено иным способом.</w:t>
      </w:r>
    </w:p>
    <w:p w:rsidR="00732734" w:rsidRPr="00CA1C04" w:rsidRDefault="00732734" w:rsidP="0074767A">
      <w:pPr>
        <w:pStyle w:val="ConsPlusNonformat"/>
        <w:numPr>
          <w:ilvl w:val="0"/>
          <w:numId w:val="22"/>
        </w:numPr>
        <w:suppressAutoHyphens w:val="0"/>
        <w:autoSpaceDN w:val="0"/>
        <w:adjustRightInd w:val="0"/>
        <w:jc w:val="both"/>
        <w:rPr>
          <w:rFonts w:ascii="Times New Roman" w:hAnsi="Times New Roman" w:cs="Times New Roman"/>
          <w:sz w:val="26"/>
          <w:szCs w:val="26"/>
        </w:rPr>
      </w:pPr>
      <w:r w:rsidRPr="00CA1C04">
        <w:rPr>
          <w:rFonts w:ascii="Times New Roman" w:hAnsi="Times New Roman" w:cs="Times New Roman"/>
          <w:sz w:val="26"/>
          <w:szCs w:val="26"/>
        </w:rPr>
        <w:t xml:space="preserve">Арендатор использует указанное Имущество по целевому назначению и бесперебойно обеспечивает в период эксплуатации данных объектов территорию муниципального образования </w:t>
      </w:r>
      <w:proofErr w:type="spellStart"/>
      <w:r w:rsidRPr="00CA1C04">
        <w:rPr>
          <w:rFonts w:ascii="Times New Roman" w:hAnsi="Times New Roman" w:cs="Times New Roman"/>
          <w:sz w:val="26"/>
          <w:szCs w:val="26"/>
        </w:rPr>
        <w:t>Жемчужненский</w:t>
      </w:r>
      <w:proofErr w:type="spellEnd"/>
      <w:r w:rsidRPr="00CA1C04">
        <w:rPr>
          <w:rFonts w:ascii="Times New Roman" w:hAnsi="Times New Roman" w:cs="Times New Roman"/>
          <w:sz w:val="26"/>
          <w:szCs w:val="26"/>
        </w:rPr>
        <w:t xml:space="preserve"> </w:t>
      </w:r>
      <w:r>
        <w:rPr>
          <w:rFonts w:ascii="Times New Roman" w:hAnsi="Times New Roman" w:cs="Times New Roman"/>
          <w:sz w:val="26"/>
          <w:szCs w:val="26"/>
        </w:rPr>
        <w:t xml:space="preserve"> сельсовет услугами по водо</w:t>
      </w:r>
      <w:r w:rsidRPr="00CA1C04">
        <w:rPr>
          <w:rFonts w:ascii="Times New Roman" w:hAnsi="Times New Roman" w:cs="Times New Roman"/>
          <w:sz w:val="26"/>
          <w:szCs w:val="26"/>
        </w:rPr>
        <w:t xml:space="preserve">снабжению. </w:t>
      </w:r>
    </w:p>
    <w:p w:rsidR="00732734" w:rsidRPr="00CA1C04" w:rsidRDefault="00732734" w:rsidP="0074767A">
      <w:pPr>
        <w:pStyle w:val="ConsPlusNonformat"/>
        <w:numPr>
          <w:ilvl w:val="0"/>
          <w:numId w:val="22"/>
        </w:numPr>
        <w:suppressAutoHyphens w:val="0"/>
        <w:autoSpaceDN w:val="0"/>
        <w:adjustRightInd w:val="0"/>
        <w:jc w:val="both"/>
        <w:rPr>
          <w:rFonts w:ascii="Times New Roman" w:hAnsi="Times New Roman" w:cs="Times New Roman"/>
          <w:sz w:val="26"/>
          <w:szCs w:val="26"/>
        </w:rPr>
      </w:pPr>
      <w:r w:rsidRPr="00CA1C04">
        <w:rPr>
          <w:rFonts w:ascii="Times New Roman" w:hAnsi="Times New Roman" w:cs="Times New Roman"/>
          <w:sz w:val="26"/>
          <w:szCs w:val="26"/>
          <w:lang w:eastAsia="ru-RU"/>
        </w:rPr>
        <w:t xml:space="preserve"> Основанием для заключения настоящего договора является решение конкурсной комиссии Администрации </w:t>
      </w:r>
      <w:proofErr w:type="spellStart"/>
      <w:r w:rsidRPr="00CA1C04">
        <w:rPr>
          <w:rFonts w:ascii="Times New Roman" w:hAnsi="Times New Roman" w:cs="Times New Roman"/>
          <w:sz w:val="26"/>
          <w:szCs w:val="26"/>
          <w:lang w:eastAsia="ru-RU"/>
        </w:rPr>
        <w:t>Жемчужненского</w:t>
      </w:r>
      <w:proofErr w:type="spellEnd"/>
      <w:r w:rsidRPr="00CA1C04">
        <w:rPr>
          <w:rFonts w:ascii="Times New Roman" w:hAnsi="Times New Roman" w:cs="Times New Roman"/>
          <w:sz w:val="26"/>
          <w:szCs w:val="26"/>
          <w:lang w:eastAsia="ru-RU"/>
        </w:rPr>
        <w:t xml:space="preserve"> сельсовета (Протокол оценки и сопоставления заявок на участие в конкурсе от «__» __________201__г. № __).</w:t>
      </w:r>
    </w:p>
    <w:p w:rsidR="00732734" w:rsidRDefault="00732734" w:rsidP="00732734">
      <w:pPr>
        <w:pStyle w:val="ConsPlusNormal"/>
        <w:ind w:firstLine="567"/>
        <w:jc w:val="both"/>
        <w:rPr>
          <w:rFonts w:ascii="Times New Roman" w:hAnsi="Times New Roman" w:cs="Times New Roman"/>
          <w:sz w:val="26"/>
          <w:szCs w:val="26"/>
        </w:rPr>
      </w:pPr>
    </w:p>
    <w:p w:rsidR="00732734" w:rsidRPr="00CA1C04" w:rsidRDefault="00732734" w:rsidP="00732734">
      <w:pPr>
        <w:pStyle w:val="ConsPlusNormal"/>
        <w:ind w:firstLine="567"/>
        <w:jc w:val="both"/>
        <w:rPr>
          <w:rFonts w:ascii="Times New Roman" w:hAnsi="Times New Roman" w:cs="Times New Roman"/>
          <w:sz w:val="26"/>
          <w:szCs w:val="26"/>
        </w:rPr>
      </w:pPr>
    </w:p>
    <w:p w:rsidR="00732734" w:rsidRPr="00CA1C04" w:rsidRDefault="00732734" w:rsidP="00732734">
      <w:pPr>
        <w:pStyle w:val="ConsPlusNormal"/>
        <w:ind w:firstLine="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t>2. Права и обязанности Сторон</w:t>
      </w:r>
    </w:p>
    <w:p w:rsidR="00732734" w:rsidRPr="00CA1C04" w:rsidRDefault="00732734" w:rsidP="00732734">
      <w:pPr>
        <w:pStyle w:val="ConsPlusNormal"/>
        <w:ind w:firstLine="540"/>
        <w:jc w:val="both"/>
        <w:rPr>
          <w:rFonts w:ascii="Times New Roman" w:hAnsi="Times New Roman" w:cs="Times New Roman"/>
          <w:sz w:val="26"/>
          <w:szCs w:val="26"/>
        </w:rPr>
      </w:pP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2.1. Арендодатель обязан:</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2.1.1. Своевременно предоставить Арендатору права пользования имуществом согласно приложению № 1 к настоящему Договору на срок, установленный п.1.4. настоящего договора.</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2.1.2. Передать Арендатору имущество в состоянии, соответствующем его назначению и условиям настоящего Договора, а также всю имеющуюся в наличии техническую документацию на имущество по акту приема – передачи.</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2.1.3.Осуществлять капитальный ремонт имущества, передаваемого Арендатору по настоящему договору, в пределах бюджетной обеспеченности муниципального образования.</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2.1.4. За свой счет производить мероприятия по оформлению технической  документации на имущество, передаваемое по настоящему договору, в том числе: технических паспортов, кадастровых паспортов, паспортов скважин, паспортов инженерных сетей.  Либо в случае наличия такой документации у предыдущего владельца переданного имущества, обеспечить ее передачу Арендатору не позднее 10 (десяти) дней с момента заключения настоящего договора. </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2.2. Арендодатель вправе потребовать досрочного расторжения Договора в следующих случаях:</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2.2.1. Если Арендатор не использует имущество, либо использует его не по назначению, определенному п. 1.3 Договора.</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2.2.2. Существенно ухудшает состояние имущества.</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2.2.3. Если Арендатор не исполняет принятые на себя обязательства в соответствии с конкурсной документацией и конкурсным предложением и иные обязательства, предусмотренные договором, в </w:t>
      </w:r>
      <w:proofErr w:type="spellStart"/>
      <w:r w:rsidRPr="00CA1C04">
        <w:rPr>
          <w:rFonts w:ascii="Times New Roman" w:hAnsi="Times New Roman" w:cs="Times New Roman"/>
          <w:sz w:val="26"/>
          <w:szCs w:val="26"/>
        </w:rPr>
        <w:t>т.ч</w:t>
      </w:r>
      <w:proofErr w:type="spellEnd"/>
      <w:r w:rsidRPr="00CA1C04">
        <w:rPr>
          <w:rFonts w:ascii="Times New Roman" w:hAnsi="Times New Roman" w:cs="Times New Roman"/>
          <w:sz w:val="26"/>
          <w:szCs w:val="26"/>
        </w:rPr>
        <w:t>. связанные с объемом и качеством производимых работ, оказываемых услуг. Исключение составляют форс-мажорные обстоятельства.</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2.2.4. Если Арендатор не обеспечивает бесперебойную поставку теплоснабжения населению на территории муниципального образования </w:t>
      </w:r>
      <w:proofErr w:type="spellStart"/>
      <w:r w:rsidRPr="00CA1C04">
        <w:rPr>
          <w:rFonts w:ascii="Times New Roman" w:hAnsi="Times New Roman" w:cs="Times New Roman"/>
          <w:sz w:val="26"/>
          <w:szCs w:val="26"/>
        </w:rPr>
        <w:t>Жемчужненский</w:t>
      </w:r>
      <w:proofErr w:type="spellEnd"/>
      <w:r w:rsidRPr="00CA1C04">
        <w:rPr>
          <w:rFonts w:ascii="Times New Roman" w:hAnsi="Times New Roman" w:cs="Times New Roman"/>
          <w:sz w:val="26"/>
          <w:szCs w:val="26"/>
        </w:rPr>
        <w:t xml:space="preserve">  сельсовет.</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2.3. Арендодатель вправе производить проверки состояния имущества, переданного Арендатору, осуществлять </w:t>
      </w:r>
      <w:proofErr w:type="gramStart"/>
      <w:r w:rsidRPr="00CA1C04">
        <w:rPr>
          <w:rFonts w:ascii="Times New Roman" w:hAnsi="Times New Roman" w:cs="Times New Roman"/>
          <w:sz w:val="26"/>
          <w:szCs w:val="26"/>
        </w:rPr>
        <w:t>контроль за</w:t>
      </w:r>
      <w:proofErr w:type="gramEnd"/>
      <w:r w:rsidRPr="00CA1C04">
        <w:rPr>
          <w:rFonts w:ascii="Times New Roman" w:hAnsi="Times New Roman" w:cs="Times New Roman"/>
          <w:sz w:val="26"/>
          <w:szCs w:val="26"/>
        </w:rPr>
        <w:t xml:space="preserve"> соблюдением Арендатором  условий Договора.</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2.4. Арендодатель не отвечает за недостатки имущества, которые были оговорены им при заключении Договора и заранее известны Арендатору.</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2.5. Арендатор обязан: </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2.5.1. Принять от Арендодателя Имущество и приступить к использованию (эксплуатации) имущества с момента подписания акта приема-передачи имущества;</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2.5.2.  Использовать (эксплуатировать) имущество в целях и порядке, установленных действующим законодательством и настоящим договором,  осуществлять с использованием (эксплуатацией) имущества деятельность по предоставлению услуг по  теплоснабжению и не прекращать (не приостанавливать) эту деятельность без согласия Арендодателя (за исключением случаев установленных настоящим договором);</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2.5.3. В пределах средств, установленных в тарифе на соответствующий период регулирования поддерживать имущество в исправном состоянии, своевременно производить за свой счет текущий и капитальный ремонт, содержать и технически </w:t>
      </w:r>
      <w:r w:rsidRPr="00CA1C04">
        <w:rPr>
          <w:rFonts w:ascii="Times New Roman" w:hAnsi="Times New Roman" w:cs="Times New Roman"/>
          <w:sz w:val="26"/>
          <w:szCs w:val="26"/>
        </w:rPr>
        <w:lastRenderedPageBreak/>
        <w:t>обслуживать объекты имущества в сроки, установленные действующими нормативами.</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2.5.4. </w:t>
      </w:r>
      <w:proofErr w:type="gramStart"/>
      <w:r w:rsidRPr="00CA1C04">
        <w:rPr>
          <w:rFonts w:ascii="Times New Roman" w:hAnsi="Times New Roman" w:cs="Times New Roman"/>
          <w:sz w:val="26"/>
          <w:szCs w:val="26"/>
        </w:rPr>
        <w:t>Нести все расходы на содержание имущества с в соответствии  с утвержденным тарифом, установленным в соответствии с действующим законодательством.</w:t>
      </w:r>
      <w:proofErr w:type="gramEnd"/>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2.5.5.Обеспечивать при осуществлении деятельности, предусмотренной Договором, возможность получения потребителями соответствующих  работ, услуг с гарантией качества данных работ, услуг, определяемых в соответствии с Постановлением Правительства Российской Федерации  №354 от 06 05.12011 года и  N 307 от 23.05.2006  "О порядке предоставления коммунальных услуг гражданам" и иными  правовыми актами и 354</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2.5.6. Незамедлительно, с момента получения имущества и подписания акта приема-передачи заключить договор электроснабжения с </w:t>
      </w:r>
      <w:proofErr w:type="spellStart"/>
      <w:r w:rsidRPr="00CA1C04">
        <w:rPr>
          <w:rFonts w:ascii="Times New Roman" w:hAnsi="Times New Roman" w:cs="Times New Roman"/>
          <w:sz w:val="26"/>
          <w:szCs w:val="26"/>
        </w:rPr>
        <w:t>энергоснабжающей</w:t>
      </w:r>
      <w:proofErr w:type="spellEnd"/>
      <w:r w:rsidRPr="00CA1C04">
        <w:rPr>
          <w:rFonts w:ascii="Times New Roman" w:hAnsi="Times New Roman" w:cs="Times New Roman"/>
          <w:sz w:val="26"/>
          <w:szCs w:val="26"/>
        </w:rPr>
        <w:t xml:space="preserve"> организацией.</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2.5.7. Содержать в порядке прилегающую к Имуществу территорию, осуществлять ее благоустройство, озеленение и уборку мусора.</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2.5.8. Незамедлительно сообщать Арендодателю обо всех нарушениях прав собственника, а также нарушениях прав Арендатора и претензиях на имущество со стороны третьих лиц.</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2.5.9. Застраховать Имущество за свой счет по согласованию с Арендодателем. Страхованию в соответствии с настоящим пунктом подлежат опасные производственные объекты. Обязательное </w:t>
      </w:r>
      <w:proofErr w:type="gramStart"/>
      <w:r w:rsidRPr="00CA1C04">
        <w:rPr>
          <w:rFonts w:ascii="Times New Roman" w:hAnsi="Times New Roman" w:cs="Times New Roman"/>
          <w:sz w:val="26"/>
          <w:szCs w:val="26"/>
        </w:rPr>
        <w:t>страхование</w:t>
      </w:r>
      <w:proofErr w:type="gramEnd"/>
      <w:r w:rsidRPr="00CA1C04">
        <w:rPr>
          <w:rFonts w:ascii="Times New Roman" w:hAnsi="Times New Roman" w:cs="Times New Roman"/>
          <w:sz w:val="26"/>
          <w:szCs w:val="26"/>
        </w:rPr>
        <w:t xml:space="preserve"> которых предусмотрено действующим законодательством. </w:t>
      </w:r>
    </w:p>
    <w:p w:rsidR="00732734" w:rsidRPr="00CA1C04" w:rsidRDefault="00732734" w:rsidP="00732734">
      <w:pPr>
        <w:ind w:firstLine="720"/>
        <w:jc w:val="both"/>
        <w:rPr>
          <w:sz w:val="26"/>
          <w:szCs w:val="26"/>
          <w:lang w:eastAsia="ru-RU"/>
        </w:rPr>
      </w:pPr>
      <w:r w:rsidRPr="00CA1C04">
        <w:rPr>
          <w:bCs/>
          <w:sz w:val="26"/>
          <w:szCs w:val="26"/>
          <w:lang w:eastAsia="ru-RU"/>
        </w:rPr>
        <w:t>2.5.10.</w:t>
      </w:r>
      <w:r w:rsidRPr="00CA1C04">
        <w:rPr>
          <w:sz w:val="26"/>
          <w:szCs w:val="26"/>
          <w:lang w:eastAsia="ru-RU"/>
        </w:rPr>
        <w:t> Своевременно и в полном объеме производить расчеты по арендной плате и иные платежи в соответствии с условиями, указанными в разделе 3 настоящего договора, в течение всего периода пользования Комплексом.</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2.6. Арендатор в полной мере несет риск случайной гибели или случайного повреждения полученного в пользование имущества в соответствии с действующим законодательством.</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2.7. Арендатор вправе с согласия Арендодателя производить улучшения имущества, переданного ему по Договору. </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При перепланировке, реконструкции и других действиях, приводящих к изменению общей площади объекта, Арендатор обязан: за свой счет произвести техническую инвентаризацию для внесения изменения в техническую документацию и Свидетельство о государственной регистрации права муниципальной собственности; предоставить Ссудодателю технический паспо</w:t>
      </w:r>
      <w:proofErr w:type="gramStart"/>
      <w:r w:rsidRPr="00CA1C04">
        <w:rPr>
          <w:rFonts w:ascii="Times New Roman" w:hAnsi="Times New Roman" w:cs="Times New Roman"/>
          <w:sz w:val="26"/>
          <w:szCs w:val="26"/>
        </w:rPr>
        <w:t>рт в дв</w:t>
      </w:r>
      <w:proofErr w:type="gramEnd"/>
      <w:r w:rsidRPr="00CA1C04">
        <w:rPr>
          <w:rFonts w:ascii="Times New Roman" w:hAnsi="Times New Roman" w:cs="Times New Roman"/>
          <w:sz w:val="26"/>
          <w:szCs w:val="26"/>
        </w:rPr>
        <w:t>ух экземплярах.</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2.8. Арендатор не вправе передавать права по принятому в пользование имуществу (аренда, субаренда, залог и т. п.).</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2.9. При исполнении настоящего Договора Арендатор вправе привлекать других лиц. При этом Арендатор несет ответственность за действия других лиц, как </w:t>
      </w:r>
      <w:proofErr w:type="gramStart"/>
      <w:r w:rsidRPr="00CA1C04">
        <w:rPr>
          <w:rFonts w:ascii="Times New Roman" w:hAnsi="Times New Roman" w:cs="Times New Roman"/>
          <w:sz w:val="26"/>
          <w:szCs w:val="26"/>
        </w:rPr>
        <w:t>за</w:t>
      </w:r>
      <w:proofErr w:type="gramEnd"/>
      <w:r w:rsidRPr="00CA1C04">
        <w:rPr>
          <w:rFonts w:ascii="Times New Roman" w:hAnsi="Times New Roman" w:cs="Times New Roman"/>
          <w:sz w:val="26"/>
          <w:szCs w:val="26"/>
        </w:rPr>
        <w:t xml:space="preserve"> свои собственные.</w:t>
      </w:r>
    </w:p>
    <w:p w:rsidR="00732734" w:rsidRPr="00CA1C04" w:rsidRDefault="00732734" w:rsidP="00732734">
      <w:pPr>
        <w:jc w:val="center"/>
        <w:rPr>
          <w:b/>
          <w:bCs/>
          <w:sz w:val="26"/>
          <w:szCs w:val="26"/>
          <w:lang w:eastAsia="ru-RU"/>
        </w:rPr>
      </w:pPr>
      <w:r w:rsidRPr="00CA1C04">
        <w:rPr>
          <w:b/>
          <w:bCs/>
          <w:sz w:val="26"/>
          <w:szCs w:val="26"/>
          <w:lang w:eastAsia="ru-RU"/>
        </w:rPr>
        <w:t>3. ПЛАТЕЖИ И РАСЧЕТЫ ПО ДОГОВОРУ</w:t>
      </w:r>
    </w:p>
    <w:p w:rsidR="00732734" w:rsidRPr="00CA1C04" w:rsidRDefault="00732734" w:rsidP="00732734">
      <w:pPr>
        <w:ind w:firstLine="720"/>
        <w:jc w:val="both"/>
        <w:rPr>
          <w:sz w:val="26"/>
          <w:szCs w:val="26"/>
          <w:lang w:eastAsia="ru-RU"/>
        </w:rPr>
      </w:pPr>
      <w:r w:rsidRPr="00CA1C04">
        <w:rPr>
          <w:bCs/>
          <w:sz w:val="26"/>
          <w:szCs w:val="26"/>
          <w:lang w:eastAsia="ru-RU"/>
        </w:rPr>
        <w:t>3.1.</w:t>
      </w:r>
      <w:r w:rsidRPr="00CA1C04">
        <w:rPr>
          <w:sz w:val="26"/>
          <w:szCs w:val="26"/>
          <w:lang w:eastAsia="ru-RU"/>
        </w:rPr>
        <w:t> Размер годовой арендной платы за Комплекс,  составляет</w:t>
      </w:r>
      <w:proofErr w:type="gramStart"/>
      <w:r w:rsidRPr="00CA1C04">
        <w:rPr>
          <w:sz w:val="26"/>
          <w:szCs w:val="26"/>
          <w:lang w:eastAsia="ru-RU"/>
        </w:rPr>
        <w:t xml:space="preserve"> ___________________(______________________).</w:t>
      </w:r>
      <w:proofErr w:type="gramEnd"/>
    </w:p>
    <w:p w:rsidR="00732734" w:rsidRPr="00CA1C04" w:rsidRDefault="00732734" w:rsidP="00732734">
      <w:pPr>
        <w:ind w:firstLine="720"/>
        <w:jc w:val="both"/>
        <w:rPr>
          <w:sz w:val="26"/>
          <w:szCs w:val="26"/>
          <w:lang w:eastAsia="ru-RU"/>
        </w:rPr>
      </w:pPr>
      <w:r w:rsidRPr="00CA1C04">
        <w:rPr>
          <w:sz w:val="26"/>
          <w:szCs w:val="26"/>
          <w:lang w:eastAsia="ru-RU"/>
        </w:rPr>
        <w:t>Размер ежемесячной арендной платы за Комплекс,  составляет</w:t>
      </w:r>
      <w:proofErr w:type="gramStart"/>
      <w:r w:rsidRPr="00CA1C04">
        <w:rPr>
          <w:sz w:val="26"/>
          <w:szCs w:val="26"/>
          <w:lang w:eastAsia="ru-RU"/>
        </w:rPr>
        <w:t xml:space="preserve"> ___________________(_____________________).</w:t>
      </w:r>
      <w:proofErr w:type="gramEnd"/>
    </w:p>
    <w:p w:rsidR="00732734" w:rsidRPr="00CA1C04" w:rsidRDefault="00732734" w:rsidP="00732734">
      <w:pPr>
        <w:ind w:firstLine="720"/>
        <w:jc w:val="both"/>
        <w:rPr>
          <w:sz w:val="26"/>
          <w:szCs w:val="26"/>
          <w:lang w:eastAsia="ru-RU"/>
        </w:rPr>
      </w:pPr>
      <w:r w:rsidRPr="00CA1C04">
        <w:rPr>
          <w:bCs/>
          <w:sz w:val="26"/>
          <w:szCs w:val="26"/>
          <w:lang w:eastAsia="ru-RU"/>
        </w:rPr>
        <w:lastRenderedPageBreak/>
        <w:t>3.2. </w:t>
      </w:r>
      <w:r w:rsidRPr="00CA1C04">
        <w:rPr>
          <w:sz w:val="26"/>
          <w:szCs w:val="26"/>
          <w:lang w:eastAsia="ru-RU"/>
        </w:rPr>
        <w:t xml:space="preserve">Обязанность по внесению арендной платы возникает у </w:t>
      </w:r>
      <w:r w:rsidRPr="00CA1C04">
        <w:rPr>
          <w:bCs/>
          <w:sz w:val="26"/>
          <w:szCs w:val="26"/>
          <w:lang w:eastAsia="ru-RU"/>
        </w:rPr>
        <w:t xml:space="preserve">Арендатора </w:t>
      </w:r>
      <w:proofErr w:type="gramStart"/>
      <w:r w:rsidRPr="00CA1C04">
        <w:rPr>
          <w:sz w:val="26"/>
          <w:szCs w:val="26"/>
          <w:lang w:eastAsia="ru-RU"/>
        </w:rPr>
        <w:t>с даты подписания</w:t>
      </w:r>
      <w:proofErr w:type="gramEnd"/>
      <w:r w:rsidRPr="00CA1C04">
        <w:rPr>
          <w:sz w:val="26"/>
          <w:szCs w:val="26"/>
          <w:lang w:eastAsia="ru-RU"/>
        </w:rPr>
        <w:t xml:space="preserve"> Сторонами акта приема-передачи Комплекса в соответствии с п.1.3. настоящего договора. </w:t>
      </w:r>
    </w:p>
    <w:p w:rsidR="00732734" w:rsidRPr="00CA1C04" w:rsidRDefault="00732734" w:rsidP="00732734">
      <w:pPr>
        <w:ind w:firstLine="720"/>
        <w:jc w:val="both"/>
        <w:rPr>
          <w:sz w:val="26"/>
          <w:szCs w:val="26"/>
          <w:lang w:eastAsia="ru-RU"/>
        </w:rPr>
      </w:pPr>
      <w:r w:rsidRPr="00CA1C04">
        <w:rPr>
          <w:bCs/>
          <w:sz w:val="26"/>
          <w:szCs w:val="26"/>
          <w:lang w:eastAsia="ru-RU"/>
        </w:rPr>
        <w:t>3.3</w:t>
      </w:r>
      <w:r w:rsidRPr="00CA1C04">
        <w:rPr>
          <w:sz w:val="26"/>
          <w:szCs w:val="26"/>
          <w:lang w:eastAsia="ru-RU"/>
        </w:rPr>
        <w:t>. Изменение реквизитов Арендодателя не является основанием для внесения изменений в договор и изменяется путем направления уведомления.</w:t>
      </w:r>
    </w:p>
    <w:p w:rsidR="00732734" w:rsidRPr="00CA1C04" w:rsidRDefault="00732734" w:rsidP="00732734">
      <w:pPr>
        <w:ind w:firstLine="720"/>
        <w:jc w:val="both"/>
        <w:rPr>
          <w:sz w:val="26"/>
          <w:szCs w:val="26"/>
          <w:lang w:eastAsia="ru-RU"/>
        </w:rPr>
      </w:pPr>
      <w:r w:rsidRPr="00CA1C04">
        <w:rPr>
          <w:bCs/>
          <w:sz w:val="26"/>
          <w:szCs w:val="26"/>
          <w:lang w:eastAsia="ru-RU"/>
        </w:rPr>
        <w:t>3.4. </w:t>
      </w:r>
      <w:r w:rsidRPr="00CA1C04">
        <w:rPr>
          <w:sz w:val="26"/>
          <w:szCs w:val="26"/>
          <w:lang w:eastAsia="ru-RU"/>
        </w:rPr>
        <w:t xml:space="preserve">Арендная плата вносится </w:t>
      </w:r>
      <w:r w:rsidRPr="00CA1C04">
        <w:rPr>
          <w:bCs/>
          <w:sz w:val="26"/>
          <w:szCs w:val="26"/>
          <w:lang w:eastAsia="ru-RU"/>
        </w:rPr>
        <w:t>Арендатором</w:t>
      </w:r>
      <w:r w:rsidRPr="00CA1C04">
        <w:rPr>
          <w:sz w:val="26"/>
          <w:szCs w:val="26"/>
          <w:lang w:eastAsia="ru-RU"/>
        </w:rPr>
        <w:t xml:space="preserve"> ежемесячно не позднее 15(пятнадцатого) числа оплачиваемого месяца, в размере, установленном п.3.1 настоящего договора, без выставления счета </w:t>
      </w:r>
      <w:r w:rsidRPr="00CA1C04">
        <w:rPr>
          <w:bCs/>
          <w:sz w:val="26"/>
          <w:szCs w:val="26"/>
          <w:lang w:eastAsia="ru-RU"/>
        </w:rPr>
        <w:t>Арендодателем</w:t>
      </w:r>
      <w:r w:rsidRPr="00CA1C04">
        <w:rPr>
          <w:sz w:val="26"/>
          <w:szCs w:val="26"/>
          <w:lang w:eastAsia="ru-RU"/>
        </w:rPr>
        <w:t xml:space="preserve"> путем перечисления денежных средств на счет, указанный</w:t>
      </w:r>
      <w:r w:rsidRPr="00CA1C04">
        <w:rPr>
          <w:bCs/>
          <w:sz w:val="26"/>
          <w:szCs w:val="26"/>
          <w:lang w:eastAsia="ru-RU"/>
        </w:rPr>
        <w:t xml:space="preserve"> Арендодателем</w:t>
      </w:r>
      <w:r w:rsidRPr="00CA1C04">
        <w:rPr>
          <w:sz w:val="26"/>
          <w:szCs w:val="26"/>
          <w:lang w:eastAsia="ru-RU"/>
        </w:rPr>
        <w:t xml:space="preserve"> в настоящем договоре.</w:t>
      </w:r>
    </w:p>
    <w:p w:rsidR="00732734" w:rsidRPr="00CA1C04" w:rsidRDefault="00732734" w:rsidP="00732734">
      <w:pPr>
        <w:ind w:firstLine="709"/>
        <w:jc w:val="both"/>
        <w:rPr>
          <w:bCs/>
          <w:sz w:val="26"/>
          <w:szCs w:val="26"/>
          <w:lang w:eastAsia="ru-RU"/>
        </w:rPr>
      </w:pPr>
      <w:r w:rsidRPr="00CA1C04">
        <w:rPr>
          <w:sz w:val="26"/>
          <w:szCs w:val="26"/>
          <w:lang w:eastAsia="ru-RU"/>
        </w:rPr>
        <w:t>3.5. </w:t>
      </w:r>
      <w:r w:rsidRPr="00CA1C04">
        <w:rPr>
          <w:bCs/>
          <w:sz w:val="26"/>
          <w:szCs w:val="26"/>
          <w:lang w:eastAsia="ru-RU"/>
        </w:rPr>
        <w:t xml:space="preserve"> Арендатор за свой счет заключает договоры и осуществляет платежи, связанные  с коммунальными услугами, пользование телефонной связью и другими услугами, связанные с содержанием Комплекса и  прилегающей территории.</w:t>
      </w:r>
    </w:p>
    <w:p w:rsidR="00732734" w:rsidRPr="00CA1C04" w:rsidRDefault="00732734" w:rsidP="00732734">
      <w:pPr>
        <w:ind w:left="60" w:firstLine="660"/>
        <w:jc w:val="both"/>
        <w:rPr>
          <w:sz w:val="26"/>
          <w:szCs w:val="26"/>
          <w:lang w:eastAsia="ru-RU"/>
        </w:rPr>
      </w:pPr>
      <w:r w:rsidRPr="00CA1C04">
        <w:rPr>
          <w:bCs/>
          <w:sz w:val="26"/>
          <w:szCs w:val="26"/>
          <w:lang w:eastAsia="ru-RU"/>
        </w:rPr>
        <w:t>3.6.</w:t>
      </w:r>
      <w:r w:rsidRPr="00CA1C04">
        <w:rPr>
          <w:i/>
          <w:iCs/>
          <w:sz w:val="26"/>
          <w:szCs w:val="26"/>
          <w:lang w:eastAsia="ru-RU"/>
        </w:rPr>
        <w:t> </w:t>
      </w:r>
      <w:r w:rsidRPr="00CA1C04">
        <w:rPr>
          <w:bCs/>
          <w:sz w:val="26"/>
          <w:szCs w:val="26"/>
          <w:lang w:eastAsia="ru-RU"/>
        </w:rPr>
        <w:t xml:space="preserve">Арендодатель </w:t>
      </w:r>
      <w:r w:rsidRPr="00CA1C04">
        <w:rPr>
          <w:sz w:val="26"/>
          <w:szCs w:val="26"/>
          <w:lang w:eastAsia="ru-RU"/>
        </w:rPr>
        <w:t xml:space="preserve">имеет право изменять размер арендной платы в сторону увеличения на основании отчета об оценке рыночной величины годовой арендной платы Комплекса. Арендодатель обязан за один месяц до предполагаемой даты изменений письменно сообщить Арендатору об изменении размера арендных платежей. </w:t>
      </w:r>
    </w:p>
    <w:p w:rsidR="00732734" w:rsidRPr="00CA1C04" w:rsidRDefault="00732734" w:rsidP="00732734">
      <w:pPr>
        <w:ind w:firstLine="720"/>
        <w:jc w:val="both"/>
        <w:rPr>
          <w:sz w:val="26"/>
          <w:szCs w:val="26"/>
          <w:lang w:eastAsia="ru-RU"/>
        </w:rPr>
      </w:pPr>
      <w:r w:rsidRPr="00CA1C04">
        <w:rPr>
          <w:sz w:val="26"/>
          <w:szCs w:val="26"/>
          <w:lang w:eastAsia="ru-RU"/>
        </w:rPr>
        <w:t>Изменение размера арендной платы оформляется дополнительным соглашением, подписываемым Сторонами, являющимся неотъемлемой частью настоящего договора.</w:t>
      </w:r>
    </w:p>
    <w:p w:rsidR="00732734" w:rsidRPr="00CA1C04" w:rsidRDefault="00732734" w:rsidP="00732734">
      <w:pPr>
        <w:ind w:firstLine="720"/>
        <w:jc w:val="both"/>
        <w:rPr>
          <w:sz w:val="26"/>
          <w:szCs w:val="26"/>
          <w:lang w:eastAsia="ru-RU"/>
        </w:rPr>
      </w:pPr>
      <w:r w:rsidRPr="00CA1C04">
        <w:rPr>
          <w:sz w:val="26"/>
          <w:szCs w:val="26"/>
          <w:lang w:eastAsia="ru-RU"/>
        </w:rPr>
        <w:t xml:space="preserve">3.7. Арендная плата считается внесенной с момента поступления денежных средств на счет, указанный </w:t>
      </w:r>
      <w:r w:rsidRPr="00CA1C04">
        <w:rPr>
          <w:bCs/>
          <w:sz w:val="26"/>
          <w:szCs w:val="26"/>
          <w:lang w:eastAsia="ru-RU"/>
        </w:rPr>
        <w:t>Арендодателем</w:t>
      </w:r>
      <w:r w:rsidRPr="00CA1C04">
        <w:rPr>
          <w:sz w:val="26"/>
          <w:szCs w:val="26"/>
          <w:lang w:eastAsia="ru-RU"/>
        </w:rPr>
        <w:t xml:space="preserve"> в настоящем договоре.</w:t>
      </w:r>
    </w:p>
    <w:p w:rsidR="00732734" w:rsidRPr="00CA1C04" w:rsidRDefault="00732734" w:rsidP="00732734">
      <w:pPr>
        <w:ind w:firstLine="720"/>
        <w:jc w:val="both"/>
        <w:rPr>
          <w:sz w:val="26"/>
          <w:szCs w:val="26"/>
          <w:lang w:eastAsia="ru-RU"/>
        </w:rPr>
      </w:pPr>
      <w:r w:rsidRPr="00CA1C04">
        <w:rPr>
          <w:sz w:val="26"/>
          <w:szCs w:val="26"/>
          <w:lang w:eastAsia="ru-RU"/>
        </w:rPr>
        <w:t>3.8.Полученная арендная плата используется Арендатором для проведения капитального ремонта Имущественного комплекса.</w:t>
      </w:r>
    </w:p>
    <w:p w:rsidR="00732734" w:rsidRPr="00CA1C04" w:rsidRDefault="00732734" w:rsidP="00732734">
      <w:pPr>
        <w:ind w:firstLine="709"/>
        <w:jc w:val="both"/>
        <w:rPr>
          <w:bCs/>
          <w:sz w:val="26"/>
          <w:szCs w:val="26"/>
          <w:lang w:eastAsia="ru-RU"/>
        </w:rPr>
      </w:pPr>
      <w:r w:rsidRPr="00CA1C04">
        <w:rPr>
          <w:sz w:val="26"/>
          <w:szCs w:val="26"/>
          <w:lang w:eastAsia="ru-RU"/>
        </w:rPr>
        <w:t>3.9.</w:t>
      </w:r>
      <w:r w:rsidRPr="00CA1C04">
        <w:rPr>
          <w:bCs/>
          <w:sz w:val="26"/>
          <w:szCs w:val="26"/>
          <w:lang w:eastAsia="ru-RU"/>
        </w:rPr>
        <w:t xml:space="preserve"> В случае если дата передачи Комплекса Арендатору не совпадает с первым, а дата возврата Комплекса Арендодателю с последним днем календарного месяца, расчет арендной платы за время фактического пользования Комплексом производится по формуле (С/К х </w:t>
      </w:r>
      <w:r w:rsidRPr="00CA1C04">
        <w:rPr>
          <w:bCs/>
          <w:sz w:val="26"/>
          <w:szCs w:val="26"/>
          <w:lang w:val="en-US" w:eastAsia="ru-RU"/>
        </w:rPr>
        <w:t>N</w:t>
      </w:r>
      <w:r w:rsidRPr="00CA1C04">
        <w:rPr>
          <w:bCs/>
          <w:sz w:val="26"/>
          <w:szCs w:val="26"/>
          <w:lang w:eastAsia="ru-RU"/>
        </w:rPr>
        <w:t>), где</w:t>
      </w:r>
      <w:proofErr w:type="gramStart"/>
      <w:r w:rsidRPr="00CA1C04">
        <w:rPr>
          <w:bCs/>
          <w:sz w:val="26"/>
          <w:szCs w:val="26"/>
          <w:lang w:eastAsia="ru-RU"/>
        </w:rPr>
        <w:t xml:space="preserve"> С</w:t>
      </w:r>
      <w:proofErr w:type="gramEnd"/>
      <w:r w:rsidRPr="00CA1C04">
        <w:rPr>
          <w:bCs/>
          <w:sz w:val="26"/>
          <w:szCs w:val="26"/>
          <w:lang w:eastAsia="ru-RU"/>
        </w:rPr>
        <w:t xml:space="preserve"> – сумма ежемесячной арендной платы; К – количество календарных дней в месяце; </w:t>
      </w:r>
      <w:r w:rsidRPr="00CA1C04">
        <w:rPr>
          <w:bCs/>
          <w:sz w:val="26"/>
          <w:szCs w:val="26"/>
          <w:lang w:val="en-US" w:eastAsia="ru-RU"/>
        </w:rPr>
        <w:t>N</w:t>
      </w:r>
      <w:r w:rsidRPr="00CA1C04">
        <w:rPr>
          <w:bCs/>
          <w:sz w:val="26"/>
          <w:szCs w:val="26"/>
          <w:lang w:eastAsia="ru-RU"/>
        </w:rPr>
        <w:t xml:space="preserve"> – количество дней фактического пользования Комплексом, включая день передачи Комплекса.</w:t>
      </w:r>
    </w:p>
    <w:p w:rsidR="00732734" w:rsidRPr="00CA1C04" w:rsidRDefault="00732734" w:rsidP="00732734">
      <w:pPr>
        <w:pStyle w:val="ConsPlusNormal"/>
        <w:ind w:firstLine="540"/>
        <w:jc w:val="both"/>
        <w:rPr>
          <w:rFonts w:ascii="Times New Roman" w:hAnsi="Times New Roman" w:cs="Times New Roman"/>
          <w:sz w:val="26"/>
          <w:szCs w:val="26"/>
        </w:rPr>
      </w:pPr>
    </w:p>
    <w:p w:rsidR="00732734" w:rsidRPr="00CA1C04" w:rsidRDefault="00732734" w:rsidP="00732734">
      <w:pPr>
        <w:pStyle w:val="ConsPlusNormal"/>
        <w:ind w:firstLine="54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t xml:space="preserve"> 4. Порядок </w:t>
      </w:r>
      <w:proofErr w:type="gramStart"/>
      <w:r w:rsidRPr="00CA1C04">
        <w:rPr>
          <w:rFonts w:ascii="Times New Roman" w:hAnsi="Times New Roman" w:cs="Times New Roman"/>
          <w:b/>
          <w:sz w:val="26"/>
          <w:szCs w:val="26"/>
          <w:u w:val="single"/>
        </w:rPr>
        <w:t>контроля за</w:t>
      </w:r>
      <w:proofErr w:type="gramEnd"/>
      <w:r w:rsidRPr="00CA1C04">
        <w:rPr>
          <w:rFonts w:ascii="Times New Roman" w:hAnsi="Times New Roman" w:cs="Times New Roman"/>
          <w:b/>
          <w:sz w:val="26"/>
          <w:szCs w:val="26"/>
          <w:u w:val="single"/>
        </w:rPr>
        <w:t xml:space="preserve"> исполнением договора.</w:t>
      </w:r>
    </w:p>
    <w:p w:rsidR="00732734" w:rsidRPr="00CA1C04" w:rsidRDefault="00732734" w:rsidP="00732734">
      <w:pPr>
        <w:pStyle w:val="ConsPlusNormal"/>
        <w:ind w:firstLine="540"/>
        <w:jc w:val="both"/>
        <w:rPr>
          <w:rFonts w:ascii="Times New Roman" w:hAnsi="Times New Roman" w:cs="Times New Roman"/>
          <w:b/>
          <w:sz w:val="26"/>
          <w:szCs w:val="26"/>
          <w:u w:val="single"/>
        </w:rPr>
      </w:pP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4.1. Арендодатель вправе осуществляет контроль, за целевым использованием муниципального имущества, в соответствии с Приложением № 1 к настоящему договору.</w:t>
      </w:r>
    </w:p>
    <w:p w:rsidR="00732734" w:rsidRPr="00CA1C04" w:rsidRDefault="00732734" w:rsidP="00732734">
      <w:pPr>
        <w:pStyle w:val="ConsPlusNormal"/>
        <w:ind w:firstLine="0"/>
        <w:jc w:val="both"/>
        <w:rPr>
          <w:rFonts w:ascii="Times New Roman" w:hAnsi="Times New Roman" w:cs="Times New Roman"/>
          <w:i/>
          <w:sz w:val="26"/>
          <w:szCs w:val="26"/>
        </w:rPr>
      </w:pPr>
    </w:p>
    <w:p w:rsidR="00732734" w:rsidRPr="00CA1C04" w:rsidRDefault="00732734" w:rsidP="00732734">
      <w:pPr>
        <w:pStyle w:val="ConsPlusNormal"/>
        <w:ind w:firstLine="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t xml:space="preserve"> 5.  Порядок и условия расчета, установления и изменения цен (тарифов) при использовании муниципального имущества.</w:t>
      </w:r>
    </w:p>
    <w:p w:rsidR="00732734" w:rsidRPr="00CA1C04" w:rsidRDefault="00732734" w:rsidP="00732734">
      <w:pPr>
        <w:pStyle w:val="ConsPlusNormal"/>
        <w:ind w:firstLine="0"/>
        <w:jc w:val="both"/>
        <w:rPr>
          <w:rFonts w:ascii="Times New Roman" w:hAnsi="Times New Roman" w:cs="Times New Roman"/>
          <w:b/>
          <w:sz w:val="26"/>
          <w:szCs w:val="26"/>
          <w:u w:val="single"/>
        </w:rPr>
      </w:pPr>
    </w:p>
    <w:p w:rsidR="00732734" w:rsidRPr="00CA1C04" w:rsidRDefault="00732734" w:rsidP="00732734">
      <w:pPr>
        <w:pStyle w:val="ConsPlusNormal"/>
        <w:ind w:firstLine="0"/>
        <w:jc w:val="both"/>
        <w:rPr>
          <w:rFonts w:ascii="Times New Roman" w:hAnsi="Times New Roman" w:cs="Times New Roman"/>
          <w:sz w:val="26"/>
          <w:szCs w:val="26"/>
        </w:rPr>
      </w:pPr>
      <w:r w:rsidRPr="00CA1C04">
        <w:rPr>
          <w:rFonts w:ascii="Times New Roman" w:hAnsi="Times New Roman" w:cs="Times New Roman"/>
          <w:sz w:val="26"/>
          <w:szCs w:val="26"/>
        </w:rPr>
        <w:t xml:space="preserve">          5.1. Расчет, установление и изменение цен (тарифов) на  выполняемые работы, оказываемые услуги и надбавок к ценам (тарифам) при осуществлении деятельности, предусмотренной Договором, осуществляется в соответствии с действующим законодательством, регулирующим деятельность организаций коммунального комплекса.</w:t>
      </w:r>
    </w:p>
    <w:p w:rsidR="00732734" w:rsidRDefault="00732734" w:rsidP="00732734">
      <w:pPr>
        <w:pStyle w:val="ConsPlusNormal"/>
        <w:ind w:firstLine="0"/>
        <w:jc w:val="both"/>
        <w:rPr>
          <w:rFonts w:ascii="Times New Roman" w:hAnsi="Times New Roman" w:cs="Times New Roman"/>
          <w:sz w:val="26"/>
          <w:szCs w:val="26"/>
        </w:rPr>
      </w:pPr>
    </w:p>
    <w:p w:rsidR="00732734" w:rsidRDefault="00732734" w:rsidP="00732734">
      <w:pPr>
        <w:pStyle w:val="ConsPlusNormal"/>
        <w:ind w:firstLine="0"/>
        <w:jc w:val="both"/>
        <w:rPr>
          <w:rFonts w:ascii="Times New Roman" w:hAnsi="Times New Roman" w:cs="Times New Roman"/>
          <w:sz w:val="26"/>
          <w:szCs w:val="26"/>
        </w:rPr>
      </w:pPr>
    </w:p>
    <w:p w:rsidR="00732734" w:rsidRDefault="00732734" w:rsidP="00732734">
      <w:pPr>
        <w:pStyle w:val="ConsPlusNormal"/>
        <w:ind w:firstLine="0"/>
        <w:jc w:val="both"/>
        <w:rPr>
          <w:rFonts w:ascii="Times New Roman" w:hAnsi="Times New Roman" w:cs="Times New Roman"/>
          <w:sz w:val="26"/>
          <w:szCs w:val="26"/>
        </w:rPr>
      </w:pPr>
    </w:p>
    <w:p w:rsidR="00732734" w:rsidRPr="00CA1C04" w:rsidRDefault="00732734" w:rsidP="00732734">
      <w:pPr>
        <w:pStyle w:val="ConsPlusNormal"/>
        <w:ind w:firstLine="0"/>
        <w:jc w:val="both"/>
        <w:rPr>
          <w:rFonts w:ascii="Times New Roman" w:hAnsi="Times New Roman" w:cs="Times New Roman"/>
          <w:sz w:val="26"/>
          <w:szCs w:val="26"/>
        </w:rPr>
      </w:pPr>
    </w:p>
    <w:p w:rsidR="00732734" w:rsidRPr="00CA1C04" w:rsidRDefault="00732734" w:rsidP="00732734">
      <w:pPr>
        <w:pStyle w:val="ConsPlusNormal"/>
        <w:ind w:firstLine="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lastRenderedPageBreak/>
        <w:t xml:space="preserve">  6. Ответственность Сторон</w:t>
      </w:r>
    </w:p>
    <w:p w:rsidR="00732734" w:rsidRPr="00CA1C04" w:rsidRDefault="00732734" w:rsidP="00732734">
      <w:pPr>
        <w:pStyle w:val="ConsPlusNormal"/>
        <w:ind w:firstLine="0"/>
        <w:jc w:val="both"/>
        <w:rPr>
          <w:rFonts w:ascii="Times New Roman" w:hAnsi="Times New Roman" w:cs="Times New Roman"/>
          <w:b/>
          <w:sz w:val="26"/>
          <w:szCs w:val="26"/>
          <w:u w:val="single"/>
        </w:rPr>
      </w:pP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6.1.За неисполнение условий настоящего Договора Стороны несут ответственность, предусмотренную Договором, а при отсутствии указания на ответственность в Договоре - в соответствии с правовыми актами Российской Федерации.</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6.2. За просрочку возврата имущества по окончании срока действия Договора Арендатор уплачивает Арендодателю пени в размере 1 процент от рыночной стоимости имущества за каждый день просрочки.</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6.3. Арендатор несет ответственность перед Арендодателем за техническое состояние имущества в течение срока действия договора.</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6.4. Арендатор несет ответственность перед Арендодателем за допущенное при использовании (эксплуатации) имущества нарушение требований, установленных Договором, и (или) требований технических регламентов, проектной документации, иных обязательных требований к техническому состоянию используемого (эксплуатируемого) имущества.</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При выявлении указанных нарушений Арендатор обязан безвозмездно устранить такое нарушение в разумный срок, установленный по согласованию с Арендодателем.</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Арендодатель вправе потребовать от Арендодателя возмещения причиненного ущерба, понесенного им в результате нарушения указанных в настоящем пункте требований.</w:t>
      </w:r>
    </w:p>
    <w:p w:rsidR="00732734" w:rsidRPr="00CA1C04" w:rsidRDefault="00732734" w:rsidP="00732734">
      <w:pPr>
        <w:pStyle w:val="ConsPlusNormal"/>
        <w:ind w:firstLine="0"/>
        <w:jc w:val="both"/>
        <w:rPr>
          <w:rFonts w:ascii="Times New Roman" w:hAnsi="Times New Roman" w:cs="Times New Roman"/>
          <w:b/>
          <w:sz w:val="26"/>
          <w:szCs w:val="26"/>
        </w:rPr>
      </w:pPr>
    </w:p>
    <w:p w:rsidR="00732734" w:rsidRPr="00CA1C04" w:rsidRDefault="00732734" w:rsidP="00732734">
      <w:pPr>
        <w:pStyle w:val="ConsPlusNormal"/>
        <w:ind w:left="1416" w:firstLine="708"/>
        <w:jc w:val="both"/>
        <w:rPr>
          <w:rFonts w:ascii="Times New Roman" w:hAnsi="Times New Roman" w:cs="Times New Roman"/>
          <w:b/>
          <w:sz w:val="26"/>
          <w:szCs w:val="26"/>
          <w:u w:val="single"/>
        </w:rPr>
      </w:pPr>
      <w:r w:rsidRPr="00CA1C04">
        <w:rPr>
          <w:rFonts w:ascii="Times New Roman" w:hAnsi="Times New Roman" w:cs="Times New Roman"/>
          <w:b/>
          <w:sz w:val="26"/>
          <w:szCs w:val="26"/>
        </w:rPr>
        <w:t xml:space="preserve"> 7.</w:t>
      </w:r>
      <w:r w:rsidRPr="00CA1C04">
        <w:rPr>
          <w:rFonts w:ascii="Times New Roman" w:hAnsi="Times New Roman" w:cs="Times New Roman"/>
          <w:b/>
          <w:sz w:val="26"/>
          <w:szCs w:val="26"/>
          <w:u w:val="single"/>
        </w:rPr>
        <w:t xml:space="preserve"> Порядок изменения и прекращения Договора</w:t>
      </w:r>
    </w:p>
    <w:p w:rsidR="00732734" w:rsidRPr="00CA1C04" w:rsidRDefault="00732734" w:rsidP="00732734">
      <w:pPr>
        <w:pStyle w:val="ConsPlusNormal"/>
        <w:ind w:left="1416" w:firstLine="708"/>
        <w:jc w:val="both"/>
        <w:rPr>
          <w:rFonts w:ascii="Times New Roman" w:hAnsi="Times New Roman" w:cs="Times New Roman"/>
          <w:b/>
          <w:sz w:val="26"/>
          <w:szCs w:val="26"/>
          <w:u w:val="single"/>
        </w:rPr>
      </w:pPr>
    </w:p>
    <w:p w:rsidR="00732734" w:rsidRPr="00CA1C04" w:rsidRDefault="00732734" w:rsidP="00732734">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7.1. В случае</w:t>
      </w:r>
      <w:proofErr w:type="gramStart"/>
      <w:r w:rsidRPr="00CA1C04">
        <w:rPr>
          <w:rFonts w:ascii="Times New Roman" w:hAnsi="Times New Roman" w:cs="Times New Roman"/>
          <w:sz w:val="26"/>
          <w:szCs w:val="26"/>
        </w:rPr>
        <w:t>,</w:t>
      </w:r>
      <w:proofErr w:type="gramEnd"/>
      <w:r w:rsidRPr="00CA1C04">
        <w:rPr>
          <w:rFonts w:ascii="Times New Roman" w:hAnsi="Times New Roman" w:cs="Times New Roman"/>
          <w:sz w:val="26"/>
          <w:szCs w:val="26"/>
        </w:rPr>
        <w:t xml:space="preserve"> если в течение срока действия Договора законодательством Российской Федерации, законодательством субъектов Российской Федерации, нормативными правовыми актами органов местного самоуправления устанавливаются нормы, ухудшающие положение Арендатора  таким образом, что он в значительной степени лишается того, на что был вправе рассчитывать при заключении Договора, в целях обеспечения имущественных и экономических интересов Арендатора  существовавших на день подписания Договора условия договора могут быть изменены, но не чаще 1 раза в 2 года.</w:t>
      </w:r>
    </w:p>
    <w:p w:rsidR="00732734" w:rsidRPr="00CA1C04" w:rsidRDefault="00732734" w:rsidP="00732734">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7.2. Договор прекращается:</w:t>
      </w:r>
    </w:p>
    <w:p w:rsidR="00732734" w:rsidRPr="00CA1C04" w:rsidRDefault="00732734" w:rsidP="00732734">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7.2.1. по истечении срока действия Договора;</w:t>
      </w:r>
    </w:p>
    <w:p w:rsidR="00732734" w:rsidRPr="00CA1C04" w:rsidRDefault="00732734" w:rsidP="00732734">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7.2.2. по соглашению сторон;</w:t>
      </w:r>
    </w:p>
    <w:p w:rsidR="00732734" w:rsidRPr="00CA1C04" w:rsidRDefault="00732734" w:rsidP="00732734">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7.2.3 в случае досрочного расторжения Договора по основаниям, предусмотренным в п. 2.2.</w:t>
      </w:r>
    </w:p>
    <w:p w:rsidR="00732734" w:rsidRPr="00CA1C04" w:rsidRDefault="00732734" w:rsidP="00732734">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 xml:space="preserve">7.2.4. уведомление о расторжении договора, предусмотренные </w:t>
      </w:r>
      <w:proofErr w:type="spellStart"/>
      <w:r w:rsidRPr="00CA1C04">
        <w:rPr>
          <w:rFonts w:ascii="Times New Roman" w:hAnsi="Times New Roman" w:cs="Times New Roman"/>
          <w:sz w:val="26"/>
          <w:szCs w:val="26"/>
        </w:rPr>
        <w:t>п.п</w:t>
      </w:r>
      <w:proofErr w:type="spellEnd"/>
      <w:r w:rsidRPr="00CA1C04">
        <w:rPr>
          <w:rFonts w:ascii="Times New Roman" w:hAnsi="Times New Roman" w:cs="Times New Roman"/>
          <w:sz w:val="26"/>
          <w:szCs w:val="26"/>
        </w:rPr>
        <w:t xml:space="preserve">. 6.2.2., 6.2.3. должны быть сделаны стороной инициатором расторжения договора не ранее чем за 2 (два) месяца до даты прекращения действия настоящего договора. </w:t>
      </w:r>
    </w:p>
    <w:p w:rsidR="00732734" w:rsidRPr="00CA1C04" w:rsidRDefault="00732734" w:rsidP="00732734">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 xml:space="preserve">7.3. По истечении срока действия Договора Арендатор незамедлительно возвращает переданное ему в  пользование </w:t>
      </w:r>
      <w:proofErr w:type="spellStart"/>
      <w:r w:rsidRPr="00CA1C04">
        <w:rPr>
          <w:rFonts w:ascii="Times New Roman" w:hAnsi="Times New Roman" w:cs="Times New Roman"/>
          <w:sz w:val="26"/>
          <w:szCs w:val="26"/>
        </w:rPr>
        <w:t>муниципальноеимущество</w:t>
      </w:r>
      <w:proofErr w:type="spellEnd"/>
      <w:r w:rsidRPr="00CA1C04">
        <w:rPr>
          <w:rFonts w:ascii="Times New Roman" w:hAnsi="Times New Roman" w:cs="Times New Roman"/>
          <w:sz w:val="26"/>
          <w:szCs w:val="26"/>
        </w:rPr>
        <w:t xml:space="preserve"> в том состоянии, в каком он его получил при подписании Договора, с учетом естественного износа и естественной убыли и со всеми улучшениями, которые были произведены за время действия Договора. Передача производится по акту приема - передачи в соответствии с имеющейся документацией и актом обследования. При этом </w:t>
      </w:r>
      <w:proofErr w:type="gramStart"/>
      <w:r w:rsidRPr="00CA1C04">
        <w:rPr>
          <w:rFonts w:ascii="Times New Roman" w:hAnsi="Times New Roman" w:cs="Times New Roman"/>
          <w:sz w:val="26"/>
          <w:szCs w:val="26"/>
        </w:rPr>
        <w:t>любые неотделимые улучшения, произведенные Арендатором без согласия Арендодателя являются</w:t>
      </w:r>
      <w:proofErr w:type="gramEnd"/>
      <w:r w:rsidRPr="00CA1C04">
        <w:rPr>
          <w:rFonts w:ascii="Times New Roman" w:hAnsi="Times New Roman" w:cs="Times New Roman"/>
          <w:sz w:val="26"/>
          <w:szCs w:val="26"/>
        </w:rPr>
        <w:t xml:space="preserve"> собственностью последнего.</w:t>
      </w:r>
    </w:p>
    <w:p w:rsidR="00732734" w:rsidRPr="00CA1C04" w:rsidRDefault="00732734" w:rsidP="00732734">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lastRenderedPageBreak/>
        <w:t>7.4. В случае ликвидации Арендатора (юридического лица) Договор прекращается без правопреемства. Арендатор возвращает Арендодателю переданное ему по Договору имущество в течение пяти дней с момента принятия решения о ликвидации.</w:t>
      </w:r>
    </w:p>
    <w:p w:rsidR="00732734" w:rsidRPr="00CA1C04" w:rsidRDefault="00732734" w:rsidP="00732734">
      <w:pPr>
        <w:pStyle w:val="ConsPlusNormal"/>
        <w:ind w:firstLine="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t xml:space="preserve"> 8. Заключительные положения</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8.1. Споры между Сторонами, возникающие по договорным отношениям, решаются Сторонами самостоятельно  в установленном законодательством порядке.</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8.2. Любые изменения и дополнения к Договору действительны лишь при условии, что они совершены в письменной форме и подписаны надлежаще уполномоченными на то представителями Сторон.</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8.3. Стороны обязуются незамедлительно уведомлять друг друга об изменении своих юридических и почтовых адресов, банковских реквизитов и своего правового положения.</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8.4. Договор вступает в силу с момента его подписания Сторонами.</w:t>
      </w:r>
    </w:p>
    <w:p w:rsidR="00732734" w:rsidRPr="00CA1C04" w:rsidRDefault="00732734" w:rsidP="00732734">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8.5. Договор составлен в 3 экземплярах, имеющих одинаковую юридическую силу, которые находятся у каждой из Сторон и в </w:t>
      </w:r>
      <w:proofErr w:type="gramStart"/>
      <w:r w:rsidRPr="00CA1C04">
        <w:rPr>
          <w:rFonts w:ascii="Times New Roman" w:hAnsi="Times New Roman" w:cs="Times New Roman"/>
          <w:sz w:val="26"/>
          <w:szCs w:val="26"/>
        </w:rPr>
        <w:t>органе</w:t>
      </w:r>
      <w:proofErr w:type="gramEnd"/>
      <w:r w:rsidRPr="00CA1C04">
        <w:rPr>
          <w:rFonts w:ascii="Times New Roman" w:hAnsi="Times New Roman" w:cs="Times New Roman"/>
          <w:sz w:val="26"/>
          <w:szCs w:val="26"/>
        </w:rPr>
        <w:t xml:space="preserve"> осуществляющем регистрацию данных прав.</w:t>
      </w:r>
    </w:p>
    <w:p w:rsidR="00732734" w:rsidRPr="00CA1C04" w:rsidRDefault="00732734" w:rsidP="00732734">
      <w:pPr>
        <w:pStyle w:val="ConsPlusNormal"/>
        <w:ind w:firstLine="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t xml:space="preserve"> 9. Подписи Сторон</w:t>
      </w:r>
    </w:p>
    <w:p w:rsidR="00732734" w:rsidRPr="00CA1C04" w:rsidRDefault="00732734" w:rsidP="00732734">
      <w:pPr>
        <w:ind w:left="5954"/>
        <w:rPr>
          <w:sz w:val="26"/>
          <w:szCs w:val="26"/>
        </w:rPr>
      </w:pPr>
    </w:p>
    <w:p w:rsidR="00732734" w:rsidRPr="00CA1C04" w:rsidRDefault="00732734" w:rsidP="00732734">
      <w:pPr>
        <w:jc w:val="center"/>
        <w:outlineLvl w:val="5"/>
        <w:rPr>
          <w:b/>
          <w:bCs/>
          <w:sz w:val="26"/>
          <w:szCs w:val="26"/>
          <w:lang w:eastAsia="ru-RU"/>
        </w:rPr>
      </w:pPr>
      <w:r w:rsidRPr="00CA1C04">
        <w:rPr>
          <w:b/>
          <w:bCs/>
          <w:sz w:val="26"/>
          <w:szCs w:val="26"/>
          <w:lang w:eastAsia="ru-RU"/>
        </w:rPr>
        <w:t>Арендодатель</w:t>
      </w:r>
      <w:r w:rsidRPr="00CA1C04">
        <w:rPr>
          <w:b/>
          <w:bCs/>
          <w:sz w:val="26"/>
          <w:szCs w:val="26"/>
          <w:lang w:eastAsia="ru-RU"/>
        </w:rPr>
        <w:tab/>
      </w:r>
      <w:r w:rsidRPr="00CA1C04">
        <w:rPr>
          <w:b/>
          <w:bCs/>
          <w:sz w:val="26"/>
          <w:szCs w:val="26"/>
          <w:lang w:eastAsia="ru-RU"/>
        </w:rPr>
        <w:tab/>
      </w:r>
      <w:r w:rsidRPr="00CA1C04">
        <w:rPr>
          <w:b/>
          <w:bCs/>
          <w:sz w:val="26"/>
          <w:szCs w:val="26"/>
          <w:lang w:eastAsia="ru-RU"/>
        </w:rPr>
        <w:tab/>
      </w:r>
      <w:r w:rsidRPr="00CA1C04">
        <w:rPr>
          <w:b/>
          <w:bCs/>
          <w:sz w:val="26"/>
          <w:szCs w:val="26"/>
          <w:lang w:eastAsia="ru-RU"/>
        </w:rPr>
        <w:tab/>
      </w:r>
      <w:r w:rsidRPr="00CA1C04">
        <w:rPr>
          <w:b/>
          <w:bCs/>
          <w:sz w:val="26"/>
          <w:szCs w:val="26"/>
          <w:lang w:eastAsia="ru-RU"/>
        </w:rPr>
        <w:tab/>
        <w:t xml:space="preserve"> Арендатор</w:t>
      </w:r>
    </w:p>
    <w:tbl>
      <w:tblPr>
        <w:tblW w:w="0" w:type="auto"/>
        <w:tblInd w:w="534" w:type="dxa"/>
        <w:tblLayout w:type="fixed"/>
        <w:tblLook w:val="0000" w:firstRow="0" w:lastRow="0" w:firstColumn="0" w:lastColumn="0" w:noHBand="0" w:noVBand="0"/>
      </w:tblPr>
      <w:tblGrid>
        <w:gridCol w:w="4536"/>
        <w:gridCol w:w="4536"/>
      </w:tblGrid>
      <w:tr w:rsidR="00732734" w:rsidRPr="00CA1C04" w:rsidTr="00DB7E34">
        <w:trPr>
          <w:trHeight w:val="384"/>
        </w:trPr>
        <w:tc>
          <w:tcPr>
            <w:tcW w:w="4536" w:type="dxa"/>
          </w:tcPr>
          <w:p w:rsidR="00732734" w:rsidRPr="00CA1C04" w:rsidRDefault="00732734" w:rsidP="00DB7E34">
            <w:pPr>
              <w:outlineLvl w:val="7"/>
              <w:rPr>
                <w:b/>
                <w:iCs/>
                <w:sz w:val="26"/>
                <w:szCs w:val="26"/>
                <w:lang w:eastAsia="ru-RU"/>
              </w:rPr>
            </w:pPr>
            <w:r w:rsidRPr="00CA1C04">
              <w:rPr>
                <w:b/>
                <w:iCs/>
                <w:sz w:val="26"/>
                <w:szCs w:val="26"/>
                <w:lang w:eastAsia="ru-RU"/>
              </w:rPr>
              <w:t xml:space="preserve">Администрация  </w:t>
            </w:r>
            <w:proofErr w:type="spellStart"/>
            <w:r w:rsidRPr="00CA1C04">
              <w:rPr>
                <w:b/>
                <w:iCs/>
                <w:sz w:val="26"/>
                <w:szCs w:val="26"/>
                <w:lang w:eastAsia="ru-RU"/>
              </w:rPr>
              <w:t>Жемчужненского</w:t>
            </w:r>
            <w:proofErr w:type="spellEnd"/>
            <w:r w:rsidRPr="00CA1C04">
              <w:rPr>
                <w:b/>
                <w:iCs/>
                <w:sz w:val="26"/>
                <w:szCs w:val="26"/>
                <w:lang w:eastAsia="ru-RU"/>
              </w:rPr>
              <w:t xml:space="preserve">  сельсовета </w:t>
            </w:r>
            <w:proofErr w:type="spellStart"/>
            <w:r w:rsidRPr="00CA1C04">
              <w:rPr>
                <w:b/>
                <w:iCs/>
                <w:sz w:val="26"/>
                <w:szCs w:val="26"/>
                <w:lang w:eastAsia="ru-RU"/>
              </w:rPr>
              <w:t>Ширинского</w:t>
            </w:r>
            <w:proofErr w:type="spellEnd"/>
            <w:r w:rsidRPr="00CA1C04">
              <w:rPr>
                <w:b/>
                <w:iCs/>
                <w:sz w:val="26"/>
                <w:szCs w:val="26"/>
                <w:lang w:eastAsia="ru-RU"/>
              </w:rPr>
              <w:t xml:space="preserve"> района Республики Хакасия</w:t>
            </w:r>
          </w:p>
          <w:p w:rsidR="00732734" w:rsidRPr="00CA1C04" w:rsidRDefault="00732734" w:rsidP="00DB7E34">
            <w:pPr>
              <w:rPr>
                <w:sz w:val="26"/>
                <w:szCs w:val="26"/>
                <w:lang w:eastAsia="ru-RU"/>
              </w:rPr>
            </w:pPr>
          </w:p>
        </w:tc>
        <w:tc>
          <w:tcPr>
            <w:tcW w:w="4536" w:type="dxa"/>
          </w:tcPr>
          <w:p w:rsidR="00732734" w:rsidRPr="00CA1C04" w:rsidRDefault="00732734" w:rsidP="00DB7E34">
            <w:pPr>
              <w:ind w:firstLine="33"/>
              <w:rPr>
                <w:b/>
                <w:sz w:val="26"/>
                <w:szCs w:val="26"/>
                <w:lang w:eastAsia="ru-RU"/>
              </w:rPr>
            </w:pPr>
          </w:p>
        </w:tc>
      </w:tr>
      <w:tr w:rsidR="00732734" w:rsidRPr="00CA1C04" w:rsidTr="00DB7E34">
        <w:trPr>
          <w:cantSplit/>
        </w:trPr>
        <w:tc>
          <w:tcPr>
            <w:tcW w:w="4536" w:type="dxa"/>
          </w:tcPr>
          <w:p w:rsidR="00732734" w:rsidRPr="00CA1C04" w:rsidRDefault="00732734" w:rsidP="00DB7E34">
            <w:pPr>
              <w:ind w:firstLine="33"/>
              <w:rPr>
                <w:sz w:val="26"/>
                <w:szCs w:val="26"/>
                <w:lang w:eastAsia="ru-RU"/>
              </w:rPr>
            </w:pPr>
            <w:proofErr w:type="gramStart"/>
            <w:r w:rsidRPr="00CA1C04">
              <w:rPr>
                <w:sz w:val="26"/>
                <w:szCs w:val="26"/>
                <w:lang w:eastAsia="ru-RU"/>
              </w:rPr>
              <w:t xml:space="preserve">Адрес места нахождения (юридический)  и фактический: 655220, Республика Хакасия, </w:t>
            </w:r>
            <w:proofErr w:type="spellStart"/>
            <w:r w:rsidRPr="00CA1C04">
              <w:rPr>
                <w:sz w:val="26"/>
                <w:szCs w:val="26"/>
                <w:lang w:eastAsia="ru-RU"/>
              </w:rPr>
              <w:t>Ширинский</w:t>
            </w:r>
            <w:proofErr w:type="spellEnd"/>
            <w:r w:rsidRPr="00CA1C04">
              <w:rPr>
                <w:sz w:val="26"/>
                <w:szCs w:val="26"/>
                <w:lang w:eastAsia="ru-RU"/>
              </w:rPr>
              <w:t xml:space="preserve"> район, п. Жемчужный, ул. Аптечная,1</w:t>
            </w:r>
            <w:proofErr w:type="gramEnd"/>
          </w:p>
          <w:p w:rsidR="00732734" w:rsidRPr="00CA1C04" w:rsidRDefault="00732734" w:rsidP="00DB7E34">
            <w:pPr>
              <w:ind w:firstLine="33"/>
              <w:rPr>
                <w:sz w:val="26"/>
                <w:szCs w:val="26"/>
                <w:lang w:eastAsia="ru-RU"/>
              </w:rPr>
            </w:pPr>
            <w:r w:rsidRPr="00CA1C04">
              <w:rPr>
                <w:sz w:val="26"/>
                <w:szCs w:val="26"/>
                <w:lang w:eastAsia="ru-RU"/>
              </w:rPr>
              <w:t>тел: (39035) 97255</w:t>
            </w:r>
          </w:p>
          <w:p w:rsidR="00732734" w:rsidRPr="00763B84" w:rsidRDefault="00732734" w:rsidP="00DB7E34">
            <w:pPr>
              <w:ind w:firstLine="33"/>
              <w:rPr>
                <w:sz w:val="26"/>
                <w:szCs w:val="26"/>
                <w:lang w:eastAsia="ru-RU"/>
              </w:rPr>
            </w:pPr>
            <w:r w:rsidRPr="00763B84">
              <w:rPr>
                <w:sz w:val="26"/>
                <w:szCs w:val="26"/>
                <w:lang w:eastAsia="ru-RU"/>
              </w:rPr>
              <w:t>факс: (39035) 97367</w:t>
            </w:r>
          </w:p>
          <w:p w:rsidR="00732734" w:rsidRPr="00763B84" w:rsidRDefault="00732734" w:rsidP="00DB7E34">
            <w:pPr>
              <w:rPr>
                <w:sz w:val="26"/>
                <w:szCs w:val="26"/>
              </w:rPr>
            </w:pPr>
            <w:r w:rsidRPr="00763B84">
              <w:rPr>
                <w:iCs/>
                <w:sz w:val="26"/>
                <w:szCs w:val="26"/>
              </w:rPr>
              <w:t xml:space="preserve">Краткое наименование: </w:t>
            </w:r>
            <w:r w:rsidRPr="00763B84">
              <w:rPr>
                <w:sz w:val="26"/>
                <w:szCs w:val="26"/>
              </w:rPr>
              <w:t xml:space="preserve">Администрация муниципального образования </w:t>
            </w:r>
            <w:proofErr w:type="spellStart"/>
            <w:r w:rsidRPr="00763B84">
              <w:rPr>
                <w:sz w:val="26"/>
                <w:szCs w:val="26"/>
              </w:rPr>
              <w:t>Жемчужненский</w:t>
            </w:r>
            <w:proofErr w:type="spellEnd"/>
            <w:r w:rsidRPr="00763B84">
              <w:rPr>
                <w:sz w:val="26"/>
                <w:szCs w:val="26"/>
              </w:rPr>
              <w:t xml:space="preserve"> поссовет </w:t>
            </w:r>
          </w:p>
          <w:p w:rsidR="00732734" w:rsidRPr="00763B84" w:rsidRDefault="00732734" w:rsidP="00DB7E34">
            <w:pPr>
              <w:rPr>
                <w:sz w:val="26"/>
                <w:szCs w:val="26"/>
              </w:rPr>
            </w:pPr>
            <w:r w:rsidRPr="00763B84">
              <w:rPr>
                <w:sz w:val="26"/>
                <w:szCs w:val="26"/>
              </w:rPr>
              <w:t>Банковские реквизиты:</w:t>
            </w:r>
          </w:p>
          <w:p w:rsidR="00732734" w:rsidRPr="00763B84" w:rsidRDefault="00732734" w:rsidP="00DB7E34">
            <w:pPr>
              <w:rPr>
                <w:sz w:val="26"/>
                <w:szCs w:val="26"/>
              </w:rPr>
            </w:pPr>
            <w:r w:rsidRPr="00763B84">
              <w:rPr>
                <w:sz w:val="26"/>
                <w:szCs w:val="26"/>
              </w:rPr>
              <w:t>ИНН /КПП   191100647/191101001</w:t>
            </w:r>
          </w:p>
          <w:p w:rsidR="00732734" w:rsidRPr="00763B84" w:rsidRDefault="00732734" w:rsidP="00DB7E34">
            <w:pPr>
              <w:widowControl w:val="0"/>
              <w:shd w:val="clear" w:color="auto" w:fill="FFFFFF"/>
              <w:jc w:val="both"/>
              <w:rPr>
                <w:sz w:val="26"/>
                <w:szCs w:val="26"/>
              </w:rPr>
            </w:pPr>
            <w:proofErr w:type="gramStart"/>
            <w:r w:rsidRPr="00763B84">
              <w:rPr>
                <w:color w:val="000000"/>
                <w:sz w:val="26"/>
                <w:szCs w:val="26"/>
              </w:rPr>
              <w:t>р</w:t>
            </w:r>
            <w:proofErr w:type="gramEnd"/>
            <w:r w:rsidRPr="00763B84">
              <w:rPr>
                <w:color w:val="000000"/>
                <w:sz w:val="26"/>
                <w:szCs w:val="26"/>
              </w:rPr>
              <w:t xml:space="preserve">/счет: </w:t>
            </w:r>
            <w:r w:rsidRPr="00763B84">
              <w:rPr>
                <w:sz w:val="26"/>
                <w:szCs w:val="26"/>
              </w:rPr>
              <w:t>4010181020000001001</w:t>
            </w:r>
          </w:p>
          <w:p w:rsidR="00732734" w:rsidRPr="00763B84" w:rsidRDefault="00732734" w:rsidP="00DB7E34">
            <w:pPr>
              <w:widowControl w:val="0"/>
              <w:shd w:val="clear" w:color="auto" w:fill="FFFFFF"/>
              <w:jc w:val="both"/>
              <w:rPr>
                <w:color w:val="000000"/>
                <w:sz w:val="26"/>
                <w:szCs w:val="26"/>
              </w:rPr>
            </w:pPr>
            <w:r w:rsidRPr="00763B84">
              <w:rPr>
                <w:color w:val="000000"/>
                <w:sz w:val="26"/>
                <w:szCs w:val="26"/>
              </w:rPr>
              <w:t>БИК: 049514001</w:t>
            </w:r>
          </w:p>
          <w:p w:rsidR="00732734" w:rsidRPr="00763B84" w:rsidRDefault="00732734" w:rsidP="00DB7E34">
            <w:pPr>
              <w:widowControl w:val="0"/>
              <w:shd w:val="clear" w:color="auto" w:fill="FFFFFF"/>
              <w:jc w:val="both"/>
              <w:rPr>
                <w:color w:val="000000"/>
                <w:sz w:val="26"/>
                <w:szCs w:val="26"/>
              </w:rPr>
            </w:pPr>
            <w:r w:rsidRPr="00763B84">
              <w:rPr>
                <w:color w:val="000000"/>
                <w:sz w:val="26"/>
                <w:szCs w:val="26"/>
              </w:rPr>
              <w:t>Банк: ГРКЦ НБ Республика Хакасия</w:t>
            </w:r>
          </w:p>
          <w:p w:rsidR="00732734" w:rsidRPr="00763B84" w:rsidRDefault="00732734" w:rsidP="00DB7E34">
            <w:pPr>
              <w:widowControl w:val="0"/>
              <w:shd w:val="clear" w:color="auto" w:fill="FFFFFF"/>
              <w:jc w:val="both"/>
              <w:rPr>
                <w:color w:val="000000"/>
                <w:sz w:val="26"/>
                <w:szCs w:val="26"/>
              </w:rPr>
            </w:pPr>
            <w:r w:rsidRPr="00763B84">
              <w:rPr>
                <w:color w:val="000000"/>
                <w:sz w:val="26"/>
                <w:szCs w:val="26"/>
              </w:rPr>
              <w:t>Банка России г. Абакан</w:t>
            </w:r>
          </w:p>
          <w:p w:rsidR="00732734" w:rsidRPr="00763B84" w:rsidRDefault="00732734" w:rsidP="00DB7E34">
            <w:pPr>
              <w:spacing w:line="360" w:lineRule="auto"/>
              <w:rPr>
                <w:sz w:val="26"/>
                <w:szCs w:val="26"/>
              </w:rPr>
            </w:pPr>
            <w:r w:rsidRPr="00763B84">
              <w:rPr>
                <w:sz w:val="26"/>
                <w:szCs w:val="26"/>
                <w:lang w:val="en-US"/>
              </w:rPr>
              <w:t>E</w:t>
            </w:r>
            <w:r w:rsidRPr="00763B84">
              <w:rPr>
                <w:sz w:val="26"/>
                <w:szCs w:val="26"/>
              </w:rPr>
              <w:t>-</w:t>
            </w:r>
            <w:r w:rsidRPr="00763B84">
              <w:rPr>
                <w:sz w:val="26"/>
                <w:szCs w:val="26"/>
                <w:lang w:val="en-US"/>
              </w:rPr>
              <w:t>mail</w:t>
            </w:r>
            <w:r w:rsidRPr="00763B84">
              <w:rPr>
                <w:sz w:val="26"/>
                <w:szCs w:val="26"/>
              </w:rPr>
              <w:t>:  zgemchugin@mail.ru</w:t>
            </w:r>
          </w:p>
          <w:p w:rsidR="00732734" w:rsidRPr="0038201D" w:rsidRDefault="00732734" w:rsidP="00DB7E34">
            <w:pPr>
              <w:rPr>
                <w:sz w:val="22"/>
                <w:szCs w:val="22"/>
              </w:rPr>
            </w:pPr>
          </w:p>
          <w:p w:rsidR="00732734" w:rsidRPr="00CA1C04" w:rsidRDefault="00732734" w:rsidP="00DB7E34">
            <w:pPr>
              <w:rPr>
                <w:sz w:val="26"/>
                <w:szCs w:val="26"/>
                <w:lang w:eastAsia="ru-RU"/>
              </w:rPr>
            </w:pPr>
          </w:p>
        </w:tc>
        <w:tc>
          <w:tcPr>
            <w:tcW w:w="4536" w:type="dxa"/>
          </w:tcPr>
          <w:p w:rsidR="00732734" w:rsidRPr="00CA1C04" w:rsidRDefault="00732734" w:rsidP="00DB7E34">
            <w:pPr>
              <w:jc w:val="both"/>
              <w:rPr>
                <w:sz w:val="26"/>
                <w:szCs w:val="26"/>
                <w:lang w:eastAsia="ru-RU"/>
              </w:rPr>
            </w:pPr>
            <w:r w:rsidRPr="00CA1C04">
              <w:rPr>
                <w:sz w:val="26"/>
                <w:szCs w:val="26"/>
                <w:lang w:eastAsia="ru-RU"/>
              </w:rPr>
              <w:t>Адрес места нахождения (юридический)</w:t>
            </w:r>
          </w:p>
          <w:p w:rsidR="00732734" w:rsidRPr="00CA1C04" w:rsidRDefault="00732734" w:rsidP="00DB7E34">
            <w:pPr>
              <w:jc w:val="both"/>
              <w:rPr>
                <w:sz w:val="26"/>
                <w:szCs w:val="26"/>
                <w:lang w:eastAsia="ru-RU"/>
              </w:rPr>
            </w:pPr>
            <w:r w:rsidRPr="00CA1C04">
              <w:rPr>
                <w:sz w:val="26"/>
                <w:szCs w:val="26"/>
                <w:lang w:eastAsia="ru-RU"/>
              </w:rPr>
              <w:t>и фактический: _</w:t>
            </w:r>
            <w:r>
              <w:rPr>
                <w:sz w:val="26"/>
                <w:szCs w:val="26"/>
                <w:lang w:eastAsia="ru-RU"/>
              </w:rPr>
              <w:t>_________</w:t>
            </w:r>
            <w:r w:rsidRPr="00CA1C04">
              <w:rPr>
                <w:sz w:val="26"/>
                <w:szCs w:val="26"/>
                <w:lang w:eastAsia="ru-RU"/>
              </w:rPr>
              <w:t>__</w:t>
            </w:r>
          </w:p>
          <w:p w:rsidR="00732734" w:rsidRPr="00CA1C04" w:rsidRDefault="00732734" w:rsidP="00DB7E34">
            <w:pPr>
              <w:jc w:val="both"/>
              <w:rPr>
                <w:sz w:val="26"/>
                <w:szCs w:val="26"/>
                <w:lang w:eastAsia="ru-RU"/>
              </w:rPr>
            </w:pPr>
            <w:r>
              <w:rPr>
                <w:sz w:val="26"/>
                <w:szCs w:val="26"/>
                <w:lang w:eastAsia="ru-RU"/>
              </w:rPr>
              <w:t xml:space="preserve"> __________</w:t>
            </w:r>
            <w:r w:rsidRPr="00CA1C04">
              <w:rPr>
                <w:sz w:val="26"/>
                <w:szCs w:val="26"/>
                <w:lang w:eastAsia="ru-RU"/>
              </w:rPr>
              <w:t>_______________</w:t>
            </w:r>
          </w:p>
          <w:p w:rsidR="00732734" w:rsidRPr="00CA1C04" w:rsidRDefault="00732734" w:rsidP="00DB7E34">
            <w:pPr>
              <w:jc w:val="both"/>
              <w:rPr>
                <w:sz w:val="26"/>
                <w:szCs w:val="26"/>
                <w:lang w:eastAsia="ru-RU"/>
              </w:rPr>
            </w:pPr>
            <w:r>
              <w:rPr>
                <w:sz w:val="26"/>
                <w:szCs w:val="26"/>
                <w:lang w:eastAsia="ru-RU"/>
              </w:rPr>
              <w:t>Тел.: _______</w:t>
            </w:r>
            <w:r w:rsidRPr="00CA1C04">
              <w:rPr>
                <w:sz w:val="26"/>
                <w:szCs w:val="26"/>
                <w:lang w:eastAsia="ru-RU"/>
              </w:rPr>
              <w:t>________________</w:t>
            </w:r>
          </w:p>
          <w:p w:rsidR="00732734" w:rsidRPr="00CA1C04" w:rsidRDefault="00732734" w:rsidP="00DB7E34">
            <w:pPr>
              <w:jc w:val="both"/>
              <w:rPr>
                <w:sz w:val="26"/>
                <w:szCs w:val="26"/>
                <w:lang w:eastAsia="ru-RU"/>
              </w:rPr>
            </w:pPr>
            <w:r w:rsidRPr="00CA1C04">
              <w:rPr>
                <w:sz w:val="26"/>
                <w:szCs w:val="26"/>
                <w:lang w:eastAsia="ru-RU"/>
              </w:rPr>
              <w:t>Факс:</w:t>
            </w:r>
            <w:r>
              <w:rPr>
                <w:sz w:val="26"/>
                <w:szCs w:val="26"/>
                <w:lang w:eastAsia="ru-RU"/>
              </w:rPr>
              <w:t xml:space="preserve">  ________</w:t>
            </w:r>
            <w:r w:rsidRPr="00CA1C04">
              <w:rPr>
                <w:sz w:val="26"/>
                <w:szCs w:val="26"/>
                <w:lang w:eastAsia="ru-RU"/>
              </w:rPr>
              <w:t>________________</w:t>
            </w:r>
          </w:p>
          <w:p w:rsidR="00732734" w:rsidRPr="00CA1C04" w:rsidRDefault="00732734" w:rsidP="00DB7E34">
            <w:pPr>
              <w:jc w:val="both"/>
              <w:rPr>
                <w:sz w:val="26"/>
                <w:szCs w:val="26"/>
                <w:lang w:eastAsia="ru-RU"/>
              </w:rPr>
            </w:pPr>
            <w:r w:rsidRPr="00CA1C04">
              <w:rPr>
                <w:sz w:val="26"/>
                <w:szCs w:val="26"/>
                <w:lang w:eastAsia="ru-RU"/>
              </w:rPr>
              <w:t xml:space="preserve">ОГРН </w:t>
            </w:r>
            <w:r>
              <w:rPr>
                <w:sz w:val="26"/>
                <w:szCs w:val="26"/>
                <w:lang w:eastAsia="ru-RU"/>
              </w:rPr>
              <w:t>______</w:t>
            </w:r>
            <w:r w:rsidRPr="00CA1C04">
              <w:rPr>
                <w:sz w:val="26"/>
                <w:szCs w:val="26"/>
                <w:lang w:eastAsia="ru-RU"/>
              </w:rPr>
              <w:t>________________</w:t>
            </w:r>
          </w:p>
          <w:p w:rsidR="00732734" w:rsidRPr="00CA1C04" w:rsidRDefault="00732734" w:rsidP="00DB7E34">
            <w:pPr>
              <w:jc w:val="both"/>
              <w:rPr>
                <w:sz w:val="26"/>
                <w:szCs w:val="26"/>
                <w:lang w:eastAsia="ru-RU"/>
              </w:rPr>
            </w:pPr>
            <w:r w:rsidRPr="00CA1C04">
              <w:rPr>
                <w:sz w:val="26"/>
                <w:szCs w:val="26"/>
                <w:lang w:eastAsia="ru-RU"/>
              </w:rPr>
              <w:t xml:space="preserve">ИНН </w:t>
            </w:r>
            <w:r>
              <w:rPr>
                <w:sz w:val="26"/>
                <w:szCs w:val="26"/>
                <w:lang w:eastAsia="ru-RU"/>
              </w:rPr>
              <w:t>___________, КПП   _________</w:t>
            </w:r>
          </w:p>
          <w:p w:rsidR="00732734" w:rsidRPr="00CA1C04" w:rsidRDefault="00732734" w:rsidP="00DB7E34">
            <w:pPr>
              <w:jc w:val="both"/>
              <w:rPr>
                <w:sz w:val="26"/>
                <w:szCs w:val="26"/>
                <w:lang w:eastAsia="ru-RU"/>
              </w:rPr>
            </w:pPr>
            <w:r w:rsidRPr="00CA1C04">
              <w:rPr>
                <w:sz w:val="26"/>
                <w:szCs w:val="26"/>
                <w:lang w:eastAsia="ru-RU"/>
              </w:rPr>
              <w:t>Расчетные реквизиты:</w:t>
            </w:r>
          </w:p>
          <w:p w:rsidR="00732734" w:rsidRPr="00CA1C04" w:rsidRDefault="00732734" w:rsidP="00DB7E34">
            <w:pPr>
              <w:jc w:val="both"/>
              <w:rPr>
                <w:sz w:val="26"/>
                <w:szCs w:val="26"/>
                <w:lang w:eastAsia="ru-RU"/>
              </w:rPr>
            </w:pPr>
            <w:proofErr w:type="gramStart"/>
            <w:r w:rsidRPr="00CA1C04">
              <w:rPr>
                <w:sz w:val="26"/>
                <w:szCs w:val="26"/>
                <w:lang w:eastAsia="ru-RU"/>
              </w:rPr>
              <w:t>р</w:t>
            </w:r>
            <w:proofErr w:type="gramEnd"/>
            <w:r w:rsidRPr="00CA1C04">
              <w:rPr>
                <w:sz w:val="26"/>
                <w:szCs w:val="26"/>
                <w:lang w:eastAsia="ru-RU"/>
              </w:rPr>
              <w:t xml:space="preserve">/с </w:t>
            </w:r>
            <w:r>
              <w:rPr>
                <w:sz w:val="26"/>
                <w:szCs w:val="26"/>
                <w:lang w:eastAsia="ru-RU"/>
              </w:rPr>
              <w:t>__________</w:t>
            </w:r>
            <w:r w:rsidRPr="00CA1C04">
              <w:rPr>
                <w:sz w:val="26"/>
                <w:szCs w:val="26"/>
                <w:lang w:eastAsia="ru-RU"/>
              </w:rPr>
              <w:t>____________________</w:t>
            </w:r>
          </w:p>
          <w:p w:rsidR="00732734" w:rsidRPr="00CA1C04" w:rsidRDefault="00732734" w:rsidP="00DB7E34">
            <w:pPr>
              <w:rPr>
                <w:sz w:val="26"/>
                <w:szCs w:val="26"/>
                <w:lang w:eastAsia="ru-RU"/>
              </w:rPr>
            </w:pPr>
            <w:r w:rsidRPr="00CA1C04">
              <w:rPr>
                <w:sz w:val="26"/>
                <w:szCs w:val="26"/>
                <w:lang w:eastAsia="ru-RU"/>
              </w:rPr>
              <w:t>в  __</w:t>
            </w:r>
            <w:r>
              <w:rPr>
                <w:sz w:val="26"/>
                <w:szCs w:val="26"/>
                <w:lang w:eastAsia="ru-RU"/>
              </w:rPr>
              <w:t>_____________________________</w:t>
            </w:r>
          </w:p>
          <w:p w:rsidR="00732734" w:rsidRDefault="00732734" w:rsidP="00DB7E34">
            <w:pPr>
              <w:jc w:val="both"/>
              <w:rPr>
                <w:sz w:val="26"/>
                <w:szCs w:val="26"/>
                <w:lang w:eastAsia="ru-RU"/>
              </w:rPr>
            </w:pPr>
            <w:r>
              <w:rPr>
                <w:sz w:val="26"/>
                <w:szCs w:val="26"/>
                <w:lang w:eastAsia="ru-RU"/>
              </w:rPr>
              <w:t>___</w:t>
            </w:r>
            <w:r w:rsidRPr="00CA1C04">
              <w:rPr>
                <w:sz w:val="26"/>
                <w:szCs w:val="26"/>
                <w:lang w:eastAsia="ru-RU"/>
              </w:rPr>
              <w:t xml:space="preserve">                              </w:t>
            </w:r>
          </w:p>
          <w:p w:rsidR="00732734" w:rsidRPr="00CA1C04" w:rsidRDefault="00732734" w:rsidP="00DB7E34">
            <w:pPr>
              <w:jc w:val="both"/>
              <w:rPr>
                <w:sz w:val="26"/>
                <w:szCs w:val="26"/>
                <w:lang w:eastAsia="ru-RU"/>
              </w:rPr>
            </w:pPr>
            <w:r>
              <w:rPr>
                <w:sz w:val="26"/>
                <w:szCs w:val="26"/>
                <w:lang w:eastAsia="ru-RU"/>
              </w:rPr>
              <w:t xml:space="preserve">         к/с ____</w:t>
            </w:r>
            <w:r w:rsidRPr="00CA1C04">
              <w:rPr>
                <w:sz w:val="26"/>
                <w:szCs w:val="26"/>
                <w:lang w:eastAsia="ru-RU"/>
              </w:rPr>
              <w:t xml:space="preserve">_____________________                       БИК </w:t>
            </w:r>
          </w:p>
          <w:p w:rsidR="00732734" w:rsidRDefault="00732734" w:rsidP="00DB7E34">
            <w:pPr>
              <w:rPr>
                <w:sz w:val="26"/>
                <w:szCs w:val="26"/>
                <w:lang w:eastAsia="ru-RU"/>
              </w:rPr>
            </w:pPr>
          </w:p>
          <w:p w:rsidR="00732734" w:rsidRDefault="00732734" w:rsidP="00DB7E34">
            <w:pPr>
              <w:rPr>
                <w:sz w:val="26"/>
                <w:szCs w:val="26"/>
                <w:lang w:eastAsia="ru-RU"/>
              </w:rPr>
            </w:pPr>
          </w:p>
          <w:p w:rsidR="00732734" w:rsidRDefault="00732734" w:rsidP="00DB7E34">
            <w:pPr>
              <w:rPr>
                <w:sz w:val="26"/>
                <w:szCs w:val="26"/>
                <w:lang w:eastAsia="ru-RU"/>
              </w:rPr>
            </w:pPr>
          </w:p>
          <w:p w:rsidR="00732734" w:rsidRDefault="00732734" w:rsidP="00DB7E34">
            <w:pPr>
              <w:rPr>
                <w:sz w:val="26"/>
                <w:szCs w:val="26"/>
                <w:lang w:eastAsia="ru-RU"/>
              </w:rPr>
            </w:pPr>
          </w:p>
          <w:p w:rsidR="00732734" w:rsidRDefault="00732734" w:rsidP="00DB7E34">
            <w:pPr>
              <w:rPr>
                <w:sz w:val="26"/>
                <w:szCs w:val="26"/>
                <w:lang w:eastAsia="ru-RU"/>
              </w:rPr>
            </w:pPr>
          </w:p>
          <w:p w:rsidR="00732734" w:rsidRDefault="00732734" w:rsidP="00DB7E34">
            <w:pPr>
              <w:rPr>
                <w:sz w:val="26"/>
                <w:szCs w:val="26"/>
                <w:lang w:eastAsia="ru-RU"/>
              </w:rPr>
            </w:pPr>
          </w:p>
          <w:p w:rsidR="00732734" w:rsidRDefault="00732734" w:rsidP="00DB7E34">
            <w:pPr>
              <w:rPr>
                <w:sz w:val="26"/>
                <w:szCs w:val="26"/>
                <w:lang w:eastAsia="ru-RU"/>
              </w:rPr>
            </w:pPr>
          </w:p>
          <w:p w:rsidR="00732734" w:rsidRDefault="00732734" w:rsidP="00DB7E34">
            <w:pPr>
              <w:rPr>
                <w:sz w:val="26"/>
                <w:szCs w:val="26"/>
                <w:lang w:eastAsia="ru-RU"/>
              </w:rPr>
            </w:pPr>
          </w:p>
          <w:p w:rsidR="00732734" w:rsidRDefault="00732734" w:rsidP="00DB7E34">
            <w:pPr>
              <w:rPr>
                <w:sz w:val="26"/>
                <w:szCs w:val="26"/>
                <w:lang w:eastAsia="ru-RU"/>
              </w:rPr>
            </w:pPr>
          </w:p>
          <w:p w:rsidR="00732734" w:rsidRPr="00CA1C04" w:rsidRDefault="00732734" w:rsidP="00DB7E34">
            <w:pPr>
              <w:rPr>
                <w:sz w:val="26"/>
                <w:szCs w:val="26"/>
                <w:lang w:eastAsia="ru-RU"/>
              </w:rPr>
            </w:pPr>
          </w:p>
        </w:tc>
      </w:tr>
    </w:tbl>
    <w:p w:rsidR="00732734" w:rsidRPr="00CA1C04" w:rsidRDefault="00732734" w:rsidP="00732734">
      <w:pPr>
        <w:rPr>
          <w:b/>
          <w:bCs/>
          <w:sz w:val="26"/>
          <w:szCs w:val="26"/>
          <w:lang w:eastAsia="ru-RU"/>
        </w:rPr>
      </w:pPr>
    </w:p>
    <w:p w:rsidR="00732734" w:rsidRPr="00CA1C04" w:rsidRDefault="00732734" w:rsidP="00732734">
      <w:pPr>
        <w:rPr>
          <w:b/>
          <w:bCs/>
          <w:sz w:val="26"/>
          <w:szCs w:val="26"/>
          <w:lang w:eastAsia="ru-RU"/>
        </w:rPr>
      </w:pPr>
      <w:r w:rsidRPr="00CA1C04">
        <w:rPr>
          <w:b/>
          <w:bCs/>
          <w:sz w:val="26"/>
          <w:szCs w:val="26"/>
          <w:lang w:eastAsia="ru-RU"/>
        </w:rPr>
        <w:lastRenderedPageBreak/>
        <w:t xml:space="preserve">                                             11. ПОДПИСИ И ПЕЧАТИ СТОРОН:</w:t>
      </w:r>
    </w:p>
    <w:p w:rsidR="00732734" w:rsidRPr="00CA1C04" w:rsidRDefault="00732734" w:rsidP="00732734">
      <w:pPr>
        <w:rPr>
          <w:b/>
          <w:bCs/>
          <w:sz w:val="26"/>
          <w:szCs w:val="26"/>
          <w:lang w:eastAsia="ru-RU"/>
        </w:rPr>
      </w:pPr>
    </w:p>
    <w:tbl>
      <w:tblPr>
        <w:tblW w:w="0" w:type="auto"/>
        <w:tblInd w:w="108" w:type="dxa"/>
        <w:tblLayout w:type="fixed"/>
        <w:tblLook w:val="0000" w:firstRow="0" w:lastRow="0" w:firstColumn="0" w:lastColumn="0" w:noHBand="0" w:noVBand="0"/>
      </w:tblPr>
      <w:tblGrid>
        <w:gridCol w:w="4788"/>
        <w:gridCol w:w="360"/>
        <w:gridCol w:w="4500"/>
      </w:tblGrid>
      <w:tr w:rsidR="00732734" w:rsidRPr="00CA1C04" w:rsidTr="00DB7E34">
        <w:trPr>
          <w:trHeight w:val="281"/>
        </w:trPr>
        <w:tc>
          <w:tcPr>
            <w:tcW w:w="4788" w:type="dxa"/>
          </w:tcPr>
          <w:p w:rsidR="00732734" w:rsidRPr="00CA1C04" w:rsidRDefault="00732734" w:rsidP="00DB7E34">
            <w:pPr>
              <w:jc w:val="center"/>
              <w:rPr>
                <w:sz w:val="26"/>
                <w:szCs w:val="26"/>
                <w:lang w:eastAsia="ru-RU"/>
              </w:rPr>
            </w:pPr>
            <w:r w:rsidRPr="00CA1C04">
              <w:rPr>
                <w:bCs/>
                <w:sz w:val="26"/>
                <w:szCs w:val="26"/>
                <w:lang w:eastAsia="ru-RU"/>
              </w:rPr>
              <w:t>Арендодатель</w:t>
            </w:r>
          </w:p>
        </w:tc>
        <w:tc>
          <w:tcPr>
            <w:tcW w:w="360" w:type="dxa"/>
          </w:tcPr>
          <w:p w:rsidR="00732734" w:rsidRPr="00CA1C04" w:rsidRDefault="00732734" w:rsidP="00DB7E34">
            <w:pPr>
              <w:jc w:val="center"/>
              <w:rPr>
                <w:bCs/>
                <w:sz w:val="26"/>
                <w:szCs w:val="26"/>
                <w:lang w:eastAsia="ru-RU"/>
              </w:rPr>
            </w:pPr>
          </w:p>
        </w:tc>
        <w:tc>
          <w:tcPr>
            <w:tcW w:w="4500" w:type="dxa"/>
          </w:tcPr>
          <w:p w:rsidR="00732734" w:rsidRPr="00CA1C04" w:rsidRDefault="00732734" w:rsidP="00DB7E34">
            <w:pPr>
              <w:jc w:val="center"/>
              <w:rPr>
                <w:sz w:val="26"/>
                <w:szCs w:val="26"/>
                <w:lang w:eastAsia="ru-RU"/>
              </w:rPr>
            </w:pPr>
            <w:r w:rsidRPr="00CA1C04">
              <w:rPr>
                <w:bCs/>
                <w:sz w:val="26"/>
                <w:szCs w:val="26"/>
                <w:lang w:eastAsia="ru-RU"/>
              </w:rPr>
              <w:t>Арендатор</w:t>
            </w:r>
          </w:p>
        </w:tc>
      </w:tr>
      <w:tr w:rsidR="00732734" w:rsidRPr="00CA1C04" w:rsidTr="00DB7E34">
        <w:trPr>
          <w:trHeight w:val="600"/>
        </w:trPr>
        <w:tc>
          <w:tcPr>
            <w:tcW w:w="4788" w:type="dxa"/>
            <w:vAlign w:val="center"/>
          </w:tcPr>
          <w:p w:rsidR="00732734" w:rsidRPr="00CA1C04" w:rsidRDefault="00732734" w:rsidP="00DB7E34">
            <w:pPr>
              <w:keepNext/>
              <w:jc w:val="center"/>
              <w:outlineLvl w:val="1"/>
              <w:rPr>
                <w:bCs/>
                <w:sz w:val="26"/>
                <w:szCs w:val="26"/>
                <w:lang w:eastAsia="ru-RU"/>
              </w:rPr>
            </w:pPr>
          </w:p>
          <w:p w:rsidR="00732734" w:rsidRPr="00CA1C04" w:rsidRDefault="00732734" w:rsidP="00DB7E34">
            <w:pPr>
              <w:jc w:val="center"/>
              <w:rPr>
                <w:sz w:val="26"/>
                <w:szCs w:val="26"/>
                <w:lang w:eastAsia="ru-RU"/>
              </w:rPr>
            </w:pPr>
            <w:r w:rsidRPr="00CA1C04">
              <w:rPr>
                <w:bCs/>
                <w:sz w:val="26"/>
                <w:szCs w:val="26"/>
                <w:lang w:eastAsia="ru-RU"/>
              </w:rPr>
              <w:t xml:space="preserve">Глава </w:t>
            </w:r>
            <w:proofErr w:type="spellStart"/>
            <w:r w:rsidRPr="00CA1C04">
              <w:rPr>
                <w:bCs/>
                <w:sz w:val="26"/>
                <w:szCs w:val="26"/>
                <w:lang w:eastAsia="ru-RU"/>
              </w:rPr>
              <w:t>Жемчужненского</w:t>
            </w:r>
            <w:proofErr w:type="spellEnd"/>
            <w:r w:rsidRPr="00CA1C04">
              <w:rPr>
                <w:bCs/>
                <w:sz w:val="26"/>
                <w:szCs w:val="26"/>
                <w:lang w:eastAsia="ru-RU"/>
              </w:rPr>
              <w:t xml:space="preserve"> сельсовета</w:t>
            </w:r>
          </w:p>
          <w:p w:rsidR="00732734" w:rsidRPr="00CA1C04" w:rsidRDefault="00732734" w:rsidP="00DB7E34">
            <w:pPr>
              <w:jc w:val="center"/>
              <w:rPr>
                <w:bCs/>
                <w:sz w:val="26"/>
                <w:szCs w:val="26"/>
                <w:lang w:eastAsia="ru-RU"/>
              </w:rPr>
            </w:pPr>
          </w:p>
        </w:tc>
        <w:tc>
          <w:tcPr>
            <w:tcW w:w="360" w:type="dxa"/>
          </w:tcPr>
          <w:p w:rsidR="00732734" w:rsidRPr="00CA1C04" w:rsidRDefault="00732734" w:rsidP="00DB7E34">
            <w:pPr>
              <w:rPr>
                <w:bCs/>
                <w:sz w:val="26"/>
                <w:szCs w:val="26"/>
                <w:lang w:eastAsia="ru-RU"/>
              </w:rPr>
            </w:pPr>
          </w:p>
        </w:tc>
        <w:tc>
          <w:tcPr>
            <w:tcW w:w="4500" w:type="dxa"/>
          </w:tcPr>
          <w:p w:rsidR="00732734" w:rsidRPr="00CA1C04" w:rsidRDefault="00732734" w:rsidP="00DB7E34">
            <w:pPr>
              <w:jc w:val="center"/>
              <w:rPr>
                <w:bCs/>
                <w:sz w:val="26"/>
                <w:szCs w:val="26"/>
                <w:lang w:eastAsia="ru-RU"/>
              </w:rPr>
            </w:pPr>
          </w:p>
          <w:p w:rsidR="00732734" w:rsidRPr="00CA1C04" w:rsidRDefault="00732734" w:rsidP="00DB7E34">
            <w:pPr>
              <w:jc w:val="center"/>
              <w:rPr>
                <w:bCs/>
                <w:sz w:val="26"/>
                <w:szCs w:val="26"/>
                <w:lang w:eastAsia="ru-RU"/>
              </w:rPr>
            </w:pPr>
          </w:p>
        </w:tc>
      </w:tr>
      <w:tr w:rsidR="00732734" w:rsidRPr="00CA1C04" w:rsidTr="00DB7E34">
        <w:trPr>
          <w:trHeight w:val="1077"/>
        </w:trPr>
        <w:tc>
          <w:tcPr>
            <w:tcW w:w="4788" w:type="dxa"/>
          </w:tcPr>
          <w:p w:rsidR="00732734" w:rsidRPr="00CA1C04" w:rsidRDefault="00732734" w:rsidP="00DB7E34">
            <w:pPr>
              <w:jc w:val="center"/>
              <w:rPr>
                <w:bCs/>
                <w:sz w:val="26"/>
                <w:szCs w:val="26"/>
                <w:lang w:eastAsia="ru-RU"/>
              </w:rPr>
            </w:pPr>
          </w:p>
          <w:p w:rsidR="00732734" w:rsidRPr="00CA1C04" w:rsidRDefault="00732734" w:rsidP="00DB7E34">
            <w:pPr>
              <w:jc w:val="center"/>
              <w:rPr>
                <w:sz w:val="26"/>
                <w:szCs w:val="26"/>
                <w:lang w:eastAsia="ru-RU"/>
              </w:rPr>
            </w:pPr>
            <w:r w:rsidRPr="00CA1C04">
              <w:rPr>
                <w:bCs/>
                <w:sz w:val="26"/>
                <w:szCs w:val="26"/>
                <w:lang w:eastAsia="ru-RU"/>
              </w:rPr>
              <w:t xml:space="preserve">__________________  </w:t>
            </w:r>
            <w:r w:rsidRPr="00CA1C04">
              <w:rPr>
                <w:sz w:val="26"/>
                <w:szCs w:val="26"/>
                <w:lang w:eastAsia="ru-RU"/>
              </w:rPr>
              <w:t xml:space="preserve">С.Е. </w:t>
            </w:r>
            <w:proofErr w:type="spellStart"/>
            <w:r w:rsidRPr="00CA1C04">
              <w:rPr>
                <w:sz w:val="26"/>
                <w:szCs w:val="26"/>
                <w:lang w:eastAsia="ru-RU"/>
              </w:rPr>
              <w:t>Ашуркин</w:t>
            </w:r>
            <w:proofErr w:type="spellEnd"/>
          </w:p>
          <w:p w:rsidR="00732734" w:rsidRPr="00CA1C04" w:rsidRDefault="00732734" w:rsidP="00DB7E34">
            <w:pPr>
              <w:ind w:firstLine="792"/>
              <w:rPr>
                <w:bCs/>
                <w:i/>
                <w:iCs/>
                <w:sz w:val="26"/>
                <w:szCs w:val="26"/>
                <w:lang w:eastAsia="ru-RU"/>
              </w:rPr>
            </w:pPr>
            <w:r w:rsidRPr="00CA1C04">
              <w:rPr>
                <w:bCs/>
                <w:i/>
                <w:iCs/>
                <w:sz w:val="26"/>
                <w:szCs w:val="26"/>
                <w:lang w:eastAsia="ru-RU"/>
              </w:rPr>
              <w:t>(подпись)</w:t>
            </w:r>
          </w:p>
          <w:p w:rsidR="00732734" w:rsidRPr="00CA1C04" w:rsidRDefault="00732734" w:rsidP="00DB7E34">
            <w:pPr>
              <w:ind w:firstLine="792"/>
              <w:rPr>
                <w:bCs/>
                <w:iCs/>
                <w:sz w:val="26"/>
                <w:szCs w:val="26"/>
                <w:lang w:eastAsia="ru-RU"/>
              </w:rPr>
            </w:pPr>
            <w:r w:rsidRPr="00CA1C04">
              <w:rPr>
                <w:bCs/>
                <w:iCs/>
                <w:sz w:val="26"/>
                <w:szCs w:val="26"/>
                <w:lang w:eastAsia="ru-RU"/>
              </w:rPr>
              <w:t>М.П.</w:t>
            </w:r>
          </w:p>
        </w:tc>
        <w:tc>
          <w:tcPr>
            <w:tcW w:w="360" w:type="dxa"/>
          </w:tcPr>
          <w:p w:rsidR="00732734" w:rsidRPr="00CA1C04" w:rsidRDefault="00732734" w:rsidP="00DB7E34">
            <w:pPr>
              <w:rPr>
                <w:bCs/>
                <w:sz w:val="26"/>
                <w:szCs w:val="26"/>
                <w:lang w:eastAsia="ru-RU"/>
              </w:rPr>
            </w:pPr>
          </w:p>
        </w:tc>
        <w:tc>
          <w:tcPr>
            <w:tcW w:w="4500" w:type="dxa"/>
          </w:tcPr>
          <w:p w:rsidR="00732734" w:rsidRPr="00CA1C04" w:rsidRDefault="00732734" w:rsidP="00DB7E34">
            <w:pPr>
              <w:jc w:val="center"/>
              <w:rPr>
                <w:bCs/>
                <w:sz w:val="26"/>
                <w:szCs w:val="26"/>
                <w:lang w:eastAsia="ru-RU"/>
              </w:rPr>
            </w:pPr>
          </w:p>
          <w:p w:rsidR="00732734" w:rsidRPr="00CA1C04" w:rsidRDefault="00732734" w:rsidP="00DB7E34">
            <w:pPr>
              <w:jc w:val="center"/>
              <w:rPr>
                <w:sz w:val="26"/>
                <w:szCs w:val="26"/>
                <w:lang w:eastAsia="ru-RU"/>
              </w:rPr>
            </w:pPr>
            <w:r w:rsidRPr="00CA1C04">
              <w:rPr>
                <w:bCs/>
                <w:sz w:val="26"/>
                <w:szCs w:val="26"/>
                <w:lang w:eastAsia="ru-RU"/>
              </w:rPr>
              <w:t xml:space="preserve">__________________ ______________ </w:t>
            </w:r>
          </w:p>
          <w:p w:rsidR="00732734" w:rsidRPr="00CA1C04" w:rsidRDefault="00732734" w:rsidP="00DB7E34">
            <w:pPr>
              <w:ind w:firstLine="792"/>
              <w:rPr>
                <w:bCs/>
                <w:i/>
                <w:iCs/>
                <w:sz w:val="26"/>
                <w:szCs w:val="26"/>
                <w:lang w:eastAsia="ru-RU"/>
              </w:rPr>
            </w:pPr>
            <w:r w:rsidRPr="00CA1C04">
              <w:rPr>
                <w:bCs/>
                <w:i/>
                <w:iCs/>
                <w:sz w:val="26"/>
                <w:szCs w:val="26"/>
                <w:lang w:eastAsia="ru-RU"/>
              </w:rPr>
              <w:t>(подпись)</w:t>
            </w:r>
          </w:p>
          <w:p w:rsidR="00732734" w:rsidRPr="00CA1C04" w:rsidRDefault="00732734" w:rsidP="00DB7E34">
            <w:pPr>
              <w:ind w:firstLine="792"/>
              <w:rPr>
                <w:bCs/>
                <w:iCs/>
                <w:sz w:val="26"/>
                <w:szCs w:val="26"/>
                <w:u w:val="single"/>
                <w:lang w:eastAsia="ru-RU"/>
              </w:rPr>
            </w:pPr>
            <w:r w:rsidRPr="00CA1C04">
              <w:rPr>
                <w:bCs/>
                <w:iCs/>
                <w:sz w:val="26"/>
                <w:szCs w:val="26"/>
                <w:lang w:eastAsia="ru-RU"/>
              </w:rPr>
              <w:t>М.П.</w:t>
            </w:r>
          </w:p>
        </w:tc>
      </w:tr>
    </w:tbl>
    <w:p w:rsidR="00732734" w:rsidRDefault="00732734" w:rsidP="00732734">
      <w:pPr>
        <w:pStyle w:val="13"/>
        <w:tabs>
          <w:tab w:val="left" w:pos="3544"/>
        </w:tabs>
        <w:rPr>
          <w:rFonts w:ascii="Times New Roman" w:hAnsi="Times New Roman"/>
          <w:b/>
          <w:sz w:val="26"/>
          <w:szCs w:val="26"/>
        </w:rPr>
      </w:pPr>
    </w:p>
    <w:p w:rsidR="00732734" w:rsidRDefault="00732734" w:rsidP="00732734">
      <w:pPr>
        <w:pStyle w:val="13"/>
        <w:tabs>
          <w:tab w:val="left" w:pos="3544"/>
        </w:tabs>
        <w:rPr>
          <w:rFonts w:ascii="Times New Roman" w:hAnsi="Times New Roman"/>
          <w:b/>
          <w:sz w:val="26"/>
          <w:szCs w:val="26"/>
        </w:rPr>
      </w:pPr>
    </w:p>
    <w:p w:rsidR="00732734" w:rsidRDefault="00732734" w:rsidP="00732734">
      <w:pPr>
        <w:pStyle w:val="13"/>
        <w:tabs>
          <w:tab w:val="left" w:pos="3544"/>
        </w:tabs>
        <w:rPr>
          <w:rFonts w:ascii="Times New Roman" w:hAnsi="Times New Roman"/>
          <w:b/>
          <w:sz w:val="26"/>
          <w:szCs w:val="26"/>
        </w:rPr>
      </w:pPr>
    </w:p>
    <w:p w:rsidR="00732734" w:rsidRDefault="00732734" w:rsidP="00732734">
      <w:pPr>
        <w:pStyle w:val="13"/>
        <w:tabs>
          <w:tab w:val="left" w:pos="3544"/>
        </w:tabs>
        <w:rPr>
          <w:rFonts w:ascii="Times New Roman" w:hAnsi="Times New Roman"/>
          <w:b/>
          <w:sz w:val="26"/>
          <w:szCs w:val="26"/>
        </w:rPr>
      </w:pPr>
    </w:p>
    <w:p w:rsidR="00732734" w:rsidRDefault="00732734" w:rsidP="00732734">
      <w:pPr>
        <w:pStyle w:val="13"/>
        <w:tabs>
          <w:tab w:val="left" w:pos="3544"/>
        </w:tabs>
        <w:rPr>
          <w:rFonts w:ascii="Times New Roman" w:hAnsi="Times New Roman"/>
          <w:b/>
          <w:sz w:val="26"/>
          <w:szCs w:val="26"/>
        </w:rPr>
      </w:pPr>
    </w:p>
    <w:p w:rsidR="00732734" w:rsidRDefault="00732734" w:rsidP="00732734">
      <w:pPr>
        <w:pStyle w:val="13"/>
        <w:tabs>
          <w:tab w:val="left" w:pos="3544"/>
        </w:tabs>
        <w:rPr>
          <w:rFonts w:ascii="Times New Roman" w:hAnsi="Times New Roman"/>
          <w:b/>
          <w:sz w:val="26"/>
          <w:szCs w:val="26"/>
        </w:rPr>
      </w:pPr>
    </w:p>
    <w:p w:rsidR="00732734" w:rsidRDefault="00732734" w:rsidP="00732734">
      <w:pPr>
        <w:pStyle w:val="13"/>
        <w:tabs>
          <w:tab w:val="left" w:pos="3544"/>
        </w:tabs>
        <w:rPr>
          <w:rFonts w:ascii="Times New Roman" w:hAnsi="Times New Roman"/>
          <w:b/>
          <w:sz w:val="26"/>
          <w:szCs w:val="26"/>
        </w:rPr>
      </w:pPr>
    </w:p>
    <w:p w:rsidR="00732734" w:rsidRDefault="00732734" w:rsidP="00732734">
      <w:pPr>
        <w:pStyle w:val="13"/>
        <w:tabs>
          <w:tab w:val="left" w:pos="3544"/>
        </w:tabs>
        <w:rPr>
          <w:rFonts w:ascii="Times New Roman" w:hAnsi="Times New Roman"/>
          <w:b/>
          <w:sz w:val="26"/>
          <w:szCs w:val="26"/>
        </w:rPr>
      </w:pPr>
    </w:p>
    <w:p w:rsidR="00732734" w:rsidRDefault="00732734" w:rsidP="00732734">
      <w:pPr>
        <w:pStyle w:val="13"/>
        <w:tabs>
          <w:tab w:val="left" w:pos="3544"/>
        </w:tabs>
        <w:rPr>
          <w:rFonts w:ascii="Times New Roman" w:hAnsi="Times New Roman"/>
          <w:b/>
          <w:sz w:val="26"/>
          <w:szCs w:val="26"/>
        </w:rPr>
      </w:pPr>
    </w:p>
    <w:p w:rsidR="00732734" w:rsidRDefault="00732734" w:rsidP="00732734">
      <w:pPr>
        <w:pStyle w:val="13"/>
        <w:tabs>
          <w:tab w:val="left" w:pos="3544"/>
        </w:tabs>
        <w:rPr>
          <w:rFonts w:ascii="Times New Roman" w:hAnsi="Times New Roman"/>
          <w:b/>
          <w:sz w:val="26"/>
          <w:szCs w:val="26"/>
        </w:rPr>
      </w:pPr>
    </w:p>
    <w:p w:rsidR="0049173C" w:rsidRPr="00CA1C04" w:rsidRDefault="0049173C" w:rsidP="0049173C">
      <w:pPr>
        <w:autoSpaceDE w:val="0"/>
        <w:autoSpaceDN w:val="0"/>
        <w:adjustRightInd w:val="0"/>
        <w:jc w:val="center"/>
        <w:rPr>
          <w:sz w:val="26"/>
          <w:szCs w:val="26"/>
        </w:rPr>
      </w:pPr>
    </w:p>
    <w:p w:rsidR="00CF4859" w:rsidRPr="00CA1C04" w:rsidRDefault="00CF4859" w:rsidP="00CF4859">
      <w:pPr>
        <w:jc w:val="center"/>
        <w:rPr>
          <w:sz w:val="26"/>
          <w:szCs w:val="26"/>
        </w:rPr>
      </w:pPr>
      <w:r w:rsidRPr="00CA1C04">
        <w:rPr>
          <w:sz w:val="26"/>
          <w:szCs w:val="26"/>
        </w:rPr>
        <w:t xml:space="preserve">                                                                            Приложение № 1</w:t>
      </w:r>
    </w:p>
    <w:p w:rsidR="00CF4859" w:rsidRPr="00CA1C04" w:rsidRDefault="00CF4859" w:rsidP="00CF4859">
      <w:pPr>
        <w:rPr>
          <w:sz w:val="26"/>
          <w:szCs w:val="26"/>
        </w:rPr>
      </w:pPr>
      <w:r w:rsidRPr="00CA1C04">
        <w:rPr>
          <w:sz w:val="26"/>
          <w:szCs w:val="26"/>
        </w:rPr>
        <w:t xml:space="preserve">                                                                                                       к договору аренды                      </w:t>
      </w:r>
    </w:p>
    <w:p w:rsidR="00CF4859" w:rsidRPr="00CA1C04" w:rsidRDefault="00CF4859" w:rsidP="00CF4859">
      <w:pPr>
        <w:rPr>
          <w:sz w:val="26"/>
          <w:szCs w:val="26"/>
        </w:rPr>
      </w:pPr>
      <w:r w:rsidRPr="00CA1C04">
        <w:rPr>
          <w:sz w:val="26"/>
          <w:szCs w:val="26"/>
        </w:rPr>
        <w:t xml:space="preserve">                                                                                                       от __________________</w:t>
      </w:r>
    </w:p>
    <w:p w:rsidR="00CF4859" w:rsidRPr="00CA1C04" w:rsidRDefault="00CF4859" w:rsidP="00CF4859">
      <w:pPr>
        <w:ind w:left="4500"/>
        <w:jc w:val="center"/>
        <w:rPr>
          <w:sz w:val="26"/>
          <w:szCs w:val="26"/>
        </w:rPr>
      </w:pPr>
    </w:p>
    <w:p w:rsidR="00CF4859" w:rsidRPr="00CA1C04" w:rsidRDefault="00CF4859" w:rsidP="00CF4859">
      <w:pPr>
        <w:jc w:val="center"/>
        <w:rPr>
          <w:b/>
          <w:sz w:val="26"/>
          <w:szCs w:val="26"/>
        </w:rPr>
      </w:pPr>
      <w:r w:rsidRPr="00CA1C04">
        <w:rPr>
          <w:b/>
          <w:sz w:val="26"/>
          <w:szCs w:val="26"/>
        </w:rPr>
        <w:t xml:space="preserve">Перечень имущества, </w:t>
      </w:r>
    </w:p>
    <w:p w:rsidR="00CF4859" w:rsidRDefault="00CF4859" w:rsidP="00CF4859">
      <w:pPr>
        <w:jc w:val="center"/>
        <w:rPr>
          <w:b/>
          <w:sz w:val="26"/>
          <w:szCs w:val="26"/>
        </w:rPr>
      </w:pPr>
      <w:proofErr w:type="gramStart"/>
      <w:r w:rsidRPr="00CA1C04">
        <w:rPr>
          <w:b/>
          <w:sz w:val="26"/>
          <w:szCs w:val="26"/>
        </w:rPr>
        <w:t>передаваемого</w:t>
      </w:r>
      <w:proofErr w:type="gramEnd"/>
      <w:r w:rsidRPr="00CA1C04">
        <w:rPr>
          <w:b/>
          <w:sz w:val="26"/>
          <w:szCs w:val="26"/>
        </w:rPr>
        <w:t xml:space="preserve"> по договору </w:t>
      </w:r>
    </w:p>
    <w:tbl>
      <w:tblPr>
        <w:tblW w:w="10605" w:type="dxa"/>
        <w:tblInd w:w="-432" w:type="dxa"/>
        <w:tblLook w:val="0000" w:firstRow="0" w:lastRow="0" w:firstColumn="0" w:lastColumn="0" w:noHBand="0" w:noVBand="0"/>
      </w:tblPr>
      <w:tblGrid>
        <w:gridCol w:w="576"/>
        <w:gridCol w:w="4038"/>
        <w:gridCol w:w="1492"/>
        <w:gridCol w:w="4499"/>
      </w:tblGrid>
      <w:tr w:rsidR="00732734" w:rsidRPr="00CA1C04" w:rsidTr="00DB7E34">
        <w:trPr>
          <w:trHeight w:val="765"/>
        </w:trPr>
        <w:tc>
          <w:tcPr>
            <w:tcW w:w="576" w:type="dxa"/>
            <w:tcBorders>
              <w:top w:val="single" w:sz="4" w:space="0" w:color="auto"/>
              <w:left w:val="single" w:sz="4" w:space="0" w:color="auto"/>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/п</w:t>
            </w:r>
          </w:p>
        </w:tc>
        <w:tc>
          <w:tcPr>
            <w:tcW w:w="4038" w:type="dxa"/>
            <w:tcBorders>
              <w:top w:val="single" w:sz="4" w:space="0" w:color="auto"/>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Наименование объекта</w:t>
            </w:r>
          </w:p>
        </w:tc>
        <w:tc>
          <w:tcPr>
            <w:tcW w:w="1492" w:type="dxa"/>
            <w:tcBorders>
              <w:top w:val="single" w:sz="4" w:space="0" w:color="auto"/>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Балансовая стоимость (тыс. руб.)</w:t>
            </w:r>
          </w:p>
        </w:tc>
        <w:tc>
          <w:tcPr>
            <w:tcW w:w="4499" w:type="dxa"/>
            <w:tcBorders>
              <w:top w:val="single" w:sz="4" w:space="0" w:color="auto"/>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Место нахождения имущества</w:t>
            </w:r>
          </w:p>
        </w:tc>
      </w:tr>
      <w:tr w:rsidR="00732734" w:rsidRPr="00CA1C04" w:rsidTr="00DB7E34">
        <w:trPr>
          <w:trHeight w:val="609"/>
        </w:trPr>
        <w:tc>
          <w:tcPr>
            <w:tcW w:w="576" w:type="dxa"/>
            <w:tcBorders>
              <w:top w:val="nil"/>
              <w:left w:val="single" w:sz="4" w:space="0" w:color="auto"/>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4038"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Здание насосно-фильтровальной станции, в том числе: Щит управления и автоматики; Гидродинамический сепаратор – 4шт; Труба всасывающего трубопровода </w:t>
            </w:r>
          </w:p>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1шт – </w:t>
            </w:r>
            <w:smartTag w:uri="urn:schemas-microsoft-com:office:smarttags" w:element="metricconverter">
              <w:smartTagPr>
                <w:attr w:name="ProductID" w:val="85 м"/>
              </w:smartTagPr>
              <w:r w:rsidRPr="00CA1C04">
                <w:rPr>
                  <w:rFonts w:eastAsiaTheme="minorEastAsia"/>
                  <w:sz w:val="26"/>
                  <w:szCs w:val="26"/>
                  <w:lang w:eastAsia="ru-RU"/>
                </w:rPr>
                <w:t>85 м</w:t>
              </w:r>
            </w:smartTag>
            <w:r w:rsidRPr="00CA1C04">
              <w:rPr>
                <w:rFonts w:eastAsiaTheme="minorEastAsia"/>
                <w:sz w:val="26"/>
                <w:szCs w:val="26"/>
                <w:lang w:eastAsia="ru-RU"/>
              </w:rPr>
              <w:t xml:space="preserve">; 2шт – </w:t>
            </w:r>
            <w:smartTag w:uri="urn:schemas-microsoft-com:office:smarttags" w:element="metricconverter">
              <w:smartTagPr>
                <w:attr w:name="ProductID" w:val="100 м"/>
              </w:smartTagPr>
              <w:r w:rsidRPr="00CA1C04">
                <w:rPr>
                  <w:rFonts w:eastAsiaTheme="minorEastAsia"/>
                  <w:sz w:val="26"/>
                  <w:szCs w:val="26"/>
                  <w:lang w:eastAsia="ru-RU"/>
                </w:rPr>
                <w:t>100 м</w:t>
              </w:r>
            </w:smartTag>
          </w:p>
        </w:tc>
        <w:tc>
          <w:tcPr>
            <w:tcW w:w="1492"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732734" w:rsidRPr="00CA1C04" w:rsidTr="00DB7E34">
        <w:trPr>
          <w:trHeight w:val="519"/>
        </w:trPr>
        <w:tc>
          <w:tcPr>
            <w:tcW w:w="576" w:type="dxa"/>
            <w:tcBorders>
              <w:top w:val="nil"/>
              <w:left w:val="single" w:sz="4" w:space="0" w:color="auto"/>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2</w:t>
            </w:r>
          </w:p>
        </w:tc>
        <w:tc>
          <w:tcPr>
            <w:tcW w:w="4038"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Здание первого подъема</w:t>
            </w:r>
          </w:p>
        </w:tc>
        <w:tc>
          <w:tcPr>
            <w:tcW w:w="1492"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732734" w:rsidRPr="00CA1C04" w:rsidTr="00DB7E34">
        <w:trPr>
          <w:trHeight w:val="527"/>
        </w:trPr>
        <w:tc>
          <w:tcPr>
            <w:tcW w:w="576" w:type="dxa"/>
            <w:tcBorders>
              <w:top w:val="nil"/>
              <w:left w:val="single" w:sz="4" w:space="0" w:color="auto"/>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w:t>
            </w:r>
          </w:p>
        </w:tc>
        <w:tc>
          <w:tcPr>
            <w:tcW w:w="4038" w:type="dxa"/>
            <w:tcBorders>
              <w:top w:val="nil"/>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Насос К -100 65 – 250  - 4 </w:t>
            </w:r>
            <w:proofErr w:type="spellStart"/>
            <w:proofErr w:type="gramStart"/>
            <w:r w:rsidRPr="00CA1C04">
              <w:rPr>
                <w:rFonts w:eastAsiaTheme="minorEastAsia"/>
                <w:sz w:val="26"/>
                <w:szCs w:val="26"/>
                <w:lang w:eastAsia="ru-RU"/>
              </w:rPr>
              <w:t>шт</w:t>
            </w:r>
            <w:proofErr w:type="spellEnd"/>
            <w:proofErr w:type="gramEnd"/>
          </w:p>
        </w:tc>
        <w:tc>
          <w:tcPr>
            <w:tcW w:w="1492"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732734" w:rsidRPr="00CA1C04" w:rsidTr="00DB7E34">
        <w:trPr>
          <w:trHeight w:val="403"/>
        </w:trPr>
        <w:tc>
          <w:tcPr>
            <w:tcW w:w="576" w:type="dxa"/>
            <w:tcBorders>
              <w:top w:val="nil"/>
              <w:left w:val="single" w:sz="4" w:space="0" w:color="auto"/>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w:t>
            </w:r>
          </w:p>
        </w:tc>
        <w:tc>
          <w:tcPr>
            <w:tcW w:w="4038"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Насос Д -200   - 2 </w:t>
            </w:r>
            <w:proofErr w:type="spellStart"/>
            <w:proofErr w:type="gramStart"/>
            <w:r w:rsidRPr="00CA1C04">
              <w:rPr>
                <w:rFonts w:eastAsiaTheme="minorEastAsia"/>
                <w:sz w:val="26"/>
                <w:szCs w:val="26"/>
                <w:lang w:eastAsia="ru-RU"/>
              </w:rPr>
              <w:t>шт</w:t>
            </w:r>
            <w:proofErr w:type="spellEnd"/>
            <w:proofErr w:type="gramEnd"/>
          </w:p>
        </w:tc>
        <w:tc>
          <w:tcPr>
            <w:tcW w:w="1492"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732734" w:rsidRPr="00CA1C04" w:rsidTr="00DB7E34">
        <w:trPr>
          <w:trHeight w:val="525"/>
        </w:trPr>
        <w:tc>
          <w:tcPr>
            <w:tcW w:w="576" w:type="dxa"/>
            <w:tcBorders>
              <w:top w:val="nil"/>
              <w:left w:val="single" w:sz="4" w:space="0" w:color="auto"/>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w:t>
            </w:r>
          </w:p>
        </w:tc>
        <w:tc>
          <w:tcPr>
            <w:tcW w:w="4038" w:type="dxa"/>
            <w:tcBorders>
              <w:top w:val="nil"/>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Котел – 0,2 кВт – 2 </w:t>
            </w:r>
            <w:proofErr w:type="spellStart"/>
            <w:proofErr w:type="gramStart"/>
            <w:r w:rsidRPr="00CA1C04">
              <w:rPr>
                <w:rFonts w:eastAsiaTheme="minorEastAsia"/>
                <w:sz w:val="26"/>
                <w:szCs w:val="26"/>
                <w:lang w:eastAsia="ru-RU"/>
              </w:rPr>
              <w:t>шт</w:t>
            </w:r>
            <w:proofErr w:type="spellEnd"/>
            <w:proofErr w:type="gramEnd"/>
          </w:p>
        </w:tc>
        <w:tc>
          <w:tcPr>
            <w:tcW w:w="1492"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732734" w:rsidRPr="00CA1C04" w:rsidTr="00DB7E34">
        <w:trPr>
          <w:trHeight w:val="535"/>
        </w:trPr>
        <w:tc>
          <w:tcPr>
            <w:tcW w:w="576" w:type="dxa"/>
            <w:tcBorders>
              <w:top w:val="nil"/>
              <w:left w:val="single" w:sz="4" w:space="0" w:color="auto"/>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8</w:t>
            </w:r>
          </w:p>
        </w:tc>
        <w:tc>
          <w:tcPr>
            <w:tcW w:w="4038"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Насос К – 100 – 65 – 200  - 5 </w:t>
            </w:r>
            <w:proofErr w:type="spellStart"/>
            <w:proofErr w:type="gramStart"/>
            <w:r w:rsidRPr="00CA1C04">
              <w:rPr>
                <w:rFonts w:eastAsiaTheme="minorEastAsia"/>
                <w:sz w:val="26"/>
                <w:szCs w:val="26"/>
                <w:lang w:eastAsia="ru-RU"/>
              </w:rPr>
              <w:t>шт</w:t>
            </w:r>
            <w:proofErr w:type="spellEnd"/>
            <w:proofErr w:type="gramEnd"/>
          </w:p>
        </w:tc>
        <w:tc>
          <w:tcPr>
            <w:tcW w:w="1492"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w:t>
            </w:r>
          </w:p>
        </w:tc>
      </w:tr>
      <w:tr w:rsidR="00732734" w:rsidRPr="00CA1C04" w:rsidTr="00DB7E34">
        <w:trPr>
          <w:trHeight w:val="529"/>
        </w:trPr>
        <w:tc>
          <w:tcPr>
            <w:tcW w:w="576" w:type="dxa"/>
            <w:tcBorders>
              <w:top w:val="nil"/>
              <w:left w:val="single" w:sz="4" w:space="0" w:color="auto"/>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9</w:t>
            </w:r>
          </w:p>
        </w:tc>
        <w:tc>
          <w:tcPr>
            <w:tcW w:w="4038"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Емкость под септик – 2 </w:t>
            </w:r>
            <w:proofErr w:type="spellStart"/>
            <w:proofErr w:type="gramStart"/>
            <w:r w:rsidRPr="00CA1C04">
              <w:rPr>
                <w:rFonts w:eastAsiaTheme="minorEastAsia"/>
                <w:sz w:val="26"/>
                <w:szCs w:val="26"/>
                <w:lang w:eastAsia="ru-RU"/>
              </w:rPr>
              <w:t>шт</w:t>
            </w:r>
            <w:proofErr w:type="spellEnd"/>
            <w:proofErr w:type="gramEnd"/>
            <w:r w:rsidRPr="00CA1C04">
              <w:rPr>
                <w:rFonts w:eastAsiaTheme="minorEastAsia"/>
                <w:sz w:val="26"/>
                <w:szCs w:val="26"/>
                <w:lang w:eastAsia="ru-RU"/>
              </w:rPr>
              <w:t xml:space="preserve"> </w:t>
            </w:r>
          </w:p>
        </w:tc>
        <w:tc>
          <w:tcPr>
            <w:tcW w:w="1492"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732734" w:rsidRPr="00CA1C04" w:rsidTr="00DB7E34">
        <w:trPr>
          <w:trHeight w:val="523"/>
        </w:trPr>
        <w:tc>
          <w:tcPr>
            <w:tcW w:w="576" w:type="dxa"/>
            <w:tcBorders>
              <w:top w:val="nil"/>
              <w:left w:val="single" w:sz="4" w:space="0" w:color="auto"/>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w:t>
            </w:r>
          </w:p>
        </w:tc>
        <w:tc>
          <w:tcPr>
            <w:tcW w:w="4038"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Резервуар чистой воды – 200 </w:t>
            </w:r>
            <w:proofErr w:type="spellStart"/>
            <w:r w:rsidRPr="00CA1C04">
              <w:rPr>
                <w:rFonts w:eastAsiaTheme="minorEastAsia"/>
                <w:sz w:val="26"/>
                <w:szCs w:val="26"/>
                <w:lang w:eastAsia="ru-RU"/>
              </w:rPr>
              <w:t>куб</w:t>
            </w:r>
            <w:proofErr w:type="gramStart"/>
            <w:r w:rsidRPr="00CA1C04">
              <w:rPr>
                <w:rFonts w:eastAsiaTheme="minorEastAsia"/>
                <w:sz w:val="26"/>
                <w:szCs w:val="26"/>
                <w:lang w:eastAsia="ru-RU"/>
              </w:rPr>
              <w:t>.м</w:t>
            </w:r>
            <w:proofErr w:type="spellEnd"/>
            <w:proofErr w:type="gramEnd"/>
          </w:p>
        </w:tc>
        <w:tc>
          <w:tcPr>
            <w:tcW w:w="1492"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732734" w:rsidRPr="00CA1C04" w:rsidTr="00DB7E34">
        <w:trPr>
          <w:trHeight w:val="510"/>
        </w:trPr>
        <w:tc>
          <w:tcPr>
            <w:tcW w:w="576" w:type="dxa"/>
            <w:tcBorders>
              <w:top w:val="nil"/>
              <w:left w:val="single" w:sz="4" w:space="0" w:color="auto"/>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11</w:t>
            </w:r>
          </w:p>
        </w:tc>
        <w:tc>
          <w:tcPr>
            <w:tcW w:w="4038"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Резервуар – 400 </w:t>
            </w:r>
            <w:proofErr w:type="spellStart"/>
            <w:r w:rsidRPr="00CA1C04">
              <w:rPr>
                <w:rFonts w:eastAsiaTheme="minorEastAsia"/>
                <w:sz w:val="26"/>
                <w:szCs w:val="26"/>
                <w:lang w:eastAsia="ru-RU"/>
              </w:rPr>
              <w:t>куб</w:t>
            </w:r>
            <w:proofErr w:type="gramStart"/>
            <w:r w:rsidRPr="00CA1C04">
              <w:rPr>
                <w:rFonts w:eastAsiaTheme="minorEastAsia"/>
                <w:sz w:val="26"/>
                <w:szCs w:val="26"/>
                <w:lang w:eastAsia="ru-RU"/>
              </w:rPr>
              <w:t>.м</w:t>
            </w:r>
            <w:proofErr w:type="spellEnd"/>
            <w:proofErr w:type="gramEnd"/>
            <w:r w:rsidRPr="00CA1C04">
              <w:rPr>
                <w:rFonts w:eastAsiaTheme="minorEastAsia"/>
                <w:sz w:val="26"/>
                <w:szCs w:val="26"/>
                <w:lang w:eastAsia="ru-RU"/>
              </w:rPr>
              <w:t xml:space="preserve">  - 2 </w:t>
            </w:r>
            <w:proofErr w:type="spellStart"/>
            <w:r w:rsidRPr="00CA1C04">
              <w:rPr>
                <w:rFonts w:eastAsiaTheme="minorEastAsia"/>
                <w:sz w:val="26"/>
                <w:szCs w:val="26"/>
                <w:lang w:eastAsia="ru-RU"/>
              </w:rPr>
              <w:t>шт</w:t>
            </w:r>
            <w:proofErr w:type="spellEnd"/>
          </w:p>
        </w:tc>
        <w:tc>
          <w:tcPr>
            <w:tcW w:w="1492"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732734" w:rsidRPr="00CA1C04" w:rsidTr="00DB7E34">
        <w:trPr>
          <w:trHeight w:val="510"/>
        </w:trPr>
        <w:tc>
          <w:tcPr>
            <w:tcW w:w="576" w:type="dxa"/>
            <w:tcBorders>
              <w:top w:val="nil"/>
              <w:left w:val="single" w:sz="4" w:space="0" w:color="auto"/>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12</w:t>
            </w:r>
          </w:p>
        </w:tc>
        <w:tc>
          <w:tcPr>
            <w:tcW w:w="4038"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Резервуар промывочной воды</w:t>
            </w:r>
          </w:p>
        </w:tc>
        <w:tc>
          <w:tcPr>
            <w:tcW w:w="1492"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732734" w:rsidRPr="00CA1C04" w:rsidTr="00DB7E34">
        <w:trPr>
          <w:trHeight w:val="510"/>
        </w:trPr>
        <w:tc>
          <w:tcPr>
            <w:tcW w:w="576" w:type="dxa"/>
            <w:tcBorders>
              <w:top w:val="nil"/>
              <w:left w:val="single" w:sz="4" w:space="0" w:color="auto"/>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4038" w:type="dxa"/>
            <w:tcBorders>
              <w:top w:val="nil"/>
              <w:left w:val="nil"/>
              <w:bottom w:val="single" w:sz="4" w:space="0" w:color="auto"/>
              <w:right w:val="single" w:sz="4" w:space="0" w:color="auto"/>
            </w:tcBorders>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Ограждение насосно-фильтровальной станции (металлическое) -  </w:t>
            </w:r>
            <w:smartTag w:uri="urn:schemas-microsoft-com:office:smarttags" w:element="metricconverter">
              <w:smartTagPr>
                <w:attr w:name="ProductID" w:val="400 м"/>
              </w:smartTagPr>
              <w:r w:rsidRPr="00CA1C04">
                <w:rPr>
                  <w:rFonts w:eastAsiaTheme="minorEastAsia"/>
                  <w:sz w:val="26"/>
                  <w:szCs w:val="26"/>
                  <w:lang w:eastAsia="ru-RU"/>
                </w:rPr>
                <w:t>400 м</w:t>
              </w:r>
            </w:smartTag>
            <w:r w:rsidRPr="00CA1C04">
              <w:rPr>
                <w:rFonts w:eastAsiaTheme="minorEastAsia"/>
                <w:sz w:val="26"/>
                <w:szCs w:val="26"/>
                <w:lang w:eastAsia="ru-RU"/>
              </w:rPr>
              <w:t xml:space="preserve"> </w:t>
            </w:r>
          </w:p>
        </w:tc>
        <w:tc>
          <w:tcPr>
            <w:tcW w:w="1492"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732734" w:rsidRPr="00CA1C04" w:rsidTr="00DB7E34">
        <w:trPr>
          <w:trHeight w:val="773"/>
        </w:trPr>
        <w:tc>
          <w:tcPr>
            <w:tcW w:w="576" w:type="dxa"/>
            <w:tcBorders>
              <w:top w:val="nil"/>
              <w:left w:val="single" w:sz="4" w:space="0" w:color="auto"/>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13</w:t>
            </w:r>
          </w:p>
        </w:tc>
        <w:tc>
          <w:tcPr>
            <w:tcW w:w="4038" w:type="dxa"/>
            <w:tcBorders>
              <w:top w:val="nil"/>
              <w:left w:val="nil"/>
              <w:bottom w:val="single" w:sz="4" w:space="0" w:color="auto"/>
              <w:right w:val="single" w:sz="4" w:space="0" w:color="auto"/>
            </w:tcBorders>
            <w:shd w:val="clear" w:color="auto" w:fill="auto"/>
            <w:vAlign w:val="center"/>
          </w:tcPr>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Водопроводные сети (12455 м)</w:t>
            </w:r>
          </w:p>
          <w:p w:rsidR="00732734" w:rsidRPr="00CA1C04" w:rsidRDefault="007327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Водоразборные колонки (13шт)</w:t>
            </w:r>
          </w:p>
        </w:tc>
        <w:tc>
          <w:tcPr>
            <w:tcW w:w="1492" w:type="dxa"/>
            <w:tcBorders>
              <w:top w:val="nil"/>
              <w:left w:val="nil"/>
              <w:bottom w:val="single" w:sz="4" w:space="0" w:color="auto"/>
              <w:right w:val="single" w:sz="4" w:space="0" w:color="auto"/>
            </w:tcBorders>
            <w:shd w:val="clear" w:color="auto" w:fill="auto"/>
            <w:noWrap/>
            <w:vAlign w:val="center"/>
          </w:tcPr>
          <w:p w:rsidR="00732734" w:rsidRPr="00CA1C04" w:rsidRDefault="007327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732734" w:rsidRPr="00CA1C04" w:rsidRDefault="007327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Жемчужный</w:t>
            </w:r>
          </w:p>
        </w:tc>
      </w:tr>
    </w:tbl>
    <w:tbl>
      <w:tblPr>
        <w:tblStyle w:val="ab"/>
        <w:tblW w:w="10632" w:type="dxa"/>
        <w:tblInd w:w="-459" w:type="dxa"/>
        <w:tblLook w:val="04A0" w:firstRow="1" w:lastRow="0" w:firstColumn="1" w:lastColumn="0" w:noHBand="0" w:noVBand="1"/>
      </w:tblPr>
      <w:tblGrid>
        <w:gridCol w:w="580"/>
        <w:gridCol w:w="6508"/>
        <w:gridCol w:w="3544"/>
      </w:tblGrid>
      <w:tr w:rsidR="00732734" w:rsidRPr="00CA1C04" w:rsidTr="00DB7E34">
        <w:trPr>
          <w:trHeight w:val="397"/>
        </w:trPr>
        <w:tc>
          <w:tcPr>
            <w:tcW w:w="580" w:type="dxa"/>
            <w:tcBorders>
              <w:top w:val="single" w:sz="4" w:space="0" w:color="auto"/>
              <w:left w:val="single" w:sz="4" w:space="0" w:color="auto"/>
              <w:bottom w:val="single" w:sz="4" w:space="0" w:color="auto"/>
              <w:right w:val="single" w:sz="4" w:space="0" w:color="auto"/>
            </w:tcBorders>
            <w:vAlign w:val="center"/>
          </w:tcPr>
          <w:p w:rsidR="00732734" w:rsidRPr="00CA1C04" w:rsidRDefault="00732734" w:rsidP="00DB7E34">
            <w:pPr>
              <w:suppressAutoHyphens w:val="0"/>
              <w:jc w:val="center"/>
              <w:rPr>
                <w:rFonts w:ascii="Times New Roman" w:hAnsi="Times New Roman" w:cs="Times New Roman"/>
                <w:sz w:val="26"/>
                <w:szCs w:val="26"/>
                <w:lang w:eastAsia="en-US"/>
              </w:rPr>
            </w:pP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jc w:val="center"/>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Водопроводные сети (12455 метров), разбивка: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jc w:val="center"/>
              <w:rPr>
                <w:rFonts w:ascii="Times New Roman" w:hAnsi="Times New Roman" w:cs="Times New Roman"/>
                <w:sz w:val="26"/>
                <w:szCs w:val="26"/>
                <w:lang w:eastAsia="en-US"/>
              </w:rPr>
            </w:pPr>
            <w:r w:rsidRPr="00CA1C04">
              <w:rPr>
                <w:rFonts w:ascii="Times New Roman" w:hAnsi="Times New Roman" w:cs="Times New Roman"/>
                <w:sz w:val="26"/>
                <w:szCs w:val="26"/>
                <w:lang w:eastAsia="en-US"/>
              </w:rPr>
              <w:t>Протяжённость трассы</w:t>
            </w:r>
          </w:p>
        </w:tc>
      </w:tr>
      <w:tr w:rsidR="00732734" w:rsidRPr="00CA1C04" w:rsidTr="00DB7E34">
        <w:trPr>
          <w:trHeight w:val="397"/>
        </w:trPr>
        <w:tc>
          <w:tcPr>
            <w:tcW w:w="580" w:type="dxa"/>
            <w:tcBorders>
              <w:top w:val="single" w:sz="4" w:space="0" w:color="auto"/>
              <w:left w:val="single" w:sz="4" w:space="0" w:color="auto"/>
              <w:bottom w:val="single" w:sz="4" w:space="0" w:color="auto"/>
              <w:right w:val="single" w:sz="4" w:space="0" w:color="auto"/>
            </w:tcBorders>
            <w:vAlign w:val="center"/>
          </w:tcPr>
          <w:p w:rsidR="00732734" w:rsidRPr="00CA1C04" w:rsidRDefault="00732734" w:rsidP="00DB7E34">
            <w:pPr>
              <w:suppressAutoHyphens w:val="0"/>
              <w:jc w:val="center"/>
              <w:rPr>
                <w:rFonts w:ascii="Times New Roman" w:hAnsi="Times New Roman" w:cs="Times New Roman"/>
                <w:sz w:val="26"/>
                <w:szCs w:val="26"/>
                <w:lang w:eastAsia="en-US"/>
              </w:rPr>
            </w:pP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jc w:val="center"/>
              <w:rPr>
                <w:rFonts w:ascii="Times New Roman" w:hAnsi="Times New Roman" w:cs="Times New Roman"/>
                <w:sz w:val="26"/>
                <w:szCs w:val="26"/>
                <w:u w:val="single"/>
                <w:lang w:eastAsia="en-US"/>
              </w:rPr>
            </w:pPr>
            <w:r w:rsidRPr="00CA1C04">
              <w:rPr>
                <w:rFonts w:ascii="Times New Roman" w:hAnsi="Times New Roman" w:cs="Times New Roman"/>
                <w:sz w:val="26"/>
                <w:szCs w:val="26"/>
                <w:u w:val="single"/>
                <w:lang w:eastAsia="en-US"/>
              </w:rPr>
              <w:t xml:space="preserve">Водозабор </w:t>
            </w:r>
          </w:p>
        </w:tc>
        <w:tc>
          <w:tcPr>
            <w:tcW w:w="3544" w:type="dxa"/>
            <w:tcBorders>
              <w:top w:val="single" w:sz="4" w:space="0" w:color="auto"/>
              <w:left w:val="single" w:sz="4" w:space="0" w:color="auto"/>
              <w:bottom w:val="single" w:sz="4" w:space="0" w:color="auto"/>
              <w:right w:val="single" w:sz="4" w:space="0" w:color="auto"/>
            </w:tcBorders>
            <w:vAlign w:val="center"/>
          </w:tcPr>
          <w:p w:rsidR="00732734" w:rsidRPr="00CA1C04" w:rsidRDefault="00732734" w:rsidP="00DB7E34">
            <w:pPr>
              <w:suppressAutoHyphens w:val="0"/>
              <w:jc w:val="center"/>
              <w:rPr>
                <w:rFonts w:ascii="Times New Roman" w:hAnsi="Times New Roman" w:cs="Times New Roman"/>
                <w:sz w:val="26"/>
                <w:szCs w:val="26"/>
                <w:lang w:eastAsia="en-US"/>
              </w:rPr>
            </w:pP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 xml:space="preserve">Иткуль – </w:t>
            </w:r>
            <w:proofErr w:type="spellStart"/>
            <w:r w:rsidRPr="00CA1C04">
              <w:rPr>
                <w:rFonts w:ascii="Times New Roman" w:hAnsi="Times New Roman" w:cs="Times New Roman"/>
                <w:sz w:val="26"/>
                <w:szCs w:val="26"/>
                <w:lang w:eastAsia="en-US"/>
              </w:rPr>
              <w:t>Моховский</w:t>
            </w:r>
            <w:proofErr w:type="spellEnd"/>
            <w:r w:rsidRPr="00CA1C04">
              <w:rPr>
                <w:rFonts w:ascii="Times New Roman" w:hAnsi="Times New Roman" w:cs="Times New Roman"/>
                <w:sz w:val="26"/>
                <w:szCs w:val="26"/>
                <w:lang w:eastAsia="en-US"/>
              </w:rPr>
              <w:t xml:space="preserve"> КП 1</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1020 м</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КП 1 – КП 2</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219 м</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КП 2 – КП 3</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2418 м</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КП 3 – КП 4</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440 м</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tcPr>
          <w:p w:rsidR="00732734" w:rsidRPr="00CA1C04" w:rsidRDefault="00732734" w:rsidP="00DB7E34">
            <w:pPr>
              <w:suppressAutoHyphens w:val="0"/>
              <w:jc w:val="center"/>
              <w:rPr>
                <w:rFonts w:ascii="Times New Roman" w:hAnsi="Times New Roman" w:cs="Times New Roman"/>
                <w:sz w:val="26"/>
                <w:szCs w:val="26"/>
                <w:lang w:eastAsia="en-US"/>
              </w:rPr>
            </w:pP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jc w:val="center"/>
              <w:rPr>
                <w:rFonts w:ascii="Times New Roman" w:hAnsi="Times New Roman" w:cs="Times New Roman"/>
                <w:sz w:val="26"/>
                <w:szCs w:val="26"/>
                <w:u w:val="single"/>
                <w:lang w:eastAsia="en-US"/>
              </w:rPr>
            </w:pPr>
            <w:r w:rsidRPr="00CA1C04">
              <w:rPr>
                <w:rFonts w:ascii="Times New Roman" w:hAnsi="Times New Roman" w:cs="Times New Roman"/>
                <w:sz w:val="26"/>
                <w:szCs w:val="26"/>
                <w:u w:val="single"/>
                <w:lang w:eastAsia="en-US"/>
              </w:rPr>
              <w:t xml:space="preserve">Колодезный </w:t>
            </w:r>
          </w:p>
        </w:tc>
        <w:tc>
          <w:tcPr>
            <w:tcW w:w="3544" w:type="dxa"/>
            <w:tcBorders>
              <w:top w:val="single" w:sz="4" w:space="0" w:color="auto"/>
              <w:left w:val="single" w:sz="4" w:space="0" w:color="auto"/>
              <w:bottom w:val="single" w:sz="4" w:space="0" w:color="auto"/>
              <w:right w:val="single" w:sz="4" w:space="0" w:color="auto"/>
            </w:tcBorders>
            <w:vAlign w:val="center"/>
          </w:tcPr>
          <w:p w:rsidR="00732734" w:rsidRPr="00CA1C04" w:rsidRDefault="00732734" w:rsidP="00DB7E34">
            <w:pPr>
              <w:suppressAutoHyphens w:val="0"/>
              <w:jc w:val="center"/>
              <w:rPr>
                <w:rFonts w:ascii="Times New Roman" w:hAnsi="Times New Roman" w:cs="Times New Roman"/>
                <w:sz w:val="26"/>
                <w:szCs w:val="26"/>
                <w:lang w:eastAsia="en-US"/>
              </w:rPr>
            </w:pP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КП 3 – ВК 3     ул. Гагарина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215 м                       150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3 – ВК 7     ул. Степная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183 м                 150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3 – ВК 4     ул. Гагарина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30 м                150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4 – ВК 8а    ул. Профсоюзная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82 м                    150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5</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8 – ВК 10 – ВК 11 – ВК 12</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443 м                         150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6</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12 – ВК 6 (школа)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169 м                      150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7</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4 – ВК 5 – ВК 6</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417 м                  150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8</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6 – ВК 6а – ТК 1/3 – ТК 1/2 – ТК 1/1</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317 м (до котельной №1)          150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9</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6а - Школа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18 м                          150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1/3 – ТК 1/4 – ТК 1/5 – ТК 1/6 – детский сад</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162 м  Детский сад            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 xml:space="preserve">11 </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д. № 2 – д. № 3(ТК 1/7)</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150 м                       80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12</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Котельная №1 – ТК 1/7(д. № 3)</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57 м               80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12</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1/7 – ТК 1/8  - д. № 4</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39 м                    80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13</w:t>
            </w: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1/8 – ТК 1/9</w:t>
            </w:r>
          </w:p>
        </w:tc>
        <w:tc>
          <w:tcPr>
            <w:tcW w:w="3544"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44 м                    80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14</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1/9 – д. № 6</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32 м                   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15</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1/9 – ТК 1/10 – д. №5</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101 м                        40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16</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3 – ВК 2 – ВК 1    ул. Майская</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185 м                  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tcPr>
          <w:p w:rsidR="00732734" w:rsidRPr="00CA1C04" w:rsidRDefault="00732734" w:rsidP="00DB7E34">
            <w:pPr>
              <w:suppressAutoHyphens w:val="0"/>
              <w:rPr>
                <w:rFonts w:ascii="Times New Roman" w:hAnsi="Times New Roman" w:cs="Times New Roman"/>
                <w:sz w:val="26"/>
                <w:szCs w:val="26"/>
                <w:lang w:eastAsia="en-US"/>
              </w:rPr>
            </w:pPr>
          </w:p>
        </w:tc>
        <w:tc>
          <w:tcPr>
            <w:tcW w:w="6508" w:type="dxa"/>
            <w:tcBorders>
              <w:top w:val="single" w:sz="4" w:space="0" w:color="auto"/>
              <w:left w:val="single" w:sz="4" w:space="0" w:color="auto"/>
              <w:bottom w:val="single" w:sz="4" w:space="0" w:color="auto"/>
              <w:right w:val="single" w:sz="4" w:space="0" w:color="auto"/>
            </w:tcBorders>
            <w:vAlign w:val="center"/>
            <w:hideMark/>
          </w:tcPr>
          <w:p w:rsidR="00732734" w:rsidRPr="00CA1C04" w:rsidRDefault="00732734" w:rsidP="00DB7E34">
            <w:pPr>
              <w:suppressAutoHyphens w:val="0"/>
              <w:jc w:val="center"/>
              <w:rPr>
                <w:rFonts w:ascii="Times New Roman" w:hAnsi="Times New Roman" w:cs="Times New Roman"/>
                <w:sz w:val="26"/>
                <w:szCs w:val="26"/>
                <w:u w:val="single"/>
                <w:lang w:eastAsia="en-US"/>
              </w:rPr>
            </w:pPr>
            <w:r w:rsidRPr="00CA1C04">
              <w:rPr>
                <w:rFonts w:ascii="Times New Roman" w:hAnsi="Times New Roman" w:cs="Times New Roman"/>
                <w:sz w:val="26"/>
                <w:szCs w:val="26"/>
                <w:u w:val="single"/>
                <w:lang w:eastAsia="en-US"/>
              </w:rPr>
              <w:t>Жемчужный</w:t>
            </w:r>
          </w:p>
        </w:tc>
        <w:tc>
          <w:tcPr>
            <w:tcW w:w="3544" w:type="dxa"/>
            <w:tcBorders>
              <w:top w:val="single" w:sz="4" w:space="0" w:color="auto"/>
              <w:left w:val="single" w:sz="4" w:space="0" w:color="auto"/>
              <w:bottom w:val="single" w:sz="4" w:space="0" w:color="auto"/>
              <w:right w:val="single" w:sz="4" w:space="0" w:color="auto"/>
            </w:tcBorders>
          </w:tcPr>
          <w:p w:rsidR="00732734" w:rsidRPr="00CA1C04" w:rsidRDefault="00732734" w:rsidP="00DB7E34">
            <w:pPr>
              <w:suppressAutoHyphens w:val="0"/>
              <w:rPr>
                <w:rFonts w:ascii="Times New Roman" w:hAnsi="Times New Roman" w:cs="Times New Roman"/>
                <w:sz w:val="26"/>
                <w:szCs w:val="26"/>
                <w:lang w:eastAsia="en-US"/>
              </w:rPr>
            </w:pP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proofErr w:type="spellStart"/>
            <w:r w:rsidRPr="00CA1C04">
              <w:rPr>
                <w:rFonts w:ascii="Times New Roman" w:hAnsi="Times New Roman" w:cs="Times New Roman"/>
                <w:sz w:val="26"/>
                <w:szCs w:val="26"/>
                <w:lang w:eastAsia="en-US"/>
              </w:rPr>
              <w:t>Сериковский</w:t>
            </w:r>
            <w:proofErr w:type="spellEnd"/>
            <w:r w:rsidRPr="00CA1C04">
              <w:rPr>
                <w:rFonts w:ascii="Times New Roman" w:hAnsi="Times New Roman" w:cs="Times New Roman"/>
                <w:sz w:val="26"/>
                <w:szCs w:val="26"/>
                <w:lang w:eastAsia="en-US"/>
              </w:rPr>
              <w:t xml:space="preserve"> – ВК 14</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50м                          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14 – ВК 15</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278 м                          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15 – ВК 16</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40 м             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15 – Центральная котельная (ЦК)</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589 м                  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5</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 xml:space="preserve">ВК 14 ВК 18     ул. </w:t>
            </w:r>
            <w:proofErr w:type="spellStart"/>
            <w:r w:rsidRPr="00CA1C04">
              <w:rPr>
                <w:rFonts w:ascii="Times New Roman" w:hAnsi="Times New Roman" w:cs="Times New Roman"/>
                <w:sz w:val="26"/>
                <w:szCs w:val="26"/>
                <w:lang w:eastAsia="en-US"/>
              </w:rPr>
              <w:t>Староверова</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352 м                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6</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Центр – ул. Гайдара</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100 м                      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7</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63 – ВК 64 – ВК 65 – ВК 66    ул. Гайдара</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205 м                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8</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18 – ВК 19</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215 м          150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9</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19 – ПГ 1</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121 м                                150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ПГ 1 – ВК 21</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34 м                     150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11</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21 – ПГ 2 – ВК 55 – ВК 49 – ВК 48 – ПГ 3 – ВК 46а – ВК 46 – ВК 45а – ВК 44 – ВК 39 – ВК 38 - Ласточка</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1197 м                                 150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12</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Котельная д/</w:t>
            </w:r>
            <w:proofErr w:type="gramStart"/>
            <w:r w:rsidRPr="00CA1C04">
              <w:rPr>
                <w:rFonts w:ascii="Times New Roman" w:hAnsi="Times New Roman" w:cs="Times New Roman"/>
                <w:sz w:val="26"/>
                <w:szCs w:val="26"/>
                <w:lang w:eastAsia="en-US"/>
              </w:rPr>
              <w:t>с(</w:t>
            </w:r>
            <w:proofErr w:type="gramEnd"/>
            <w:r w:rsidRPr="00CA1C04">
              <w:rPr>
                <w:rFonts w:ascii="Times New Roman" w:hAnsi="Times New Roman" w:cs="Times New Roman"/>
                <w:sz w:val="26"/>
                <w:szCs w:val="26"/>
                <w:lang w:eastAsia="en-US"/>
              </w:rPr>
              <w:t>ВК 34) – ВК 33 – ВК 32 – ВК 31 – ВК 36 – ВК29 – ВК 28 – ВК 27 – ВК 26 – ВК 23 – ВК 22 – ВК 19 (ул. Комлева)</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904 м            150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13</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23 – ВК 23а – ВК 24 – ВК 25                                                   (ул. Комлева – ул. Аптечная)</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223 м            150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14</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22 – ВК 62    ул. Школьная</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33 м                                        150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15</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21 – ТК 2/1 – ТК 2/2  - ТК 2/3 – ТК 2/4 – ТК 2/5  -       ТК 2/6 – дом №1а ул. Комлева</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423 м                           80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16</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Котельная №2 – ТК 2/8 – дом №6</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42 м                                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17</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2/8 – ТК 2/7 – дом №12    ул. Комлева</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105 м            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18</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2/8 – ТК 2/9 – ТК 2/10 – ТК 2/11 – ТК 2/12 – ТК 2/13 – ТК 2/14 – ТК 2/15 – ТК 2/ 16    ул. Садовая</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336 м                         50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19</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2/9 – ТК 2/18 – ТК 2/19 – ТК 2/20 – ТК 2/21 – ТК 2/22 – ТК 2/23 – ТК 2/24 – ТК 2/25 – ТК 2/26 – ТК 2/27 – ТК 2/28    ул. Садовая</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244 м                                    40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20</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2/18 – ТК 2/19 – ТК 2/20</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61 м                                              32</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21</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2/18 – ТК 2/29    ул. Гайдара</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65 м                    40</w:t>
            </w:r>
          </w:p>
        </w:tc>
      </w:tr>
      <w:tr w:rsidR="007327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22</w:t>
            </w:r>
          </w:p>
        </w:tc>
        <w:tc>
          <w:tcPr>
            <w:tcW w:w="6508"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2/30 – ТК 2/29 – ТК 2/31 – ТК 2/32    ул. Гайдара</w:t>
            </w:r>
          </w:p>
        </w:tc>
        <w:tc>
          <w:tcPr>
            <w:tcW w:w="3544" w:type="dxa"/>
            <w:tcBorders>
              <w:top w:val="single" w:sz="4" w:space="0" w:color="auto"/>
              <w:left w:val="single" w:sz="4" w:space="0" w:color="auto"/>
              <w:bottom w:val="single" w:sz="4" w:space="0" w:color="auto"/>
              <w:right w:val="single" w:sz="4" w:space="0" w:color="auto"/>
            </w:tcBorders>
            <w:hideMark/>
          </w:tcPr>
          <w:p w:rsidR="00732734" w:rsidRPr="00CA1C04" w:rsidRDefault="007327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97 м                              32</w:t>
            </w:r>
          </w:p>
        </w:tc>
      </w:tr>
    </w:tbl>
    <w:p w:rsidR="00732734" w:rsidRPr="00CA1C04" w:rsidRDefault="00732734" w:rsidP="00CF4859">
      <w:pPr>
        <w:jc w:val="center"/>
        <w:rPr>
          <w:b/>
          <w:sz w:val="26"/>
          <w:szCs w:val="26"/>
        </w:rPr>
      </w:pPr>
    </w:p>
    <w:p w:rsidR="00CF4859" w:rsidRPr="00CA1C04" w:rsidRDefault="00CF4859">
      <w:pPr>
        <w:rPr>
          <w:sz w:val="26"/>
          <w:szCs w:val="26"/>
        </w:rPr>
      </w:pPr>
    </w:p>
    <w:tbl>
      <w:tblPr>
        <w:tblW w:w="9893" w:type="dxa"/>
        <w:tblInd w:w="95" w:type="dxa"/>
        <w:tblLayout w:type="fixed"/>
        <w:tblLook w:val="0000" w:firstRow="0" w:lastRow="0" w:firstColumn="0" w:lastColumn="0" w:noHBand="0" w:noVBand="0"/>
      </w:tblPr>
      <w:tblGrid>
        <w:gridCol w:w="13"/>
        <w:gridCol w:w="4560"/>
        <w:gridCol w:w="360"/>
        <w:gridCol w:w="4485"/>
        <w:gridCol w:w="475"/>
      </w:tblGrid>
      <w:tr w:rsidR="00CF4859" w:rsidRPr="00CA1C04" w:rsidTr="00CF4859">
        <w:trPr>
          <w:trHeight w:val="255"/>
        </w:trPr>
        <w:tc>
          <w:tcPr>
            <w:tcW w:w="9893" w:type="dxa"/>
            <w:gridSpan w:val="5"/>
            <w:tcBorders>
              <w:top w:val="nil"/>
              <w:left w:val="nil"/>
              <w:bottom w:val="nil"/>
              <w:right w:val="nil"/>
            </w:tcBorders>
            <w:shd w:val="clear" w:color="auto" w:fill="auto"/>
            <w:vAlign w:val="center"/>
          </w:tcPr>
          <w:p w:rsidR="00CF4859" w:rsidRPr="00CA1C04" w:rsidRDefault="00CF4859" w:rsidP="00694363">
            <w:pPr>
              <w:suppressAutoHyphens w:val="0"/>
              <w:jc w:val="center"/>
              <w:rPr>
                <w:sz w:val="26"/>
                <w:szCs w:val="26"/>
                <w:lang w:eastAsia="ru-RU"/>
              </w:rPr>
            </w:pPr>
            <w:r w:rsidRPr="00CA1C04">
              <w:rPr>
                <w:sz w:val="26"/>
                <w:szCs w:val="26"/>
                <w:lang w:eastAsia="ru-RU"/>
              </w:rPr>
              <w:t xml:space="preserve">Техническое состояние имущества удовлетворительное и позволяет </w:t>
            </w:r>
            <w:proofErr w:type="spellStart"/>
            <w:r w:rsidRPr="00CA1C04">
              <w:rPr>
                <w:sz w:val="26"/>
                <w:szCs w:val="26"/>
                <w:lang w:eastAsia="ru-RU"/>
              </w:rPr>
              <w:t>использователь</w:t>
            </w:r>
            <w:proofErr w:type="spellEnd"/>
            <w:r w:rsidRPr="00CA1C04">
              <w:rPr>
                <w:sz w:val="26"/>
                <w:szCs w:val="26"/>
                <w:lang w:eastAsia="ru-RU"/>
              </w:rPr>
              <w:t xml:space="preserve"> его в соответствии с назначением.</w:t>
            </w:r>
          </w:p>
        </w:tc>
      </w:tr>
      <w:tr w:rsidR="00CF4859" w:rsidRPr="00CA1C04" w:rsidTr="00CF4859">
        <w:trPr>
          <w:gridBefore w:val="1"/>
          <w:gridAfter w:val="1"/>
          <w:wBefore w:w="13" w:type="dxa"/>
          <w:wAfter w:w="475" w:type="dxa"/>
          <w:trHeight w:val="460"/>
        </w:trPr>
        <w:tc>
          <w:tcPr>
            <w:tcW w:w="4560" w:type="dxa"/>
          </w:tcPr>
          <w:p w:rsidR="00CF4859" w:rsidRPr="00CA1C04" w:rsidRDefault="00CF4859" w:rsidP="00694363">
            <w:pPr>
              <w:jc w:val="center"/>
              <w:rPr>
                <w:sz w:val="26"/>
                <w:szCs w:val="26"/>
                <w:lang w:eastAsia="ru-RU"/>
              </w:rPr>
            </w:pPr>
            <w:r w:rsidRPr="00CA1C04">
              <w:rPr>
                <w:bCs/>
                <w:sz w:val="26"/>
                <w:szCs w:val="26"/>
                <w:lang w:eastAsia="ru-RU"/>
              </w:rPr>
              <w:t>Арендодатель</w:t>
            </w:r>
          </w:p>
        </w:tc>
        <w:tc>
          <w:tcPr>
            <w:tcW w:w="360" w:type="dxa"/>
          </w:tcPr>
          <w:p w:rsidR="00CF4859" w:rsidRPr="00CA1C04" w:rsidRDefault="00CF4859" w:rsidP="00694363">
            <w:pPr>
              <w:jc w:val="center"/>
              <w:rPr>
                <w:bCs/>
                <w:sz w:val="26"/>
                <w:szCs w:val="26"/>
                <w:lang w:eastAsia="ru-RU"/>
              </w:rPr>
            </w:pPr>
          </w:p>
        </w:tc>
        <w:tc>
          <w:tcPr>
            <w:tcW w:w="4485" w:type="dxa"/>
          </w:tcPr>
          <w:p w:rsidR="00CF4859" w:rsidRPr="00CA1C04" w:rsidRDefault="00CF4859" w:rsidP="00694363">
            <w:pPr>
              <w:jc w:val="center"/>
              <w:rPr>
                <w:sz w:val="26"/>
                <w:szCs w:val="26"/>
                <w:lang w:eastAsia="ru-RU"/>
              </w:rPr>
            </w:pPr>
            <w:r w:rsidRPr="00CA1C04">
              <w:rPr>
                <w:bCs/>
                <w:sz w:val="26"/>
                <w:szCs w:val="26"/>
                <w:lang w:eastAsia="ru-RU"/>
              </w:rPr>
              <w:t>Арендатор</w:t>
            </w:r>
          </w:p>
        </w:tc>
      </w:tr>
      <w:tr w:rsidR="00CF4859" w:rsidRPr="00CA1C04" w:rsidTr="00CF4859">
        <w:trPr>
          <w:gridBefore w:val="1"/>
          <w:gridAfter w:val="1"/>
          <w:wBefore w:w="13" w:type="dxa"/>
          <w:wAfter w:w="475" w:type="dxa"/>
          <w:trHeight w:val="703"/>
        </w:trPr>
        <w:tc>
          <w:tcPr>
            <w:tcW w:w="4560" w:type="dxa"/>
            <w:vAlign w:val="center"/>
          </w:tcPr>
          <w:p w:rsidR="00CF4859" w:rsidRPr="00CA1C04" w:rsidRDefault="00CF4859" w:rsidP="00732734">
            <w:pPr>
              <w:jc w:val="center"/>
              <w:rPr>
                <w:bCs/>
                <w:sz w:val="26"/>
                <w:szCs w:val="26"/>
                <w:lang w:eastAsia="ru-RU"/>
              </w:rPr>
            </w:pPr>
            <w:r w:rsidRPr="00CA1C04">
              <w:rPr>
                <w:bCs/>
                <w:sz w:val="26"/>
                <w:szCs w:val="26"/>
                <w:lang w:eastAsia="ru-RU"/>
              </w:rPr>
              <w:t xml:space="preserve">Глава </w:t>
            </w:r>
            <w:proofErr w:type="spellStart"/>
            <w:r w:rsidR="00732734">
              <w:rPr>
                <w:bCs/>
                <w:sz w:val="26"/>
                <w:szCs w:val="26"/>
                <w:lang w:eastAsia="ru-RU"/>
              </w:rPr>
              <w:t>Жемчужненского</w:t>
            </w:r>
            <w:proofErr w:type="spellEnd"/>
            <w:r w:rsidRPr="00CA1C04">
              <w:rPr>
                <w:bCs/>
                <w:sz w:val="26"/>
                <w:szCs w:val="26"/>
                <w:lang w:eastAsia="ru-RU"/>
              </w:rPr>
              <w:t xml:space="preserve"> сельсовета</w:t>
            </w:r>
          </w:p>
        </w:tc>
        <w:tc>
          <w:tcPr>
            <w:tcW w:w="360" w:type="dxa"/>
          </w:tcPr>
          <w:p w:rsidR="00CF4859" w:rsidRPr="00CA1C04" w:rsidRDefault="00CF4859" w:rsidP="00694363">
            <w:pPr>
              <w:rPr>
                <w:bCs/>
                <w:sz w:val="26"/>
                <w:szCs w:val="26"/>
                <w:lang w:eastAsia="ru-RU"/>
              </w:rPr>
            </w:pPr>
          </w:p>
        </w:tc>
        <w:tc>
          <w:tcPr>
            <w:tcW w:w="4485" w:type="dxa"/>
            <w:vAlign w:val="center"/>
          </w:tcPr>
          <w:p w:rsidR="00CF4859" w:rsidRPr="00CA1C04" w:rsidRDefault="00CF4859" w:rsidP="00694363">
            <w:pPr>
              <w:jc w:val="center"/>
              <w:rPr>
                <w:bCs/>
                <w:sz w:val="26"/>
                <w:szCs w:val="26"/>
                <w:lang w:eastAsia="ru-RU"/>
              </w:rPr>
            </w:pPr>
          </w:p>
        </w:tc>
      </w:tr>
      <w:tr w:rsidR="00CF4859" w:rsidRPr="00CA1C04" w:rsidTr="00CF4859">
        <w:trPr>
          <w:gridBefore w:val="1"/>
          <w:gridAfter w:val="1"/>
          <w:wBefore w:w="13" w:type="dxa"/>
          <w:wAfter w:w="475" w:type="dxa"/>
          <w:trHeight w:val="1219"/>
        </w:trPr>
        <w:tc>
          <w:tcPr>
            <w:tcW w:w="4560" w:type="dxa"/>
          </w:tcPr>
          <w:p w:rsidR="00CF4859" w:rsidRPr="00CA1C04" w:rsidRDefault="00CF4859" w:rsidP="00694363">
            <w:pPr>
              <w:jc w:val="center"/>
              <w:rPr>
                <w:bCs/>
                <w:sz w:val="26"/>
                <w:szCs w:val="26"/>
                <w:lang w:eastAsia="ru-RU"/>
              </w:rPr>
            </w:pPr>
          </w:p>
          <w:p w:rsidR="00CF4859" w:rsidRPr="00CA1C04" w:rsidRDefault="00CF4859" w:rsidP="00694363">
            <w:pPr>
              <w:jc w:val="center"/>
              <w:rPr>
                <w:sz w:val="26"/>
                <w:szCs w:val="26"/>
                <w:lang w:eastAsia="ru-RU"/>
              </w:rPr>
            </w:pPr>
            <w:r w:rsidRPr="00CA1C04">
              <w:rPr>
                <w:bCs/>
                <w:sz w:val="26"/>
                <w:szCs w:val="26"/>
                <w:lang w:eastAsia="ru-RU"/>
              </w:rPr>
              <w:t xml:space="preserve">__________________  </w:t>
            </w:r>
            <w:r w:rsidR="00732734">
              <w:rPr>
                <w:sz w:val="26"/>
                <w:szCs w:val="26"/>
                <w:lang w:eastAsia="ru-RU"/>
              </w:rPr>
              <w:t xml:space="preserve">С.Е. </w:t>
            </w:r>
            <w:proofErr w:type="spellStart"/>
            <w:r w:rsidR="00732734">
              <w:rPr>
                <w:sz w:val="26"/>
                <w:szCs w:val="26"/>
                <w:lang w:eastAsia="ru-RU"/>
              </w:rPr>
              <w:t>Ашуркин</w:t>
            </w:r>
            <w:proofErr w:type="spellEnd"/>
          </w:p>
          <w:p w:rsidR="00CF4859" w:rsidRPr="00CA1C04" w:rsidRDefault="00CF4859" w:rsidP="00694363">
            <w:pPr>
              <w:ind w:firstLine="792"/>
              <w:rPr>
                <w:bCs/>
                <w:i/>
                <w:iCs/>
                <w:sz w:val="26"/>
                <w:szCs w:val="26"/>
                <w:lang w:eastAsia="ru-RU"/>
              </w:rPr>
            </w:pPr>
            <w:r w:rsidRPr="00CA1C04">
              <w:rPr>
                <w:bCs/>
                <w:i/>
                <w:iCs/>
                <w:sz w:val="26"/>
                <w:szCs w:val="26"/>
                <w:lang w:eastAsia="ru-RU"/>
              </w:rPr>
              <w:t>(подпись)</w:t>
            </w:r>
          </w:p>
          <w:p w:rsidR="00CF4859" w:rsidRPr="00CA1C04" w:rsidRDefault="00CF4859" w:rsidP="00694363">
            <w:pPr>
              <w:ind w:firstLine="792"/>
              <w:rPr>
                <w:bCs/>
                <w:i/>
                <w:iCs/>
                <w:sz w:val="26"/>
                <w:szCs w:val="26"/>
                <w:lang w:eastAsia="ru-RU"/>
              </w:rPr>
            </w:pPr>
          </w:p>
          <w:p w:rsidR="00CF4859" w:rsidRPr="00CA1C04" w:rsidRDefault="00CF4859" w:rsidP="00694363">
            <w:pPr>
              <w:ind w:firstLine="792"/>
              <w:rPr>
                <w:bCs/>
                <w:i/>
                <w:iCs/>
                <w:sz w:val="26"/>
                <w:szCs w:val="26"/>
                <w:u w:val="single"/>
                <w:lang w:eastAsia="ru-RU"/>
              </w:rPr>
            </w:pPr>
            <w:r w:rsidRPr="00CA1C04">
              <w:rPr>
                <w:sz w:val="26"/>
                <w:szCs w:val="26"/>
                <w:lang w:eastAsia="ru-RU"/>
              </w:rPr>
              <w:t>М.П.</w:t>
            </w:r>
          </w:p>
        </w:tc>
        <w:tc>
          <w:tcPr>
            <w:tcW w:w="360" w:type="dxa"/>
          </w:tcPr>
          <w:p w:rsidR="00CF4859" w:rsidRPr="00CA1C04" w:rsidRDefault="00CF4859" w:rsidP="00694363">
            <w:pPr>
              <w:rPr>
                <w:bCs/>
                <w:sz w:val="26"/>
                <w:szCs w:val="26"/>
                <w:lang w:eastAsia="ru-RU"/>
              </w:rPr>
            </w:pPr>
          </w:p>
        </w:tc>
        <w:tc>
          <w:tcPr>
            <w:tcW w:w="4485" w:type="dxa"/>
          </w:tcPr>
          <w:p w:rsidR="00CF4859" w:rsidRPr="00CA1C04" w:rsidRDefault="00CF4859" w:rsidP="00694363">
            <w:pPr>
              <w:jc w:val="center"/>
              <w:rPr>
                <w:bCs/>
                <w:sz w:val="26"/>
                <w:szCs w:val="26"/>
                <w:lang w:eastAsia="ru-RU"/>
              </w:rPr>
            </w:pPr>
          </w:p>
          <w:p w:rsidR="00CF4859" w:rsidRPr="00CA1C04" w:rsidRDefault="00CF4859" w:rsidP="00694363">
            <w:pPr>
              <w:jc w:val="center"/>
              <w:rPr>
                <w:sz w:val="26"/>
                <w:szCs w:val="26"/>
                <w:lang w:eastAsia="ru-RU"/>
              </w:rPr>
            </w:pPr>
            <w:r w:rsidRPr="00CA1C04">
              <w:rPr>
                <w:bCs/>
                <w:sz w:val="26"/>
                <w:szCs w:val="26"/>
                <w:lang w:eastAsia="ru-RU"/>
              </w:rPr>
              <w:t>__________________  _____________</w:t>
            </w:r>
          </w:p>
          <w:p w:rsidR="00CF4859" w:rsidRPr="00CA1C04" w:rsidRDefault="00CF4859" w:rsidP="00694363">
            <w:pPr>
              <w:ind w:firstLine="792"/>
              <w:rPr>
                <w:bCs/>
                <w:i/>
                <w:iCs/>
                <w:sz w:val="26"/>
                <w:szCs w:val="26"/>
                <w:lang w:eastAsia="ru-RU"/>
              </w:rPr>
            </w:pPr>
            <w:r w:rsidRPr="00CA1C04">
              <w:rPr>
                <w:bCs/>
                <w:i/>
                <w:iCs/>
                <w:sz w:val="26"/>
                <w:szCs w:val="26"/>
                <w:lang w:eastAsia="ru-RU"/>
              </w:rPr>
              <w:t>(подпись)</w:t>
            </w:r>
          </w:p>
          <w:p w:rsidR="00CF4859" w:rsidRPr="00CA1C04" w:rsidRDefault="00CF4859" w:rsidP="00694363">
            <w:pPr>
              <w:ind w:firstLine="792"/>
              <w:rPr>
                <w:sz w:val="26"/>
                <w:szCs w:val="26"/>
                <w:lang w:eastAsia="ru-RU"/>
              </w:rPr>
            </w:pPr>
          </w:p>
          <w:p w:rsidR="00CF4859" w:rsidRPr="00CA1C04" w:rsidRDefault="00CF4859" w:rsidP="00694363">
            <w:pPr>
              <w:ind w:firstLine="792"/>
              <w:rPr>
                <w:bCs/>
                <w:i/>
                <w:iCs/>
                <w:sz w:val="26"/>
                <w:szCs w:val="26"/>
                <w:lang w:eastAsia="ru-RU"/>
              </w:rPr>
            </w:pPr>
            <w:r w:rsidRPr="00CA1C04">
              <w:rPr>
                <w:sz w:val="26"/>
                <w:szCs w:val="26"/>
                <w:lang w:eastAsia="ru-RU"/>
              </w:rPr>
              <w:t>М.П.</w:t>
            </w:r>
          </w:p>
        </w:tc>
      </w:tr>
    </w:tbl>
    <w:p w:rsidR="00CF4859" w:rsidRPr="00CA1C04" w:rsidRDefault="00CF4859" w:rsidP="00DB7E34">
      <w:pPr>
        <w:tabs>
          <w:tab w:val="left" w:pos="6273"/>
        </w:tabs>
        <w:jc w:val="right"/>
        <w:rPr>
          <w:sz w:val="26"/>
          <w:szCs w:val="26"/>
        </w:rPr>
      </w:pPr>
      <w:r w:rsidRPr="00CA1C04">
        <w:rPr>
          <w:sz w:val="26"/>
          <w:szCs w:val="26"/>
        </w:rPr>
        <w:lastRenderedPageBreak/>
        <w:t xml:space="preserve">                                                                                                                               Приложение № 2</w:t>
      </w:r>
    </w:p>
    <w:p w:rsidR="00CF4859" w:rsidRPr="00CA1C04" w:rsidRDefault="00CF4859" w:rsidP="00CF4859">
      <w:pPr>
        <w:jc w:val="right"/>
        <w:rPr>
          <w:sz w:val="26"/>
          <w:szCs w:val="26"/>
        </w:rPr>
      </w:pPr>
      <w:r w:rsidRPr="00CA1C04">
        <w:rPr>
          <w:sz w:val="26"/>
          <w:szCs w:val="26"/>
        </w:rPr>
        <w:t>к договору аренды имущества</w:t>
      </w:r>
    </w:p>
    <w:p w:rsidR="00CF4859" w:rsidRPr="00CA1C04" w:rsidRDefault="00CF4859" w:rsidP="00CF4859">
      <w:pPr>
        <w:jc w:val="right"/>
        <w:rPr>
          <w:sz w:val="26"/>
          <w:szCs w:val="26"/>
        </w:rPr>
      </w:pPr>
      <w:r w:rsidRPr="00CA1C04">
        <w:rPr>
          <w:sz w:val="26"/>
          <w:szCs w:val="26"/>
        </w:rPr>
        <w:t xml:space="preserve">  от __________________</w:t>
      </w:r>
    </w:p>
    <w:p w:rsidR="00CF4859" w:rsidRPr="00CA1C04" w:rsidRDefault="00CF4859" w:rsidP="00CF4859">
      <w:pPr>
        <w:rPr>
          <w:sz w:val="26"/>
          <w:szCs w:val="26"/>
        </w:rPr>
      </w:pPr>
    </w:p>
    <w:p w:rsidR="00CF4859" w:rsidRPr="00CA1C04" w:rsidRDefault="00CF4859" w:rsidP="00CF4859">
      <w:pPr>
        <w:rPr>
          <w:sz w:val="26"/>
          <w:szCs w:val="26"/>
        </w:rPr>
      </w:pPr>
    </w:p>
    <w:p w:rsidR="00CF4859" w:rsidRPr="00CA1C04" w:rsidRDefault="00CF4859" w:rsidP="00CF4859">
      <w:pPr>
        <w:jc w:val="center"/>
        <w:rPr>
          <w:b/>
          <w:sz w:val="26"/>
          <w:szCs w:val="26"/>
        </w:rPr>
      </w:pPr>
      <w:r w:rsidRPr="00CA1C04">
        <w:rPr>
          <w:b/>
          <w:sz w:val="26"/>
          <w:szCs w:val="26"/>
        </w:rPr>
        <w:t>АКТ</w:t>
      </w:r>
    </w:p>
    <w:p w:rsidR="00CF4859" w:rsidRPr="00CA1C04" w:rsidRDefault="00CF4859" w:rsidP="00CF4859">
      <w:pPr>
        <w:jc w:val="center"/>
        <w:rPr>
          <w:b/>
          <w:sz w:val="26"/>
          <w:szCs w:val="26"/>
        </w:rPr>
      </w:pPr>
      <w:r w:rsidRPr="00CA1C04">
        <w:rPr>
          <w:b/>
          <w:sz w:val="26"/>
          <w:szCs w:val="26"/>
        </w:rPr>
        <w:t>приема-передачи имущества</w:t>
      </w:r>
    </w:p>
    <w:p w:rsidR="00CF4859" w:rsidRPr="00CA1C04" w:rsidRDefault="00CF4859" w:rsidP="00CF4859">
      <w:pPr>
        <w:jc w:val="center"/>
        <w:rPr>
          <w:sz w:val="26"/>
          <w:szCs w:val="26"/>
        </w:rPr>
      </w:pPr>
    </w:p>
    <w:p w:rsidR="00DB7E34" w:rsidRPr="00CA1C04" w:rsidRDefault="00DB7E34" w:rsidP="00DB7E34">
      <w:pPr>
        <w:jc w:val="both"/>
        <w:rPr>
          <w:sz w:val="26"/>
          <w:szCs w:val="26"/>
        </w:rPr>
      </w:pPr>
      <w:r>
        <w:rPr>
          <w:sz w:val="26"/>
          <w:szCs w:val="26"/>
        </w:rPr>
        <w:t xml:space="preserve">п. Жемчужный </w:t>
      </w:r>
      <w:r w:rsidRPr="00CA1C04">
        <w:rPr>
          <w:sz w:val="26"/>
          <w:szCs w:val="26"/>
        </w:rPr>
        <w:t xml:space="preserve">                      </w:t>
      </w:r>
      <w:r>
        <w:rPr>
          <w:sz w:val="26"/>
          <w:szCs w:val="26"/>
        </w:rPr>
        <w:t xml:space="preserve">                      </w:t>
      </w:r>
      <w:r w:rsidRPr="00CA1C04">
        <w:rPr>
          <w:sz w:val="26"/>
          <w:szCs w:val="26"/>
        </w:rPr>
        <w:t xml:space="preserve">                </w:t>
      </w:r>
      <w:r>
        <w:rPr>
          <w:sz w:val="26"/>
          <w:szCs w:val="26"/>
        </w:rPr>
        <w:t xml:space="preserve">               «__»         </w:t>
      </w:r>
      <w:r w:rsidRPr="00CA1C04">
        <w:rPr>
          <w:sz w:val="26"/>
          <w:szCs w:val="26"/>
        </w:rPr>
        <w:t xml:space="preserve">______ </w:t>
      </w:r>
      <w:smartTag w:uri="urn:schemas-microsoft-com:office:smarttags" w:element="metricconverter">
        <w:smartTagPr>
          <w:attr w:name="ProductID" w:val="2013 г"/>
        </w:smartTagPr>
        <w:r w:rsidRPr="00CA1C04">
          <w:rPr>
            <w:sz w:val="26"/>
            <w:szCs w:val="26"/>
          </w:rPr>
          <w:t>2013 г</w:t>
        </w:r>
      </w:smartTag>
      <w:r w:rsidRPr="00CA1C04">
        <w:rPr>
          <w:sz w:val="26"/>
          <w:szCs w:val="26"/>
        </w:rPr>
        <w:t>.</w:t>
      </w:r>
    </w:p>
    <w:p w:rsidR="00DB7E34" w:rsidRPr="00CA1C04" w:rsidRDefault="00DB7E34" w:rsidP="00DB7E34">
      <w:pPr>
        <w:jc w:val="both"/>
        <w:rPr>
          <w:sz w:val="26"/>
          <w:szCs w:val="26"/>
        </w:rPr>
      </w:pPr>
    </w:p>
    <w:p w:rsidR="00DB7E34" w:rsidRPr="00CA1C04" w:rsidRDefault="00DB7E34" w:rsidP="00DB7E34">
      <w:pPr>
        <w:ind w:firstLine="284"/>
        <w:jc w:val="both"/>
        <w:rPr>
          <w:sz w:val="26"/>
          <w:szCs w:val="26"/>
        </w:rPr>
      </w:pPr>
      <w:proofErr w:type="gramStart"/>
      <w:r w:rsidRPr="00CA1C04">
        <w:rPr>
          <w:sz w:val="26"/>
          <w:szCs w:val="26"/>
        </w:rPr>
        <w:t xml:space="preserve">Мы, нижеподписавшиеся, Собственник муниципального имущества </w:t>
      </w:r>
      <w:proofErr w:type="spellStart"/>
      <w:r w:rsidRPr="00CA1C04">
        <w:rPr>
          <w:sz w:val="26"/>
          <w:szCs w:val="26"/>
        </w:rPr>
        <w:t>Жемчужненский</w:t>
      </w:r>
      <w:proofErr w:type="spellEnd"/>
      <w:r w:rsidRPr="00CA1C04">
        <w:rPr>
          <w:sz w:val="26"/>
          <w:szCs w:val="26"/>
        </w:rPr>
        <w:t xml:space="preserve"> сельсовет </w:t>
      </w:r>
      <w:proofErr w:type="spellStart"/>
      <w:r w:rsidRPr="00CA1C04">
        <w:rPr>
          <w:sz w:val="26"/>
          <w:szCs w:val="26"/>
        </w:rPr>
        <w:t>Ширинского</w:t>
      </w:r>
      <w:proofErr w:type="spellEnd"/>
      <w:r w:rsidRPr="00CA1C04">
        <w:rPr>
          <w:sz w:val="26"/>
          <w:szCs w:val="26"/>
        </w:rPr>
        <w:t xml:space="preserve"> района Республики Хакасия, в лице Главы муниципального образования </w:t>
      </w:r>
      <w:proofErr w:type="spellStart"/>
      <w:r w:rsidRPr="00CA1C04">
        <w:rPr>
          <w:sz w:val="26"/>
          <w:szCs w:val="26"/>
        </w:rPr>
        <w:t>Жемчужненский</w:t>
      </w:r>
      <w:proofErr w:type="spellEnd"/>
      <w:r w:rsidRPr="00CA1C04">
        <w:rPr>
          <w:sz w:val="26"/>
          <w:szCs w:val="26"/>
        </w:rPr>
        <w:t xml:space="preserve">  сельсовет, </w:t>
      </w:r>
      <w:proofErr w:type="spellStart"/>
      <w:r w:rsidRPr="00CA1C04">
        <w:rPr>
          <w:bCs/>
          <w:sz w:val="26"/>
          <w:szCs w:val="26"/>
        </w:rPr>
        <w:t>Ашуркина</w:t>
      </w:r>
      <w:proofErr w:type="spellEnd"/>
      <w:r w:rsidRPr="00CA1C04">
        <w:rPr>
          <w:bCs/>
          <w:sz w:val="26"/>
          <w:szCs w:val="26"/>
        </w:rPr>
        <w:t xml:space="preserve"> Сергея Евгеньевича</w:t>
      </w:r>
      <w:r w:rsidRPr="00CA1C04">
        <w:rPr>
          <w:sz w:val="26"/>
          <w:szCs w:val="26"/>
        </w:rPr>
        <w:t>, действующего на основании Устава муниципального образования, именуемый в дальнейшем «Арендодатель» с одной стороны и</w:t>
      </w:r>
      <w:proofErr w:type="gramEnd"/>
    </w:p>
    <w:p w:rsidR="00DB7E34" w:rsidRPr="00CA1C04" w:rsidRDefault="00DB7E34" w:rsidP="00DB7E34">
      <w:pPr>
        <w:jc w:val="both"/>
        <w:rPr>
          <w:sz w:val="26"/>
          <w:szCs w:val="26"/>
        </w:rPr>
      </w:pPr>
      <w:r w:rsidRPr="00CA1C04">
        <w:rPr>
          <w:sz w:val="26"/>
          <w:szCs w:val="26"/>
        </w:rPr>
        <w:t>______________________________________________________________________________                                                  (наименование принимающей организации)</w:t>
      </w:r>
    </w:p>
    <w:p w:rsidR="00DB7E34" w:rsidRPr="00CA1C04" w:rsidRDefault="00DB7E34" w:rsidP="00DB7E34">
      <w:pPr>
        <w:jc w:val="both"/>
        <w:rPr>
          <w:sz w:val="26"/>
          <w:szCs w:val="26"/>
        </w:rPr>
      </w:pPr>
      <w:r w:rsidRPr="00CA1C04">
        <w:rPr>
          <w:sz w:val="26"/>
          <w:szCs w:val="26"/>
        </w:rPr>
        <w:t>В лице___________________________________________________________________</w:t>
      </w:r>
    </w:p>
    <w:p w:rsidR="00DB7E34" w:rsidRPr="00CA1C04" w:rsidRDefault="00DB7E34" w:rsidP="00DB7E34">
      <w:pPr>
        <w:jc w:val="both"/>
        <w:rPr>
          <w:sz w:val="26"/>
          <w:szCs w:val="26"/>
        </w:rPr>
      </w:pPr>
      <w:r w:rsidRPr="00CA1C04">
        <w:rPr>
          <w:sz w:val="26"/>
          <w:szCs w:val="26"/>
        </w:rPr>
        <w:t xml:space="preserve">                                                                                                (ФИО руководителя)</w:t>
      </w:r>
    </w:p>
    <w:p w:rsidR="00DB7E34" w:rsidRPr="00CA1C04" w:rsidRDefault="00DB7E34" w:rsidP="00DB7E34">
      <w:pPr>
        <w:jc w:val="both"/>
        <w:rPr>
          <w:sz w:val="26"/>
          <w:szCs w:val="26"/>
        </w:rPr>
      </w:pPr>
      <w:proofErr w:type="gramStart"/>
      <w:r w:rsidRPr="00CA1C04">
        <w:rPr>
          <w:sz w:val="26"/>
          <w:szCs w:val="26"/>
        </w:rPr>
        <w:t>именуемый в дальнейшем «Арендатор» с другой стороны, являющиеся сторонами по договору аренды имущества от _______________ составили акт, подтверждающий следующие обстоятельства:</w:t>
      </w:r>
      <w:proofErr w:type="gramEnd"/>
    </w:p>
    <w:p w:rsidR="00DB7E34" w:rsidRPr="00CA1C04" w:rsidRDefault="00DB7E34" w:rsidP="00DB7E34">
      <w:pPr>
        <w:ind w:firstLine="33"/>
        <w:jc w:val="both"/>
        <w:rPr>
          <w:sz w:val="26"/>
          <w:szCs w:val="26"/>
        </w:rPr>
      </w:pPr>
      <w:r w:rsidRPr="00CA1C04">
        <w:rPr>
          <w:sz w:val="26"/>
          <w:szCs w:val="26"/>
        </w:rPr>
        <w:t>1. «</w:t>
      </w:r>
      <w:r w:rsidRPr="00CA1C04">
        <w:rPr>
          <w:bCs/>
          <w:sz w:val="26"/>
          <w:szCs w:val="26"/>
          <w:lang w:eastAsia="ru-RU"/>
        </w:rPr>
        <w:t>Арендодатель»</w:t>
      </w:r>
      <w:r w:rsidRPr="00CA1C04">
        <w:rPr>
          <w:sz w:val="26"/>
          <w:szCs w:val="26"/>
          <w:lang w:eastAsia="ru-RU"/>
        </w:rPr>
        <w:t xml:space="preserve"> передает «</w:t>
      </w:r>
      <w:r w:rsidRPr="00CA1C04">
        <w:rPr>
          <w:bCs/>
          <w:sz w:val="26"/>
          <w:szCs w:val="26"/>
          <w:lang w:eastAsia="ru-RU"/>
        </w:rPr>
        <w:t>Арендатору»</w:t>
      </w:r>
      <w:r w:rsidRPr="00CA1C04">
        <w:rPr>
          <w:sz w:val="26"/>
          <w:szCs w:val="26"/>
          <w:lang w:eastAsia="ru-RU"/>
        </w:rPr>
        <w:t>, а «</w:t>
      </w:r>
      <w:r w:rsidRPr="00CA1C04">
        <w:rPr>
          <w:bCs/>
          <w:sz w:val="26"/>
          <w:szCs w:val="26"/>
          <w:lang w:eastAsia="ru-RU"/>
        </w:rPr>
        <w:t>Арендатор»</w:t>
      </w:r>
      <w:r w:rsidRPr="00CA1C04">
        <w:rPr>
          <w:sz w:val="26"/>
          <w:szCs w:val="26"/>
          <w:lang w:eastAsia="ru-RU"/>
        </w:rPr>
        <w:t xml:space="preserve"> принимает во временное владение и пользование имущество </w:t>
      </w:r>
      <w:proofErr w:type="gramStart"/>
      <w:r w:rsidRPr="00CA1C04">
        <w:rPr>
          <w:sz w:val="26"/>
          <w:szCs w:val="26"/>
          <w:lang w:eastAsia="ru-RU"/>
        </w:rPr>
        <w:t>согласно приложения</w:t>
      </w:r>
      <w:proofErr w:type="gramEnd"/>
      <w:r w:rsidRPr="00CA1C04">
        <w:rPr>
          <w:sz w:val="26"/>
          <w:szCs w:val="26"/>
          <w:lang w:eastAsia="ru-RU"/>
        </w:rPr>
        <w:t xml:space="preserve"> 1 (далее «Комплекс»),  расположенный по адресу: Республика Хакасия, </w:t>
      </w:r>
      <w:proofErr w:type="spellStart"/>
      <w:r w:rsidRPr="00CA1C04">
        <w:rPr>
          <w:sz w:val="26"/>
          <w:szCs w:val="26"/>
          <w:lang w:eastAsia="ru-RU"/>
        </w:rPr>
        <w:t>Ширинский</w:t>
      </w:r>
      <w:proofErr w:type="spellEnd"/>
      <w:r w:rsidRPr="00CA1C04">
        <w:rPr>
          <w:sz w:val="26"/>
          <w:szCs w:val="26"/>
          <w:lang w:eastAsia="ru-RU"/>
        </w:rPr>
        <w:t xml:space="preserve"> район, муниципальное образование </w:t>
      </w:r>
      <w:proofErr w:type="spellStart"/>
      <w:r w:rsidRPr="00CA1C04">
        <w:rPr>
          <w:sz w:val="26"/>
          <w:szCs w:val="26"/>
          <w:lang w:eastAsia="ru-RU"/>
        </w:rPr>
        <w:t>Жемчужненский</w:t>
      </w:r>
      <w:proofErr w:type="spellEnd"/>
      <w:r w:rsidRPr="00CA1C04">
        <w:rPr>
          <w:sz w:val="26"/>
          <w:szCs w:val="26"/>
          <w:lang w:eastAsia="ru-RU"/>
        </w:rPr>
        <w:t xml:space="preserve"> сельсовет, </w:t>
      </w:r>
      <w:r w:rsidRPr="00CA1C04">
        <w:rPr>
          <w:sz w:val="26"/>
          <w:szCs w:val="26"/>
        </w:rPr>
        <w:t xml:space="preserve"> указанное в приложении №1 к настоящему акту имущество в технически исправном состоянии, общей балансовой стоимостью ______рубля (__________________________________________________________  рубля).</w:t>
      </w:r>
    </w:p>
    <w:p w:rsidR="00DB7E34" w:rsidRPr="00CA1C04" w:rsidRDefault="00DB7E34" w:rsidP="00DB7E34">
      <w:pPr>
        <w:jc w:val="both"/>
        <w:rPr>
          <w:sz w:val="26"/>
          <w:szCs w:val="26"/>
        </w:rPr>
      </w:pPr>
      <w:r w:rsidRPr="00CA1C04">
        <w:rPr>
          <w:sz w:val="26"/>
          <w:szCs w:val="26"/>
        </w:rPr>
        <w:t>2. Переданное имущество соответствует условиям договора, пригодно для эксплуатации, явных недостатков нет.</w:t>
      </w:r>
    </w:p>
    <w:p w:rsidR="00DB7E34" w:rsidRPr="00CA1C04" w:rsidRDefault="00DB7E34" w:rsidP="00DB7E34">
      <w:pPr>
        <w:ind w:left="60"/>
        <w:jc w:val="both"/>
        <w:rPr>
          <w:sz w:val="26"/>
          <w:szCs w:val="26"/>
        </w:rPr>
      </w:pPr>
      <w:r w:rsidRPr="00CA1C04">
        <w:rPr>
          <w:sz w:val="26"/>
          <w:szCs w:val="26"/>
        </w:rPr>
        <w:t>3. Обязательства по договору выполнены полностью, взаимных претензий стороны не имеют.</w:t>
      </w:r>
    </w:p>
    <w:p w:rsidR="00DB7E34" w:rsidRDefault="00DB7E34" w:rsidP="00DB7E34">
      <w:pPr>
        <w:jc w:val="both"/>
        <w:rPr>
          <w:sz w:val="26"/>
          <w:szCs w:val="26"/>
        </w:rPr>
      </w:pPr>
      <w:r w:rsidRPr="00CA1C04">
        <w:rPr>
          <w:sz w:val="26"/>
          <w:szCs w:val="26"/>
        </w:rPr>
        <w:t xml:space="preserve">4. Настоящий акт составлен в 3 (трех) экземплярах, имеющих равную юридическую силу, по одному для каждой из Сторон и органу осуществляющего государственную регистрацию прав и является неотъемлемой частью договора имущества </w:t>
      </w:r>
      <w:proofErr w:type="gramStart"/>
      <w:r w:rsidRPr="00CA1C04">
        <w:rPr>
          <w:sz w:val="26"/>
          <w:szCs w:val="26"/>
        </w:rPr>
        <w:t>от</w:t>
      </w:r>
      <w:proofErr w:type="gramEnd"/>
      <w:r w:rsidRPr="00CA1C04">
        <w:rPr>
          <w:sz w:val="26"/>
          <w:szCs w:val="26"/>
        </w:rPr>
        <w:t xml:space="preserve"> _____________________.</w:t>
      </w:r>
    </w:p>
    <w:p w:rsidR="00DB7E34" w:rsidRPr="00CA1C04" w:rsidRDefault="00DB7E34" w:rsidP="00DB7E34">
      <w:pPr>
        <w:jc w:val="both"/>
        <w:rPr>
          <w:sz w:val="26"/>
          <w:szCs w:val="26"/>
        </w:rPr>
      </w:pPr>
    </w:p>
    <w:p w:rsidR="00CF4859" w:rsidRDefault="00CF4859" w:rsidP="00CF4859">
      <w:pPr>
        <w:jc w:val="right"/>
        <w:rPr>
          <w:sz w:val="26"/>
          <w:szCs w:val="26"/>
        </w:rPr>
      </w:pPr>
      <w:r w:rsidRPr="00CA1C04">
        <w:rPr>
          <w:sz w:val="26"/>
          <w:szCs w:val="26"/>
        </w:rPr>
        <w:tab/>
      </w:r>
    </w:p>
    <w:tbl>
      <w:tblPr>
        <w:tblW w:w="10605" w:type="dxa"/>
        <w:tblInd w:w="-432" w:type="dxa"/>
        <w:tblLook w:val="0000" w:firstRow="0" w:lastRow="0" w:firstColumn="0" w:lastColumn="0" w:noHBand="0" w:noVBand="0"/>
      </w:tblPr>
      <w:tblGrid>
        <w:gridCol w:w="576"/>
        <w:gridCol w:w="4038"/>
        <w:gridCol w:w="1492"/>
        <w:gridCol w:w="4499"/>
      </w:tblGrid>
      <w:tr w:rsidR="00DB7E34" w:rsidRPr="00CA1C04" w:rsidTr="00DB7E34">
        <w:trPr>
          <w:trHeight w:val="765"/>
        </w:trPr>
        <w:tc>
          <w:tcPr>
            <w:tcW w:w="576" w:type="dxa"/>
            <w:tcBorders>
              <w:top w:val="single" w:sz="4" w:space="0" w:color="auto"/>
              <w:left w:val="single" w:sz="4" w:space="0" w:color="auto"/>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/п</w:t>
            </w:r>
          </w:p>
        </w:tc>
        <w:tc>
          <w:tcPr>
            <w:tcW w:w="4038" w:type="dxa"/>
            <w:tcBorders>
              <w:top w:val="single" w:sz="4" w:space="0" w:color="auto"/>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Наименование объекта</w:t>
            </w:r>
          </w:p>
        </w:tc>
        <w:tc>
          <w:tcPr>
            <w:tcW w:w="1492" w:type="dxa"/>
            <w:tcBorders>
              <w:top w:val="single" w:sz="4" w:space="0" w:color="auto"/>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Балансовая стоимость (тыс. руб.)</w:t>
            </w:r>
          </w:p>
        </w:tc>
        <w:tc>
          <w:tcPr>
            <w:tcW w:w="4499" w:type="dxa"/>
            <w:tcBorders>
              <w:top w:val="single" w:sz="4" w:space="0" w:color="auto"/>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Место нахождения имущества</w:t>
            </w:r>
          </w:p>
        </w:tc>
      </w:tr>
      <w:tr w:rsidR="00DB7E34" w:rsidRPr="00CA1C04" w:rsidTr="00DB7E34">
        <w:trPr>
          <w:trHeight w:val="609"/>
        </w:trPr>
        <w:tc>
          <w:tcPr>
            <w:tcW w:w="576" w:type="dxa"/>
            <w:tcBorders>
              <w:top w:val="nil"/>
              <w:left w:val="single" w:sz="4" w:space="0" w:color="auto"/>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4038"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Здание насосно-фильтровальной станции, в том числе: Щит управления и автоматики; Гидродинамический сепаратор – 4шт; Труба всасывающего трубопровода </w:t>
            </w:r>
          </w:p>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 xml:space="preserve">1шт – </w:t>
            </w:r>
            <w:smartTag w:uri="urn:schemas-microsoft-com:office:smarttags" w:element="metricconverter">
              <w:smartTagPr>
                <w:attr w:name="ProductID" w:val="85 м"/>
              </w:smartTagPr>
              <w:r w:rsidRPr="00CA1C04">
                <w:rPr>
                  <w:rFonts w:eastAsiaTheme="minorEastAsia"/>
                  <w:sz w:val="26"/>
                  <w:szCs w:val="26"/>
                  <w:lang w:eastAsia="ru-RU"/>
                </w:rPr>
                <w:t>85 м</w:t>
              </w:r>
            </w:smartTag>
            <w:r w:rsidRPr="00CA1C04">
              <w:rPr>
                <w:rFonts w:eastAsiaTheme="minorEastAsia"/>
                <w:sz w:val="26"/>
                <w:szCs w:val="26"/>
                <w:lang w:eastAsia="ru-RU"/>
              </w:rPr>
              <w:t xml:space="preserve">; 2шт – </w:t>
            </w:r>
            <w:smartTag w:uri="urn:schemas-microsoft-com:office:smarttags" w:element="metricconverter">
              <w:smartTagPr>
                <w:attr w:name="ProductID" w:val="100 м"/>
              </w:smartTagPr>
              <w:r w:rsidRPr="00CA1C04">
                <w:rPr>
                  <w:rFonts w:eastAsiaTheme="minorEastAsia"/>
                  <w:sz w:val="26"/>
                  <w:szCs w:val="26"/>
                  <w:lang w:eastAsia="ru-RU"/>
                </w:rPr>
                <w:t>100 м</w:t>
              </w:r>
            </w:smartTag>
          </w:p>
        </w:tc>
        <w:tc>
          <w:tcPr>
            <w:tcW w:w="1492"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DB7E34" w:rsidRPr="00CA1C04" w:rsidTr="00DB7E34">
        <w:trPr>
          <w:trHeight w:val="519"/>
        </w:trPr>
        <w:tc>
          <w:tcPr>
            <w:tcW w:w="576" w:type="dxa"/>
            <w:tcBorders>
              <w:top w:val="nil"/>
              <w:left w:val="single" w:sz="4" w:space="0" w:color="auto"/>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2</w:t>
            </w:r>
          </w:p>
        </w:tc>
        <w:tc>
          <w:tcPr>
            <w:tcW w:w="4038"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Здание первого подъема</w:t>
            </w:r>
          </w:p>
        </w:tc>
        <w:tc>
          <w:tcPr>
            <w:tcW w:w="1492"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DB7E34" w:rsidRPr="00CA1C04" w:rsidTr="00DB7E34">
        <w:trPr>
          <w:trHeight w:val="527"/>
        </w:trPr>
        <w:tc>
          <w:tcPr>
            <w:tcW w:w="576" w:type="dxa"/>
            <w:tcBorders>
              <w:top w:val="nil"/>
              <w:left w:val="single" w:sz="4" w:space="0" w:color="auto"/>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w:t>
            </w:r>
          </w:p>
        </w:tc>
        <w:tc>
          <w:tcPr>
            <w:tcW w:w="4038" w:type="dxa"/>
            <w:tcBorders>
              <w:top w:val="nil"/>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Насос К -100 65 – 250  - 4 </w:t>
            </w:r>
            <w:proofErr w:type="spellStart"/>
            <w:proofErr w:type="gramStart"/>
            <w:r w:rsidRPr="00CA1C04">
              <w:rPr>
                <w:rFonts w:eastAsiaTheme="minorEastAsia"/>
                <w:sz w:val="26"/>
                <w:szCs w:val="26"/>
                <w:lang w:eastAsia="ru-RU"/>
              </w:rPr>
              <w:t>шт</w:t>
            </w:r>
            <w:proofErr w:type="spellEnd"/>
            <w:proofErr w:type="gramEnd"/>
          </w:p>
        </w:tc>
        <w:tc>
          <w:tcPr>
            <w:tcW w:w="1492"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DB7E34" w:rsidRPr="00CA1C04" w:rsidTr="00DB7E34">
        <w:trPr>
          <w:trHeight w:val="403"/>
        </w:trPr>
        <w:tc>
          <w:tcPr>
            <w:tcW w:w="576" w:type="dxa"/>
            <w:tcBorders>
              <w:top w:val="nil"/>
              <w:left w:val="single" w:sz="4" w:space="0" w:color="auto"/>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w:t>
            </w:r>
          </w:p>
        </w:tc>
        <w:tc>
          <w:tcPr>
            <w:tcW w:w="4038"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Насос Д -200   - 2 </w:t>
            </w:r>
            <w:proofErr w:type="spellStart"/>
            <w:proofErr w:type="gramStart"/>
            <w:r w:rsidRPr="00CA1C04">
              <w:rPr>
                <w:rFonts w:eastAsiaTheme="minorEastAsia"/>
                <w:sz w:val="26"/>
                <w:szCs w:val="26"/>
                <w:lang w:eastAsia="ru-RU"/>
              </w:rPr>
              <w:t>шт</w:t>
            </w:r>
            <w:proofErr w:type="spellEnd"/>
            <w:proofErr w:type="gramEnd"/>
          </w:p>
        </w:tc>
        <w:tc>
          <w:tcPr>
            <w:tcW w:w="1492"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DB7E34" w:rsidRPr="00CA1C04" w:rsidTr="00DB7E34">
        <w:trPr>
          <w:trHeight w:val="525"/>
        </w:trPr>
        <w:tc>
          <w:tcPr>
            <w:tcW w:w="576" w:type="dxa"/>
            <w:tcBorders>
              <w:top w:val="nil"/>
              <w:left w:val="single" w:sz="4" w:space="0" w:color="auto"/>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5</w:t>
            </w:r>
          </w:p>
        </w:tc>
        <w:tc>
          <w:tcPr>
            <w:tcW w:w="4038" w:type="dxa"/>
            <w:tcBorders>
              <w:top w:val="nil"/>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Котел – 0,2 кВт – 2 </w:t>
            </w:r>
            <w:proofErr w:type="spellStart"/>
            <w:proofErr w:type="gramStart"/>
            <w:r w:rsidRPr="00CA1C04">
              <w:rPr>
                <w:rFonts w:eastAsiaTheme="minorEastAsia"/>
                <w:sz w:val="26"/>
                <w:szCs w:val="26"/>
                <w:lang w:eastAsia="ru-RU"/>
              </w:rPr>
              <w:t>шт</w:t>
            </w:r>
            <w:proofErr w:type="spellEnd"/>
            <w:proofErr w:type="gramEnd"/>
          </w:p>
        </w:tc>
        <w:tc>
          <w:tcPr>
            <w:tcW w:w="1492"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DB7E34" w:rsidRPr="00CA1C04" w:rsidTr="00DB7E34">
        <w:trPr>
          <w:trHeight w:val="535"/>
        </w:trPr>
        <w:tc>
          <w:tcPr>
            <w:tcW w:w="576" w:type="dxa"/>
            <w:tcBorders>
              <w:top w:val="nil"/>
              <w:left w:val="single" w:sz="4" w:space="0" w:color="auto"/>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8</w:t>
            </w:r>
          </w:p>
        </w:tc>
        <w:tc>
          <w:tcPr>
            <w:tcW w:w="4038"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Насос К – 100 – 65 – 200  - 5 </w:t>
            </w:r>
            <w:proofErr w:type="spellStart"/>
            <w:proofErr w:type="gramStart"/>
            <w:r w:rsidRPr="00CA1C04">
              <w:rPr>
                <w:rFonts w:eastAsiaTheme="minorEastAsia"/>
                <w:sz w:val="26"/>
                <w:szCs w:val="26"/>
                <w:lang w:eastAsia="ru-RU"/>
              </w:rPr>
              <w:t>шт</w:t>
            </w:r>
            <w:proofErr w:type="spellEnd"/>
            <w:proofErr w:type="gramEnd"/>
          </w:p>
        </w:tc>
        <w:tc>
          <w:tcPr>
            <w:tcW w:w="1492"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w:t>
            </w:r>
          </w:p>
        </w:tc>
      </w:tr>
      <w:tr w:rsidR="00DB7E34" w:rsidRPr="00CA1C04" w:rsidTr="00DB7E34">
        <w:trPr>
          <w:trHeight w:val="529"/>
        </w:trPr>
        <w:tc>
          <w:tcPr>
            <w:tcW w:w="576" w:type="dxa"/>
            <w:tcBorders>
              <w:top w:val="nil"/>
              <w:left w:val="single" w:sz="4" w:space="0" w:color="auto"/>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9</w:t>
            </w:r>
          </w:p>
        </w:tc>
        <w:tc>
          <w:tcPr>
            <w:tcW w:w="4038"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Емкость под септик – 2 </w:t>
            </w:r>
            <w:proofErr w:type="spellStart"/>
            <w:proofErr w:type="gramStart"/>
            <w:r w:rsidRPr="00CA1C04">
              <w:rPr>
                <w:rFonts w:eastAsiaTheme="minorEastAsia"/>
                <w:sz w:val="26"/>
                <w:szCs w:val="26"/>
                <w:lang w:eastAsia="ru-RU"/>
              </w:rPr>
              <w:t>шт</w:t>
            </w:r>
            <w:proofErr w:type="spellEnd"/>
            <w:proofErr w:type="gramEnd"/>
            <w:r w:rsidRPr="00CA1C04">
              <w:rPr>
                <w:rFonts w:eastAsiaTheme="minorEastAsia"/>
                <w:sz w:val="26"/>
                <w:szCs w:val="26"/>
                <w:lang w:eastAsia="ru-RU"/>
              </w:rPr>
              <w:t xml:space="preserve"> </w:t>
            </w:r>
          </w:p>
        </w:tc>
        <w:tc>
          <w:tcPr>
            <w:tcW w:w="1492"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DB7E34" w:rsidRPr="00CA1C04" w:rsidTr="00DB7E34">
        <w:trPr>
          <w:trHeight w:val="523"/>
        </w:trPr>
        <w:tc>
          <w:tcPr>
            <w:tcW w:w="576" w:type="dxa"/>
            <w:tcBorders>
              <w:top w:val="nil"/>
              <w:left w:val="single" w:sz="4" w:space="0" w:color="auto"/>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10</w:t>
            </w:r>
          </w:p>
        </w:tc>
        <w:tc>
          <w:tcPr>
            <w:tcW w:w="4038"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Резервуар чистой воды – 200 </w:t>
            </w:r>
            <w:proofErr w:type="spellStart"/>
            <w:r w:rsidRPr="00CA1C04">
              <w:rPr>
                <w:rFonts w:eastAsiaTheme="minorEastAsia"/>
                <w:sz w:val="26"/>
                <w:szCs w:val="26"/>
                <w:lang w:eastAsia="ru-RU"/>
              </w:rPr>
              <w:t>куб</w:t>
            </w:r>
            <w:proofErr w:type="gramStart"/>
            <w:r w:rsidRPr="00CA1C04">
              <w:rPr>
                <w:rFonts w:eastAsiaTheme="minorEastAsia"/>
                <w:sz w:val="26"/>
                <w:szCs w:val="26"/>
                <w:lang w:eastAsia="ru-RU"/>
              </w:rPr>
              <w:t>.м</w:t>
            </w:r>
            <w:proofErr w:type="spellEnd"/>
            <w:proofErr w:type="gramEnd"/>
          </w:p>
        </w:tc>
        <w:tc>
          <w:tcPr>
            <w:tcW w:w="1492"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DB7E34" w:rsidRPr="00CA1C04" w:rsidTr="00DB7E34">
        <w:trPr>
          <w:trHeight w:val="510"/>
        </w:trPr>
        <w:tc>
          <w:tcPr>
            <w:tcW w:w="576" w:type="dxa"/>
            <w:tcBorders>
              <w:top w:val="nil"/>
              <w:left w:val="single" w:sz="4" w:space="0" w:color="auto"/>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11</w:t>
            </w:r>
          </w:p>
        </w:tc>
        <w:tc>
          <w:tcPr>
            <w:tcW w:w="4038"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Резервуар – 400 </w:t>
            </w:r>
            <w:proofErr w:type="spellStart"/>
            <w:r w:rsidRPr="00CA1C04">
              <w:rPr>
                <w:rFonts w:eastAsiaTheme="minorEastAsia"/>
                <w:sz w:val="26"/>
                <w:szCs w:val="26"/>
                <w:lang w:eastAsia="ru-RU"/>
              </w:rPr>
              <w:t>куб</w:t>
            </w:r>
            <w:proofErr w:type="gramStart"/>
            <w:r w:rsidRPr="00CA1C04">
              <w:rPr>
                <w:rFonts w:eastAsiaTheme="minorEastAsia"/>
                <w:sz w:val="26"/>
                <w:szCs w:val="26"/>
                <w:lang w:eastAsia="ru-RU"/>
              </w:rPr>
              <w:t>.м</w:t>
            </w:r>
            <w:proofErr w:type="spellEnd"/>
            <w:proofErr w:type="gramEnd"/>
            <w:r w:rsidRPr="00CA1C04">
              <w:rPr>
                <w:rFonts w:eastAsiaTheme="minorEastAsia"/>
                <w:sz w:val="26"/>
                <w:szCs w:val="26"/>
                <w:lang w:eastAsia="ru-RU"/>
              </w:rPr>
              <w:t xml:space="preserve">  - 2 </w:t>
            </w:r>
            <w:proofErr w:type="spellStart"/>
            <w:r w:rsidRPr="00CA1C04">
              <w:rPr>
                <w:rFonts w:eastAsiaTheme="minorEastAsia"/>
                <w:sz w:val="26"/>
                <w:szCs w:val="26"/>
                <w:lang w:eastAsia="ru-RU"/>
              </w:rPr>
              <w:t>шт</w:t>
            </w:r>
            <w:proofErr w:type="spellEnd"/>
          </w:p>
        </w:tc>
        <w:tc>
          <w:tcPr>
            <w:tcW w:w="1492"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DB7E34" w:rsidRPr="00CA1C04" w:rsidTr="00DB7E34">
        <w:trPr>
          <w:trHeight w:val="510"/>
        </w:trPr>
        <w:tc>
          <w:tcPr>
            <w:tcW w:w="576" w:type="dxa"/>
            <w:tcBorders>
              <w:top w:val="nil"/>
              <w:left w:val="single" w:sz="4" w:space="0" w:color="auto"/>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12</w:t>
            </w:r>
          </w:p>
        </w:tc>
        <w:tc>
          <w:tcPr>
            <w:tcW w:w="4038"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Резервуар промывочной воды</w:t>
            </w:r>
          </w:p>
        </w:tc>
        <w:tc>
          <w:tcPr>
            <w:tcW w:w="1492"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DB7E34" w:rsidRPr="00CA1C04" w:rsidTr="00DB7E34">
        <w:trPr>
          <w:trHeight w:val="510"/>
        </w:trPr>
        <w:tc>
          <w:tcPr>
            <w:tcW w:w="576" w:type="dxa"/>
            <w:tcBorders>
              <w:top w:val="nil"/>
              <w:left w:val="single" w:sz="4" w:space="0" w:color="auto"/>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p>
        </w:tc>
        <w:tc>
          <w:tcPr>
            <w:tcW w:w="4038" w:type="dxa"/>
            <w:tcBorders>
              <w:top w:val="nil"/>
              <w:left w:val="nil"/>
              <w:bottom w:val="single" w:sz="4" w:space="0" w:color="auto"/>
              <w:right w:val="single" w:sz="4" w:space="0" w:color="auto"/>
            </w:tcBorders>
            <w:shd w:val="clear" w:color="auto" w:fill="auto"/>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Ограждение насосно-фильтровальной станции (металлическое) -  </w:t>
            </w:r>
            <w:smartTag w:uri="urn:schemas-microsoft-com:office:smarttags" w:element="metricconverter">
              <w:smartTagPr>
                <w:attr w:name="ProductID" w:val="400 м"/>
              </w:smartTagPr>
              <w:r w:rsidRPr="00CA1C04">
                <w:rPr>
                  <w:rFonts w:eastAsiaTheme="minorEastAsia"/>
                  <w:sz w:val="26"/>
                  <w:szCs w:val="26"/>
                  <w:lang w:eastAsia="ru-RU"/>
                </w:rPr>
                <w:t>400 м</w:t>
              </w:r>
            </w:smartTag>
            <w:r w:rsidRPr="00CA1C04">
              <w:rPr>
                <w:rFonts w:eastAsiaTheme="minorEastAsia"/>
                <w:sz w:val="26"/>
                <w:szCs w:val="26"/>
                <w:lang w:eastAsia="ru-RU"/>
              </w:rPr>
              <w:t xml:space="preserve"> </w:t>
            </w:r>
          </w:p>
        </w:tc>
        <w:tc>
          <w:tcPr>
            <w:tcW w:w="1492"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берег озера «Иткуль»</w:t>
            </w:r>
          </w:p>
        </w:tc>
      </w:tr>
      <w:tr w:rsidR="00DB7E34" w:rsidRPr="00CA1C04" w:rsidTr="00DB7E34">
        <w:trPr>
          <w:trHeight w:val="773"/>
        </w:trPr>
        <w:tc>
          <w:tcPr>
            <w:tcW w:w="576" w:type="dxa"/>
            <w:tcBorders>
              <w:top w:val="nil"/>
              <w:left w:val="single" w:sz="4" w:space="0" w:color="auto"/>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13</w:t>
            </w:r>
          </w:p>
        </w:tc>
        <w:tc>
          <w:tcPr>
            <w:tcW w:w="4038" w:type="dxa"/>
            <w:tcBorders>
              <w:top w:val="nil"/>
              <w:left w:val="nil"/>
              <w:bottom w:val="single" w:sz="4" w:space="0" w:color="auto"/>
              <w:right w:val="single" w:sz="4" w:space="0" w:color="auto"/>
            </w:tcBorders>
            <w:shd w:val="clear" w:color="auto" w:fill="auto"/>
            <w:vAlign w:val="center"/>
          </w:tcPr>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Водопроводные сети (12455 м)</w:t>
            </w:r>
          </w:p>
          <w:p w:rsidR="00DB7E34" w:rsidRPr="00CA1C04" w:rsidRDefault="00DB7E34" w:rsidP="00DB7E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Водоразборные колонки (13шт)</w:t>
            </w:r>
          </w:p>
        </w:tc>
        <w:tc>
          <w:tcPr>
            <w:tcW w:w="1492" w:type="dxa"/>
            <w:tcBorders>
              <w:top w:val="nil"/>
              <w:left w:val="nil"/>
              <w:bottom w:val="single" w:sz="4" w:space="0" w:color="auto"/>
              <w:right w:val="single" w:sz="4" w:space="0" w:color="auto"/>
            </w:tcBorders>
            <w:shd w:val="clear" w:color="auto" w:fill="auto"/>
            <w:noWrap/>
            <w:vAlign w:val="center"/>
          </w:tcPr>
          <w:p w:rsidR="00DB7E34" w:rsidRPr="00CA1C04" w:rsidRDefault="00DB7E34" w:rsidP="00DB7E34">
            <w:pPr>
              <w:suppressAutoHyphens w:val="0"/>
              <w:spacing w:after="200"/>
              <w:contextualSpacing/>
              <w:jc w:val="center"/>
              <w:rPr>
                <w:rFonts w:eastAsiaTheme="minorEastAsia"/>
                <w:sz w:val="26"/>
                <w:szCs w:val="26"/>
                <w:lang w:eastAsia="ru-RU"/>
              </w:rPr>
            </w:pPr>
          </w:p>
        </w:tc>
        <w:tc>
          <w:tcPr>
            <w:tcW w:w="4499" w:type="dxa"/>
            <w:tcBorders>
              <w:top w:val="nil"/>
              <w:left w:val="nil"/>
              <w:bottom w:val="single" w:sz="4" w:space="0" w:color="auto"/>
              <w:right w:val="single" w:sz="4" w:space="0" w:color="auto"/>
            </w:tcBorders>
            <w:shd w:val="clear" w:color="auto" w:fill="auto"/>
          </w:tcPr>
          <w:p w:rsidR="00DB7E34" w:rsidRPr="00CA1C04" w:rsidRDefault="00DB7E34" w:rsidP="00DB7E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Колодезный, </w:t>
            </w:r>
            <w:proofErr w:type="spellStart"/>
            <w:r w:rsidRPr="00CA1C04">
              <w:rPr>
                <w:rFonts w:eastAsiaTheme="minorEastAsia"/>
                <w:sz w:val="26"/>
                <w:szCs w:val="26"/>
                <w:lang w:eastAsia="ru-RU"/>
              </w:rPr>
              <w:t>пгт</w:t>
            </w:r>
            <w:proofErr w:type="spellEnd"/>
            <w:r w:rsidRPr="00CA1C04">
              <w:rPr>
                <w:rFonts w:eastAsiaTheme="minorEastAsia"/>
                <w:sz w:val="26"/>
                <w:szCs w:val="26"/>
                <w:lang w:eastAsia="ru-RU"/>
              </w:rPr>
              <w:t>. Жемчужный</w:t>
            </w:r>
          </w:p>
        </w:tc>
      </w:tr>
    </w:tbl>
    <w:tbl>
      <w:tblPr>
        <w:tblStyle w:val="ab"/>
        <w:tblW w:w="10632" w:type="dxa"/>
        <w:tblInd w:w="-459" w:type="dxa"/>
        <w:tblLook w:val="04A0" w:firstRow="1" w:lastRow="0" w:firstColumn="1" w:lastColumn="0" w:noHBand="0" w:noVBand="1"/>
      </w:tblPr>
      <w:tblGrid>
        <w:gridCol w:w="580"/>
        <w:gridCol w:w="6508"/>
        <w:gridCol w:w="3544"/>
      </w:tblGrid>
      <w:tr w:rsidR="00DB7E34" w:rsidRPr="00CA1C04" w:rsidTr="00DB7E34">
        <w:trPr>
          <w:trHeight w:val="397"/>
        </w:trPr>
        <w:tc>
          <w:tcPr>
            <w:tcW w:w="580" w:type="dxa"/>
            <w:tcBorders>
              <w:top w:val="single" w:sz="4" w:space="0" w:color="auto"/>
              <w:left w:val="single" w:sz="4" w:space="0" w:color="auto"/>
              <w:bottom w:val="single" w:sz="4" w:space="0" w:color="auto"/>
              <w:right w:val="single" w:sz="4" w:space="0" w:color="auto"/>
            </w:tcBorders>
            <w:vAlign w:val="center"/>
          </w:tcPr>
          <w:p w:rsidR="00DB7E34" w:rsidRPr="00CA1C04" w:rsidRDefault="00DB7E34" w:rsidP="00DB7E34">
            <w:pPr>
              <w:suppressAutoHyphens w:val="0"/>
              <w:jc w:val="center"/>
              <w:rPr>
                <w:rFonts w:ascii="Times New Roman" w:hAnsi="Times New Roman" w:cs="Times New Roman"/>
                <w:sz w:val="26"/>
                <w:szCs w:val="26"/>
                <w:lang w:eastAsia="en-US"/>
              </w:rPr>
            </w:pP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jc w:val="center"/>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Водопроводные сети (12455 метров), разбивка: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jc w:val="center"/>
              <w:rPr>
                <w:rFonts w:ascii="Times New Roman" w:hAnsi="Times New Roman" w:cs="Times New Roman"/>
                <w:sz w:val="26"/>
                <w:szCs w:val="26"/>
                <w:lang w:eastAsia="en-US"/>
              </w:rPr>
            </w:pPr>
            <w:r w:rsidRPr="00CA1C04">
              <w:rPr>
                <w:rFonts w:ascii="Times New Roman" w:hAnsi="Times New Roman" w:cs="Times New Roman"/>
                <w:sz w:val="26"/>
                <w:szCs w:val="26"/>
                <w:lang w:eastAsia="en-US"/>
              </w:rPr>
              <w:t>Протяжённость трассы</w:t>
            </w:r>
          </w:p>
        </w:tc>
      </w:tr>
      <w:tr w:rsidR="00DB7E34" w:rsidRPr="00CA1C04" w:rsidTr="00DB7E34">
        <w:trPr>
          <w:trHeight w:val="397"/>
        </w:trPr>
        <w:tc>
          <w:tcPr>
            <w:tcW w:w="580" w:type="dxa"/>
            <w:tcBorders>
              <w:top w:val="single" w:sz="4" w:space="0" w:color="auto"/>
              <w:left w:val="single" w:sz="4" w:space="0" w:color="auto"/>
              <w:bottom w:val="single" w:sz="4" w:space="0" w:color="auto"/>
              <w:right w:val="single" w:sz="4" w:space="0" w:color="auto"/>
            </w:tcBorders>
            <w:vAlign w:val="center"/>
          </w:tcPr>
          <w:p w:rsidR="00DB7E34" w:rsidRPr="00CA1C04" w:rsidRDefault="00DB7E34" w:rsidP="00DB7E34">
            <w:pPr>
              <w:suppressAutoHyphens w:val="0"/>
              <w:jc w:val="center"/>
              <w:rPr>
                <w:rFonts w:ascii="Times New Roman" w:hAnsi="Times New Roman" w:cs="Times New Roman"/>
                <w:sz w:val="26"/>
                <w:szCs w:val="26"/>
                <w:lang w:eastAsia="en-US"/>
              </w:rPr>
            </w:pP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jc w:val="center"/>
              <w:rPr>
                <w:rFonts w:ascii="Times New Roman" w:hAnsi="Times New Roman" w:cs="Times New Roman"/>
                <w:sz w:val="26"/>
                <w:szCs w:val="26"/>
                <w:u w:val="single"/>
                <w:lang w:eastAsia="en-US"/>
              </w:rPr>
            </w:pPr>
            <w:r w:rsidRPr="00CA1C04">
              <w:rPr>
                <w:rFonts w:ascii="Times New Roman" w:hAnsi="Times New Roman" w:cs="Times New Roman"/>
                <w:sz w:val="26"/>
                <w:szCs w:val="26"/>
                <w:u w:val="single"/>
                <w:lang w:eastAsia="en-US"/>
              </w:rPr>
              <w:t xml:space="preserve">Водозабор </w:t>
            </w:r>
          </w:p>
        </w:tc>
        <w:tc>
          <w:tcPr>
            <w:tcW w:w="3544" w:type="dxa"/>
            <w:tcBorders>
              <w:top w:val="single" w:sz="4" w:space="0" w:color="auto"/>
              <w:left w:val="single" w:sz="4" w:space="0" w:color="auto"/>
              <w:bottom w:val="single" w:sz="4" w:space="0" w:color="auto"/>
              <w:right w:val="single" w:sz="4" w:space="0" w:color="auto"/>
            </w:tcBorders>
            <w:vAlign w:val="center"/>
          </w:tcPr>
          <w:p w:rsidR="00DB7E34" w:rsidRPr="00CA1C04" w:rsidRDefault="00DB7E34" w:rsidP="00DB7E34">
            <w:pPr>
              <w:suppressAutoHyphens w:val="0"/>
              <w:jc w:val="center"/>
              <w:rPr>
                <w:rFonts w:ascii="Times New Roman" w:hAnsi="Times New Roman" w:cs="Times New Roman"/>
                <w:sz w:val="26"/>
                <w:szCs w:val="26"/>
                <w:lang w:eastAsia="en-US"/>
              </w:rPr>
            </w:pP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 xml:space="preserve">Иткуль – </w:t>
            </w:r>
            <w:proofErr w:type="spellStart"/>
            <w:r w:rsidRPr="00CA1C04">
              <w:rPr>
                <w:rFonts w:ascii="Times New Roman" w:hAnsi="Times New Roman" w:cs="Times New Roman"/>
                <w:sz w:val="26"/>
                <w:szCs w:val="26"/>
                <w:lang w:eastAsia="en-US"/>
              </w:rPr>
              <w:t>Моховский</w:t>
            </w:r>
            <w:proofErr w:type="spellEnd"/>
            <w:r w:rsidRPr="00CA1C04">
              <w:rPr>
                <w:rFonts w:ascii="Times New Roman" w:hAnsi="Times New Roman" w:cs="Times New Roman"/>
                <w:sz w:val="26"/>
                <w:szCs w:val="26"/>
                <w:lang w:eastAsia="en-US"/>
              </w:rPr>
              <w:t xml:space="preserve"> КП 1</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1020 м</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КП 1 – КП 2</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219 м</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КП 2 – КП 3</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2418 м</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КП 3 – КП 4</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440 м</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tcPr>
          <w:p w:rsidR="00DB7E34" w:rsidRPr="00CA1C04" w:rsidRDefault="00DB7E34" w:rsidP="00DB7E34">
            <w:pPr>
              <w:suppressAutoHyphens w:val="0"/>
              <w:jc w:val="center"/>
              <w:rPr>
                <w:rFonts w:ascii="Times New Roman" w:hAnsi="Times New Roman" w:cs="Times New Roman"/>
                <w:sz w:val="26"/>
                <w:szCs w:val="26"/>
                <w:lang w:eastAsia="en-US"/>
              </w:rPr>
            </w:pP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jc w:val="center"/>
              <w:rPr>
                <w:rFonts w:ascii="Times New Roman" w:hAnsi="Times New Roman" w:cs="Times New Roman"/>
                <w:sz w:val="26"/>
                <w:szCs w:val="26"/>
                <w:u w:val="single"/>
                <w:lang w:eastAsia="en-US"/>
              </w:rPr>
            </w:pPr>
            <w:r w:rsidRPr="00CA1C04">
              <w:rPr>
                <w:rFonts w:ascii="Times New Roman" w:hAnsi="Times New Roman" w:cs="Times New Roman"/>
                <w:sz w:val="26"/>
                <w:szCs w:val="26"/>
                <w:u w:val="single"/>
                <w:lang w:eastAsia="en-US"/>
              </w:rPr>
              <w:t xml:space="preserve">Колодезный </w:t>
            </w:r>
          </w:p>
        </w:tc>
        <w:tc>
          <w:tcPr>
            <w:tcW w:w="3544" w:type="dxa"/>
            <w:tcBorders>
              <w:top w:val="single" w:sz="4" w:space="0" w:color="auto"/>
              <w:left w:val="single" w:sz="4" w:space="0" w:color="auto"/>
              <w:bottom w:val="single" w:sz="4" w:space="0" w:color="auto"/>
              <w:right w:val="single" w:sz="4" w:space="0" w:color="auto"/>
            </w:tcBorders>
            <w:vAlign w:val="center"/>
          </w:tcPr>
          <w:p w:rsidR="00DB7E34" w:rsidRPr="00CA1C04" w:rsidRDefault="00DB7E34" w:rsidP="00DB7E34">
            <w:pPr>
              <w:suppressAutoHyphens w:val="0"/>
              <w:jc w:val="center"/>
              <w:rPr>
                <w:rFonts w:ascii="Times New Roman" w:hAnsi="Times New Roman" w:cs="Times New Roman"/>
                <w:sz w:val="26"/>
                <w:szCs w:val="26"/>
                <w:lang w:eastAsia="en-US"/>
              </w:rPr>
            </w:pP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КП 3 – ВК 3     ул. Гагарина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215 м                       150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3 – ВК 7     ул. Степная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183 м                 150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3 – ВК 4     ул. Гагарина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30 м                150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4 – ВК 8а    ул. Профсоюзная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82 м                    150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5</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8 – ВК 10 – ВК 11 – ВК 12</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443 м                         150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lastRenderedPageBreak/>
              <w:t>6</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12 – ВК 6 (школа)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169 м                      150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7</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4 – ВК 5 – ВК 6</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417 м                  150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8</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6 – ВК 6а – ТК 1/3 – ТК 1/2 – ТК 1/1</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317 м (до котельной №1)          150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9</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6а - Школа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18 м                          150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1/3 – ТК 1/4 – ТК 1/5 – ТК 1/6 – детский сад</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162 м  Детский сад            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 xml:space="preserve">11 </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д. № 2 – д. № 3(ТК 1/7)</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150 м                       80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12</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Котельная №1 – ТК 1/7(д. № 3)</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57 м               80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12</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1/7 – ТК 1/8  - д. № 4</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39 м                    80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13</w:t>
            </w: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1/8 – ТК 1/9</w:t>
            </w:r>
          </w:p>
        </w:tc>
        <w:tc>
          <w:tcPr>
            <w:tcW w:w="3544"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44 м                    80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14</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1/9 – д. № 6</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32 м                   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15</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1/9 – ТК 1/10 – д. №5</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101 м                        40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16</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3 – ВК 2 – ВК 1    ул. Майская</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185 м                  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tcPr>
          <w:p w:rsidR="00DB7E34" w:rsidRPr="00CA1C04" w:rsidRDefault="00DB7E34" w:rsidP="00DB7E34">
            <w:pPr>
              <w:suppressAutoHyphens w:val="0"/>
              <w:rPr>
                <w:rFonts w:ascii="Times New Roman" w:hAnsi="Times New Roman" w:cs="Times New Roman"/>
                <w:sz w:val="26"/>
                <w:szCs w:val="26"/>
                <w:lang w:eastAsia="en-US"/>
              </w:rPr>
            </w:pPr>
          </w:p>
        </w:tc>
        <w:tc>
          <w:tcPr>
            <w:tcW w:w="6508" w:type="dxa"/>
            <w:tcBorders>
              <w:top w:val="single" w:sz="4" w:space="0" w:color="auto"/>
              <w:left w:val="single" w:sz="4" w:space="0" w:color="auto"/>
              <w:bottom w:val="single" w:sz="4" w:space="0" w:color="auto"/>
              <w:right w:val="single" w:sz="4" w:space="0" w:color="auto"/>
            </w:tcBorders>
            <w:vAlign w:val="center"/>
            <w:hideMark/>
          </w:tcPr>
          <w:p w:rsidR="00DB7E34" w:rsidRPr="00CA1C04" w:rsidRDefault="00DB7E34" w:rsidP="00DB7E34">
            <w:pPr>
              <w:suppressAutoHyphens w:val="0"/>
              <w:jc w:val="center"/>
              <w:rPr>
                <w:rFonts w:ascii="Times New Roman" w:hAnsi="Times New Roman" w:cs="Times New Roman"/>
                <w:sz w:val="26"/>
                <w:szCs w:val="26"/>
                <w:u w:val="single"/>
                <w:lang w:eastAsia="en-US"/>
              </w:rPr>
            </w:pPr>
            <w:r w:rsidRPr="00CA1C04">
              <w:rPr>
                <w:rFonts w:ascii="Times New Roman" w:hAnsi="Times New Roman" w:cs="Times New Roman"/>
                <w:sz w:val="26"/>
                <w:szCs w:val="26"/>
                <w:u w:val="single"/>
                <w:lang w:eastAsia="en-US"/>
              </w:rPr>
              <w:t>Жемчужный</w:t>
            </w:r>
          </w:p>
        </w:tc>
        <w:tc>
          <w:tcPr>
            <w:tcW w:w="3544" w:type="dxa"/>
            <w:tcBorders>
              <w:top w:val="single" w:sz="4" w:space="0" w:color="auto"/>
              <w:left w:val="single" w:sz="4" w:space="0" w:color="auto"/>
              <w:bottom w:val="single" w:sz="4" w:space="0" w:color="auto"/>
              <w:right w:val="single" w:sz="4" w:space="0" w:color="auto"/>
            </w:tcBorders>
          </w:tcPr>
          <w:p w:rsidR="00DB7E34" w:rsidRPr="00CA1C04" w:rsidRDefault="00DB7E34" w:rsidP="00DB7E34">
            <w:pPr>
              <w:suppressAutoHyphens w:val="0"/>
              <w:rPr>
                <w:rFonts w:ascii="Times New Roman" w:hAnsi="Times New Roman" w:cs="Times New Roman"/>
                <w:sz w:val="26"/>
                <w:szCs w:val="26"/>
                <w:lang w:eastAsia="en-US"/>
              </w:rPr>
            </w:pP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proofErr w:type="spellStart"/>
            <w:r w:rsidRPr="00CA1C04">
              <w:rPr>
                <w:rFonts w:ascii="Times New Roman" w:hAnsi="Times New Roman" w:cs="Times New Roman"/>
                <w:sz w:val="26"/>
                <w:szCs w:val="26"/>
                <w:lang w:eastAsia="en-US"/>
              </w:rPr>
              <w:t>Сериковский</w:t>
            </w:r>
            <w:proofErr w:type="spellEnd"/>
            <w:r w:rsidRPr="00CA1C04">
              <w:rPr>
                <w:rFonts w:ascii="Times New Roman" w:hAnsi="Times New Roman" w:cs="Times New Roman"/>
                <w:sz w:val="26"/>
                <w:szCs w:val="26"/>
                <w:lang w:eastAsia="en-US"/>
              </w:rPr>
              <w:t xml:space="preserve"> – ВК 14</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50м                          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14 – ВК 15</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278 м                          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15 – ВК 16</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40 м             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15 – Центральная котельная (ЦК)</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589 м                  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5</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 xml:space="preserve">ВК 14 ВК 18     ул. </w:t>
            </w:r>
            <w:proofErr w:type="spellStart"/>
            <w:r w:rsidRPr="00CA1C04">
              <w:rPr>
                <w:rFonts w:ascii="Times New Roman" w:hAnsi="Times New Roman" w:cs="Times New Roman"/>
                <w:sz w:val="26"/>
                <w:szCs w:val="26"/>
                <w:lang w:eastAsia="en-US"/>
              </w:rPr>
              <w:t>Староверова</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352 м                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6</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Центр – ул. Гайдара</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100 м                      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7</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63 – ВК 64 – ВК 65 – ВК 66    ул. Гайдара</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205 м                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8</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18 – ВК 19</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215 м          150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9</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19 – ПГ 1</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121 м                                150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ПГ 1 – ВК 21</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34 м                     150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11</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21 – ПГ 2 – ВК 55 – ВК 49 – ВК 48 – ПГ 3 – ВК 46а – ВК 46 – ВК 45а – ВК 44 – ВК 39 – ВК 38 - Ласточка</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1197 м                                 150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12</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Котельная д/</w:t>
            </w:r>
            <w:proofErr w:type="gramStart"/>
            <w:r w:rsidRPr="00CA1C04">
              <w:rPr>
                <w:rFonts w:ascii="Times New Roman" w:hAnsi="Times New Roman" w:cs="Times New Roman"/>
                <w:sz w:val="26"/>
                <w:szCs w:val="26"/>
                <w:lang w:eastAsia="en-US"/>
              </w:rPr>
              <w:t>с(</w:t>
            </w:r>
            <w:proofErr w:type="gramEnd"/>
            <w:r w:rsidRPr="00CA1C04">
              <w:rPr>
                <w:rFonts w:ascii="Times New Roman" w:hAnsi="Times New Roman" w:cs="Times New Roman"/>
                <w:sz w:val="26"/>
                <w:szCs w:val="26"/>
                <w:lang w:eastAsia="en-US"/>
              </w:rPr>
              <w:t>ВК 34) – ВК 33 – ВК 32 – ВК 31 – ВК 36 – ВК29 – ВК 28 – ВК 27 – ВК 26 – ВК 23 – ВК 22 – ВК 19 (ул. Комлева)</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904 м            150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13</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23 – ВК 23а – ВК 24 – ВК 25                                                   (ул. Комлева – ул. Аптечная)</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223 м            150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14</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22 – ВК 62    ул. Школьная</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33 м                                        150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15</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ВК 21 – ТК 2/1 – ТК 2/2  - ТК 2/3 – ТК 2/4 – ТК 2/5  -       ТК 2/6 – дом №1а ул. Комлева</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423 м                           80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16</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Котельная №2 – ТК 2/8 – дом №6</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42 м                                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17</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2/8 – ТК 2/7 – дом №12    ул. Комлева</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105 м            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18</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2/8 – ТК 2/9 – ТК 2/10 – ТК 2/11 – ТК 2/12 – ТК 2/13 – ТК 2/14 – ТК 2/15 – ТК 2/ 16    ул. Садовая</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336 м                         50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19</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2/9 – ТК 2/18 – ТК 2/19 – ТК 2/20 – ТК 2/21 – ТК 2/22 – ТК 2/23 – ТК 2/24 – ТК 2/25 – ТК 2/26 – ТК 2/27 – ТК 2/28    ул. Садовая</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244 м                                    40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20</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2/18 – ТК 2/19 – ТК 2/20</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61 м                                              32</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21</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2/18 – ТК 2/29    ул. Гайдара</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65 м                    40</w:t>
            </w:r>
          </w:p>
        </w:tc>
      </w:tr>
      <w:tr w:rsidR="00DB7E34" w:rsidRPr="00CA1C04" w:rsidTr="00DB7E34">
        <w:trPr>
          <w:trHeight w:val="340"/>
        </w:trPr>
        <w:tc>
          <w:tcPr>
            <w:tcW w:w="580"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lastRenderedPageBreak/>
              <w:t>22</w:t>
            </w:r>
          </w:p>
        </w:tc>
        <w:tc>
          <w:tcPr>
            <w:tcW w:w="6508"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ТК 2/30 – ТК 2/29 – ТК 2/31 – ТК 2/32    ул. Гайдара</w:t>
            </w:r>
          </w:p>
        </w:tc>
        <w:tc>
          <w:tcPr>
            <w:tcW w:w="3544" w:type="dxa"/>
            <w:tcBorders>
              <w:top w:val="single" w:sz="4" w:space="0" w:color="auto"/>
              <w:left w:val="single" w:sz="4" w:space="0" w:color="auto"/>
              <w:bottom w:val="single" w:sz="4" w:space="0" w:color="auto"/>
              <w:right w:val="single" w:sz="4" w:space="0" w:color="auto"/>
            </w:tcBorders>
            <w:hideMark/>
          </w:tcPr>
          <w:p w:rsidR="00DB7E34" w:rsidRPr="00CA1C04" w:rsidRDefault="00DB7E34" w:rsidP="00DB7E34">
            <w:pPr>
              <w:suppressAutoHyphens w:val="0"/>
              <w:rPr>
                <w:rFonts w:ascii="Times New Roman" w:hAnsi="Times New Roman" w:cs="Times New Roman"/>
                <w:sz w:val="26"/>
                <w:szCs w:val="26"/>
                <w:lang w:eastAsia="en-US"/>
              </w:rPr>
            </w:pPr>
            <w:r w:rsidRPr="00CA1C04">
              <w:rPr>
                <w:rFonts w:ascii="Times New Roman" w:hAnsi="Times New Roman" w:cs="Times New Roman"/>
                <w:sz w:val="26"/>
                <w:szCs w:val="26"/>
                <w:lang w:eastAsia="en-US"/>
              </w:rPr>
              <w:t>97 м                              32</w:t>
            </w:r>
          </w:p>
        </w:tc>
      </w:tr>
    </w:tbl>
    <w:p w:rsidR="00DB7E34" w:rsidRPr="00CA1C04" w:rsidRDefault="00DB7E34" w:rsidP="00CF4859">
      <w:pPr>
        <w:jc w:val="right"/>
        <w:rPr>
          <w:sz w:val="26"/>
          <w:szCs w:val="26"/>
        </w:rPr>
      </w:pPr>
    </w:p>
    <w:tbl>
      <w:tblPr>
        <w:tblW w:w="9893" w:type="dxa"/>
        <w:tblInd w:w="95" w:type="dxa"/>
        <w:tblLayout w:type="fixed"/>
        <w:tblLook w:val="0000" w:firstRow="0" w:lastRow="0" w:firstColumn="0" w:lastColumn="0" w:noHBand="0" w:noVBand="0"/>
      </w:tblPr>
      <w:tblGrid>
        <w:gridCol w:w="13"/>
        <w:gridCol w:w="4560"/>
        <w:gridCol w:w="360"/>
        <w:gridCol w:w="4485"/>
        <w:gridCol w:w="475"/>
      </w:tblGrid>
      <w:tr w:rsidR="00CF4859" w:rsidRPr="00CA1C04" w:rsidTr="00694363">
        <w:trPr>
          <w:trHeight w:val="255"/>
        </w:trPr>
        <w:tc>
          <w:tcPr>
            <w:tcW w:w="9893" w:type="dxa"/>
            <w:gridSpan w:val="5"/>
            <w:tcBorders>
              <w:top w:val="nil"/>
              <w:left w:val="nil"/>
              <w:bottom w:val="nil"/>
              <w:right w:val="nil"/>
            </w:tcBorders>
            <w:shd w:val="clear" w:color="auto" w:fill="auto"/>
            <w:vAlign w:val="center"/>
          </w:tcPr>
          <w:p w:rsidR="00CF4859" w:rsidRPr="00CA1C04" w:rsidRDefault="00CF4859" w:rsidP="00694363">
            <w:pPr>
              <w:suppressAutoHyphens w:val="0"/>
              <w:jc w:val="center"/>
              <w:rPr>
                <w:sz w:val="26"/>
                <w:szCs w:val="26"/>
                <w:lang w:eastAsia="ru-RU"/>
              </w:rPr>
            </w:pPr>
            <w:r w:rsidRPr="00CA1C04">
              <w:rPr>
                <w:sz w:val="26"/>
                <w:szCs w:val="26"/>
                <w:lang w:eastAsia="ru-RU"/>
              </w:rPr>
              <w:t xml:space="preserve">Техническое состояние имущества удовлетворительное и позволяет </w:t>
            </w:r>
            <w:proofErr w:type="spellStart"/>
            <w:r w:rsidRPr="00CA1C04">
              <w:rPr>
                <w:sz w:val="26"/>
                <w:szCs w:val="26"/>
                <w:lang w:eastAsia="ru-RU"/>
              </w:rPr>
              <w:t>использователь</w:t>
            </w:r>
            <w:proofErr w:type="spellEnd"/>
            <w:r w:rsidRPr="00CA1C04">
              <w:rPr>
                <w:sz w:val="26"/>
                <w:szCs w:val="26"/>
                <w:lang w:eastAsia="ru-RU"/>
              </w:rPr>
              <w:t xml:space="preserve"> его в соответствии с назначением.</w:t>
            </w:r>
          </w:p>
        </w:tc>
      </w:tr>
      <w:tr w:rsidR="00CF4859" w:rsidRPr="00CA1C04" w:rsidTr="00694363">
        <w:trPr>
          <w:gridBefore w:val="1"/>
          <w:gridAfter w:val="1"/>
          <w:wBefore w:w="13" w:type="dxa"/>
          <w:wAfter w:w="475" w:type="dxa"/>
          <w:trHeight w:val="460"/>
        </w:trPr>
        <w:tc>
          <w:tcPr>
            <w:tcW w:w="4560" w:type="dxa"/>
          </w:tcPr>
          <w:p w:rsidR="00CF4859" w:rsidRPr="00CA1C04" w:rsidRDefault="00CF4859" w:rsidP="00694363">
            <w:pPr>
              <w:jc w:val="center"/>
              <w:rPr>
                <w:sz w:val="26"/>
                <w:szCs w:val="26"/>
                <w:lang w:eastAsia="ru-RU"/>
              </w:rPr>
            </w:pPr>
            <w:r w:rsidRPr="00CA1C04">
              <w:rPr>
                <w:bCs/>
                <w:sz w:val="26"/>
                <w:szCs w:val="26"/>
                <w:lang w:eastAsia="ru-RU"/>
              </w:rPr>
              <w:t>Арендодатель</w:t>
            </w:r>
          </w:p>
        </w:tc>
        <w:tc>
          <w:tcPr>
            <w:tcW w:w="360" w:type="dxa"/>
          </w:tcPr>
          <w:p w:rsidR="00CF4859" w:rsidRPr="00CA1C04" w:rsidRDefault="00CF4859" w:rsidP="00694363">
            <w:pPr>
              <w:jc w:val="center"/>
              <w:rPr>
                <w:bCs/>
                <w:sz w:val="26"/>
                <w:szCs w:val="26"/>
                <w:lang w:eastAsia="ru-RU"/>
              </w:rPr>
            </w:pPr>
          </w:p>
        </w:tc>
        <w:tc>
          <w:tcPr>
            <w:tcW w:w="4485" w:type="dxa"/>
          </w:tcPr>
          <w:p w:rsidR="00CF4859" w:rsidRPr="00CA1C04" w:rsidRDefault="00CF4859" w:rsidP="00694363">
            <w:pPr>
              <w:jc w:val="center"/>
              <w:rPr>
                <w:sz w:val="26"/>
                <w:szCs w:val="26"/>
                <w:lang w:eastAsia="ru-RU"/>
              </w:rPr>
            </w:pPr>
            <w:r w:rsidRPr="00CA1C04">
              <w:rPr>
                <w:bCs/>
                <w:sz w:val="26"/>
                <w:szCs w:val="26"/>
                <w:lang w:eastAsia="ru-RU"/>
              </w:rPr>
              <w:t>Арендатор</w:t>
            </w:r>
          </w:p>
        </w:tc>
      </w:tr>
      <w:tr w:rsidR="00CF4859" w:rsidRPr="00CA1C04" w:rsidTr="00694363">
        <w:trPr>
          <w:gridBefore w:val="1"/>
          <w:gridAfter w:val="1"/>
          <w:wBefore w:w="13" w:type="dxa"/>
          <w:wAfter w:w="475" w:type="dxa"/>
          <w:trHeight w:val="703"/>
        </w:trPr>
        <w:tc>
          <w:tcPr>
            <w:tcW w:w="4560" w:type="dxa"/>
            <w:vAlign w:val="center"/>
          </w:tcPr>
          <w:p w:rsidR="00CF4859" w:rsidRPr="00CA1C04" w:rsidRDefault="0074767A" w:rsidP="00694363">
            <w:pPr>
              <w:jc w:val="center"/>
              <w:rPr>
                <w:bCs/>
                <w:sz w:val="26"/>
                <w:szCs w:val="26"/>
                <w:lang w:eastAsia="ru-RU"/>
              </w:rPr>
            </w:pPr>
            <w:r>
              <w:rPr>
                <w:bCs/>
                <w:sz w:val="26"/>
                <w:szCs w:val="26"/>
                <w:lang w:eastAsia="ru-RU"/>
              </w:rPr>
              <w:t xml:space="preserve">Глава  </w:t>
            </w:r>
            <w:proofErr w:type="spellStart"/>
            <w:r>
              <w:rPr>
                <w:bCs/>
                <w:sz w:val="26"/>
                <w:szCs w:val="26"/>
                <w:lang w:eastAsia="ru-RU"/>
              </w:rPr>
              <w:t>Жемчужненского</w:t>
            </w:r>
            <w:proofErr w:type="spellEnd"/>
            <w:r>
              <w:rPr>
                <w:bCs/>
                <w:sz w:val="26"/>
                <w:szCs w:val="26"/>
                <w:lang w:eastAsia="ru-RU"/>
              </w:rPr>
              <w:t xml:space="preserve"> </w:t>
            </w:r>
            <w:r w:rsidR="00CF4859" w:rsidRPr="00CA1C04">
              <w:rPr>
                <w:bCs/>
                <w:sz w:val="26"/>
                <w:szCs w:val="26"/>
                <w:lang w:eastAsia="ru-RU"/>
              </w:rPr>
              <w:t xml:space="preserve"> сельсовета</w:t>
            </w:r>
          </w:p>
        </w:tc>
        <w:tc>
          <w:tcPr>
            <w:tcW w:w="360" w:type="dxa"/>
          </w:tcPr>
          <w:p w:rsidR="00CF4859" w:rsidRPr="00CA1C04" w:rsidRDefault="00CF4859" w:rsidP="00694363">
            <w:pPr>
              <w:rPr>
                <w:bCs/>
                <w:sz w:val="26"/>
                <w:szCs w:val="26"/>
                <w:lang w:eastAsia="ru-RU"/>
              </w:rPr>
            </w:pPr>
          </w:p>
        </w:tc>
        <w:tc>
          <w:tcPr>
            <w:tcW w:w="4485" w:type="dxa"/>
            <w:vAlign w:val="center"/>
          </w:tcPr>
          <w:p w:rsidR="00CF4859" w:rsidRPr="00CA1C04" w:rsidRDefault="00CF4859" w:rsidP="00694363">
            <w:pPr>
              <w:jc w:val="center"/>
              <w:rPr>
                <w:bCs/>
                <w:sz w:val="26"/>
                <w:szCs w:val="26"/>
                <w:lang w:eastAsia="ru-RU"/>
              </w:rPr>
            </w:pPr>
          </w:p>
        </w:tc>
      </w:tr>
      <w:tr w:rsidR="00CF4859" w:rsidRPr="00CA1C04" w:rsidTr="00694363">
        <w:trPr>
          <w:gridBefore w:val="1"/>
          <w:gridAfter w:val="1"/>
          <w:wBefore w:w="13" w:type="dxa"/>
          <w:wAfter w:w="475" w:type="dxa"/>
          <w:trHeight w:val="1219"/>
        </w:trPr>
        <w:tc>
          <w:tcPr>
            <w:tcW w:w="4560" w:type="dxa"/>
          </w:tcPr>
          <w:p w:rsidR="00CF4859" w:rsidRPr="00CA1C04" w:rsidRDefault="00CF4859" w:rsidP="00694363">
            <w:pPr>
              <w:jc w:val="center"/>
              <w:rPr>
                <w:bCs/>
                <w:sz w:val="26"/>
                <w:szCs w:val="26"/>
                <w:lang w:eastAsia="ru-RU"/>
              </w:rPr>
            </w:pPr>
          </w:p>
          <w:p w:rsidR="00CF4859" w:rsidRPr="00CA1C04" w:rsidRDefault="00CF4859" w:rsidP="00694363">
            <w:pPr>
              <w:jc w:val="center"/>
              <w:rPr>
                <w:sz w:val="26"/>
                <w:szCs w:val="26"/>
                <w:lang w:eastAsia="ru-RU"/>
              </w:rPr>
            </w:pPr>
            <w:r w:rsidRPr="00CA1C04">
              <w:rPr>
                <w:bCs/>
                <w:sz w:val="26"/>
                <w:szCs w:val="26"/>
                <w:lang w:eastAsia="ru-RU"/>
              </w:rPr>
              <w:t xml:space="preserve">__________________  </w:t>
            </w:r>
            <w:r w:rsidR="0074767A">
              <w:rPr>
                <w:sz w:val="26"/>
                <w:szCs w:val="26"/>
                <w:lang w:eastAsia="ru-RU"/>
              </w:rPr>
              <w:t xml:space="preserve"> С.Е. </w:t>
            </w:r>
            <w:proofErr w:type="spellStart"/>
            <w:r w:rsidR="0074767A">
              <w:rPr>
                <w:sz w:val="26"/>
                <w:szCs w:val="26"/>
                <w:lang w:eastAsia="ru-RU"/>
              </w:rPr>
              <w:t>Ашуркин</w:t>
            </w:r>
            <w:proofErr w:type="spellEnd"/>
          </w:p>
          <w:p w:rsidR="00CF4859" w:rsidRPr="00CA1C04" w:rsidRDefault="00CF4859" w:rsidP="00694363">
            <w:pPr>
              <w:ind w:firstLine="792"/>
              <w:rPr>
                <w:bCs/>
                <w:i/>
                <w:iCs/>
                <w:sz w:val="26"/>
                <w:szCs w:val="26"/>
                <w:lang w:eastAsia="ru-RU"/>
              </w:rPr>
            </w:pPr>
            <w:r w:rsidRPr="00CA1C04">
              <w:rPr>
                <w:bCs/>
                <w:i/>
                <w:iCs/>
                <w:sz w:val="26"/>
                <w:szCs w:val="26"/>
                <w:lang w:eastAsia="ru-RU"/>
              </w:rPr>
              <w:t>(подпись)</w:t>
            </w:r>
          </w:p>
          <w:p w:rsidR="00CF4859" w:rsidRPr="00CA1C04" w:rsidRDefault="00CF4859" w:rsidP="00694363">
            <w:pPr>
              <w:ind w:firstLine="792"/>
              <w:rPr>
                <w:bCs/>
                <w:i/>
                <w:iCs/>
                <w:sz w:val="26"/>
                <w:szCs w:val="26"/>
                <w:lang w:eastAsia="ru-RU"/>
              </w:rPr>
            </w:pPr>
          </w:p>
          <w:p w:rsidR="00CF4859" w:rsidRPr="00CA1C04" w:rsidRDefault="00CF4859" w:rsidP="00694363">
            <w:pPr>
              <w:ind w:firstLine="792"/>
              <w:rPr>
                <w:bCs/>
                <w:i/>
                <w:iCs/>
                <w:sz w:val="26"/>
                <w:szCs w:val="26"/>
                <w:u w:val="single"/>
                <w:lang w:eastAsia="ru-RU"/>
              </w:rPr>
            </w:pPr>
            <w:r w:rsidRPr="00CA1C04">
              <w:rPr>
                <w:sz w:val="26"/>
                <w:szCs w:val="26"/>
                <w:lang w:eastAsia="ru-RU"/>
              </w:rPr>
              <w:t>М.П.</w:t>
            </w:r>
          </w:p>
        </w:tc>
        <w:tc>
          <w:tcPr>
            <w:tcW w:w="360" w:type="dxa"/>
          </w:tcPr>
          <w:p w:rsidR="00CF4859" w:rsidRPr="00CA1C04" w:rsidRDefault="00CF4859" w:rsidP="00694363">
            <w:pPr>
              <w:rPr>
                <w:bCs/>
                <w:sz w:val="26"/>
                <w:szCs w:val="26"/>
                <w:lang w:eastAsia="ru-RU"/>
              </w:rPr>
            </w:pPr>
          </w:p>
        </w:tc>
        <w:tc>
          <w:tcPr>
            <w:tcW w:w="4485" w:type="dxa"/>
          </w:tcPr>
          <w:p w:rsidR="00CF4859" w:rsidRPr="00CA1C04" w:rsidRDefault="00CF4859" w:rsidP="00694363">
            <w:pPr>
              <w:jc w:val="center"/>
              <w:rPr>
                <w:bCs/>
                <w:sz w:val="26"/>
                <w:szCs w:val="26"/>
                <w:lang w:eastAsia="ru-RU"/>
              </w:rPr>
            </w:pPr>
          </w:p>
          <w:p w:rsidR="00CF4859" w:rsidRPr="00CA1C04" w:rsidRDefault="00CF4859" w:rsidP="00694363">
            <w:pPr>
              <w:jc w:val="center"/>
              <w:rPr>
                <w:sz w:val="26"/>
                <w:szCs w:val="26"/>
                <w:lang w:eastAsia="ru-RU"/>
              </w:rPr>
            </w:pPr>
            <w:r w:rsidRPr="00CA1C04">
              <w:rPr>
                <w:bCs/>
                <w:sz w:val="26"/>
                <w:szCs w:val="26"/>
                <w:lang w:eastAsia="ru-RU"/>
              </w:rPr>
              <w:t>__________________  _____________</w:t>
            </w:r>
          </w:p>
          <w:p w:rsidR="00CF4859" w:rsidRPr="00CA1C04" w:rsidRDefault="00CF4859" w:rsidP="00694363">
            <w:pPr>
              <w:ind w:firstLine="792"/>
              <w:rPr>
                <w:bCs/>
                <w:i/>
                <w:iCs/>
                <w:sz w:val="26"/>
                <w:szCs w:val="26"/>
                <w:lang w:eastAsia="ru-RU"/>
              </w:rPr>
            </w:pPr>
            <w:r w:rsidRPr="00CA1C04">
              <w:rPr>
                <w:bCs/>
                <w:i/>
                <w:iCs/>
                <w:sz w:val="26"/>
                <w:szCs w:val="26"/>
                <w:lang w:eastAsia="ru-RU"/>
              </w:rPr>
              <w:t>(подпись)</w:t>
            </w:r>
          </w:p>
          <w:p w:rsidR="00CF4859" w:rsidRPr="00CA1C04" w:rsidRDefault="00CF4859" w:rsidP="00694363">
            <w:pPr>
              <w:ind w:firstLine="792"/>
              <w:rPr>
                <w:sz w:val="26"/>
                <w:szCs w:val="26"/>
                <w:lang w:eastAsia="ru-RU"/>
              </w:rPr>
            </w:pPr>
          </w:p>
          <w:p w:rsidR="00CF4859" w:rsidRPr="00CA1C04" w:rsidRDefault="00CF4859" w:rsidP="00694363">
            <w:pPr>
              <w:ind w:firstLine="792"/>
              <w:rPr>
                <w:bCs/>
                <w:i/>
                <w:iCs/>
                <w:sz w:val="26"/>
                <w:szCs w:val="26"/>
                <w:lang w:eastAsia="ru-RU"/>
              </w:rPr>
            </w:pPr>
            <w:r w:rsidRPr="00CA1C04">
              <w:rPr>
                <w:sz w:val="26"/>
                <w:szCs w:val="26"/>
                <w:lang w:eastAsia="ru-RU"/>
              </w:rPr>
              <w:t>М.П.</w:t>
            </w:r>
          </w:p>
        </w:tc>
      </w:tr>
    </w:tbl>
    <w:p w:rsidR="0049173C" w:rsidRDefault="0049173C">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Default="0074767A">
      <w:pPr>
        <w:rPr>
          <w:sz w:val="26"/>
          <w:szCs w:val="26"/>
        </w:rPr>
      </w:pPr>
    </w:p>
    <w:p w:rsidR="0074767A" w:rsidRPr="00CA1C04" w:rsidRDefault="0074767A" w:rsidP="0074767A">
      <w:pPr>
        <w:autoSpaceDE w:val="0"/>
        <w:autoSpaceDN w:val="0"/>
        <w:adjustRightInd w:val="0"/>
        <w:jc w:val="center"/>
        <w:rPr>
          <w:color w:val="FF0000"/>
          <w:sz w:val="26"/>
          <w:szCs w:val="26"/>
        </w:rPr>
      </w:pPr>
      <w:r>
        <w:rPr>
          <w:color w:val="FF0000"/>
          <w:sz w:val="26"/>
          <w:szCs w:val="26"/>
        </w:rPr>
        <w:lastRenderedPageBreak/>
        <w:t>ЛОТ № 3</w:t>
      </w:r>
    </w:p>
    <w:p w:rsidR="0074767A" w:rsidRPr="00CA1C04" w:rsidRDefault="0074767A" w:rsidP="0074767A">
      <w:pPr>
        <w:autoSpaceDE w:val="0"/>
        <w:autoSpaceDN w:val="0"/>
        <w:adjustRightInd w:val="0"/>
        <w:jc w:val="center"/>
        <w:rPr>
          <w:sz w:val="26"/>
          <w:szCs w:val="26"/>
        </w:rPr>
      </w:pPr>
    </w:p>
    <w:p w:rsidR="0074767A" w:rsidRPr="00CA1C04" w:rsidRDefault="0074767A" w:rsidP="0074767A">
      <w:pPr>
        <w:autoSpaceDE w:val="0"/>
        <w:autoSpaceDN w:val="0"/>
        <w:adjustRightInd w:val="0"/>
        <w:jc w:val="center"/>
        <w:rPr>
          <w:sz w:val="26"/>
          <w:szCs w:val="26"/>
        </w:rPr>
      </w:pPr>
      <w:r w:rsidRPr="00CA1C04">
        <w:rPr>
          <w:sz w:val="26"/>
          <w:szCs w:val="26"/>
        </w:rPr>
        <w:t>ПРОЕКТ ДОГОВОРА</w:t>
      </w:r>
    </w:p>
    <w:p w:rsidR="0074767A" w:rsidRPr="00CA1C04" w:rsidRDefault="0074767A" w:rsidP="0074767A">
      <w:pPr>
        <w:autoSpaceDE w:val="0"/>
        <w:autoSpaceDN w:val="0"/>
        <w:adjustRightInd w:val="0"/>
        <w:jc w:val="center"/>
        <w:rPr>
          <w:sz w:val="26"/>
          <w:szCs w:val="26"/>
        </w:rPr>
      </w:pPr>
      <w:r w:rsidRPr="00CA1C04">
        <w:rPr>
          <w:sz w:val="26"/>
          <w:szCs w:val="26"/>
        </w:rPr>
        <w:t>АРЕНДЫ МУНИЦИПАЛЬНОГО ИМУЩЕСТВЕННОГО КОМ</w:t>
      </w:r>
      <w:r>
        <w:rPr>
          <w:sz w:val="26"/>
          <w:szCs w:val="26"/>
        </w:rPr>
        <w:t>ПЛЕКСА – ОБЪЕКТОВ ВОДООТВЕДЕНИЯ</w:t>
      </w:r>
    </w:p>
    <w:p w:rsidR="0074767A" w:rsidRPr="00CA1C04" w:rsidRDefault="0074767A" w:rsidP="0074767A">
      <w:pPr>
        <w:autoSpaceDE w:val="0"/>
        <w:autoSpaceDN w:val="0"/>
        <w:adjustRightInd w:val="0"/>
        <w:jc w:val="center"/>
        <w:rPr>
          <w:color w:val="FF0000"/>
          <w:sz w:val="26"/>
          <w:szCs w:val="26"/>
        </w:rPr>
      </w:pPr>
    </w:p>
    <w:p w:rsidR="0074767A" w:rsidRPr="00CA1C04" w:rsidRDefault="0074767A" w:rsidP="0074767A">
      <w:pPr>
        <w:pStyle w:val="ConsPlusNonformat"/>
        <w:rPr>
          <w:rFonts w:ascii="Times New Roman" w:hAnsi="Times New Roman" w:cs="Times New Roman"/>
          <w:sz w:val="26"/>
          <w:szCs w:val="26"/>
        </w:rPr>
      </w:pPr>
      <w:r w:rsidRPr="00CA1C04">
        <w:rPr>
          <w:rFonts w:ascii="Times New Roman" w:hAnsi="Times New Roman" w:cs="Times New Roman"/>
          <w:sz w:val="26"/>
          <w:szCs w:val="26"/>
        </w:rPr>
        <w:t xml:space="preserve">п. Жемчужный                                    </w:t>
      </w:r>
      <w:r>
        <w:rPr>
          <w:rFonts w:ascii="Times New Roman" w:hAnsi="Times New Roman" w:cs="Times New Roman"/>
          <w:sz w:val="26"/>
          <w:szCs w:val="26"/>
        </w:rPr>
        <w:t xml:space="preserve">                                 </w:t>
      </w:r>
      <w:r w:rsidRPr="00CA1C04">
        <w:rPr>
          <w:rFonts w:ascii="Times New Roman" w:hAnsi="Times New Roman" w:cs="Times New Roman"/>
          <w:sz w:val="26"/>
          <w:szCs w:val="26"/>
        </w:rPr>
        <w:t xml:space="preserve">         "___"  _________ </w:t>
      </w:r>
      <w:smartTag w:uri="urn:schemas-microsoft-com:office:smarttags" w:element="metricconverter">
        <w:smartTagPr>
          <w:attr w:name="ProductID" w:val="2013 г"/>
        </w:smartTagPr>
        <w:r w:rsidRPr="00CA1C04">
          <w:rPr>
            <w:rFonts w:ascii="Times New Roman" w:hAnsi="Times New Roman" w:cs="Times New Roman"/>
            <w:sz w:val="26"/>
            <w:szCs w:val="26"/>
          </w:rPr>
          <w:t>2013 г</w:t>
        </w:r>
      </w:smartTag>
      <w:r w:rsidRPr="00CA1C04">
        <w:rPr>
          <w:rFonts w:ascii="Times New Roman" w:hAnsi="Times New Roman" w:cs="Times New Roman"/>
          <w:sz w:val="26"/>
          <w:szCs w:val="26"/>
        </w:rPr>
        <w:t>.</w:t>
      </w:r>
    </w:p>
    <w:p w:rsidR="0074767A" w:rsidRPr="00CA1C04" w:rsidRDefault="0074767A" w:rsidP="0074767A">
      <w:pPr>
        <w:autoSpaceDE w:val="0"/>
        <w:autoSpaceDN w:val="0"/>
        <w:adjustRightInd w:val="0"/>
        <w:jc w:val="both"/>
        <w:rPr>
          <w:sz w:val="26"/>
          <w:szCs w:val="26"/>
        </w:rPr>
      </w:pPr>
    </w:p>
    <w:p w:rsidR="0074767A" w:rsidRPr="00CA1C04" w:rsidRDefault="0074767A" w:rsidP="0074767A">
      <w:pPr>
        <w:autoSpaceDE w:val="0"/>
        <w:autoSpaceDN w:val="0"/>
        <w:adjustRightInd w:val="0"/>
        <w:ind w:firstLine="540"/>
        <w:jc w:val="both"/>
        <w:rPr>
          <w:sz w:val="26"/>
          <w:szCs w:val="26"/>
        </w:rPr>
      </w:pPr>
      <w:r w:rsidRPr="00CA1C04">
        <w:rPr>
          <w:b/>
          <w:sz w:val="26"/>
          <w:szCs w:val="26"/>
        </w:rPr>
        <w:t xml:space="preserve"> Муниципальное образование </w:t>
      </w:r>
      <w:proofErr w:type="spellStart"/>
      <w:r w:rsidRPr="00CA1C04">
        <w:rPr>
          <w:b/>
          <w:sz w:val="26"/>
          <w:szCs w:val="26"/>
        </w:rPr>
        <w:t>Жемчужненский</w:t>
      </w:r>
      <w:proofErr w:type="spellEnd"/>
      <w:r w:rsidRPr="00CA1C04">
        <w:rPr>
          <w:b/>
          <w:sz w:val="26"/>
          <w:szCs w:val="26"/>
        </w:rPr>
        <w:t xml:space="preserve">  сельсовет </w:t>
      </w:r>
      <w:proofErr w:type="spellStart"/>
      <w:r w:rsidRPr="00CA1C04">
        <w:rPr>
          <w:b/>
          <w:sz w:val="26"/>
          <w:szCs w:val="26"/>
        </w:rPr>
        <w:t>Ширинского</w:t>
      </w:r>
      <w:proofErr w:type="spellEnd"/>
      <w:r w:rsidRPr="00CA1C04">
        <w:rPr>
          <w:b/>
          <w:sz w:val="26"/>
          <w:szCs w:val="26"/>
        </w:rPr>
        <w:t xml:space="preserve"> района Республики Хакасия</w:t>
      </w:r>
      <w:r w:rsidRPr="00CA1C04">
        <w:rPr>
          <w:sz w:val="26"/>
          <w:szCs w:val="26"/>
        </w:rPr>
        <w:t xml:space="preserve">, в лице главы  </w:t>
      </w:r>
      <w:proofErr w:type="spellStart"/>
      <w:r w:rsidRPr="00CA1C04">
        <w:rPr>
          <w:sz w:val="26"/>
          <w:szCs w:val="26"/>
        </w:rPr>
        <w:t>Жемчужненского</w:t>
      </w:r>
      <w:proofErr w:type="spellEnd"/>
      <w:r w:rsidRPr="00CA1C04">
        <w:rPr>
          <w:sz w:val="26"/>
          <w:szCs w:val="26"/>
        </w:rPr>
        <w:t xml:space="preserve"> сельсовета </w:t>
      </w:r>
      <w:proofErr w:type="spellStart"/>
      <w:r w:rsidRPr="00CA1C04">
        <w:rPr>
          <w:sz w:val="26"/>
          <w:szCs w:val="26"/>
        </w:rPr>
        <w:t>Ашуркина</w:t>
      </w:r>
      <w:proofErr w:type="spellEnd"/>
      <w:r w:rsidRPr="00CA1C04">
        <w:rPr>
          <w:sz w:val="26"/>
          <w:szCs w:val="26"/>
        </w:rPr>
        <w:t xml:space="preserve"> Сергея Евгеньевича, действующего на основании Устава, именуемое в дальнейшем "Арендодатель", с одной стороны, </w:t>
      </w:r>
    </w:p>
    <w:p w:rsidR="0074767A" w:rsidRPr="00CA1C04" w:rsidRDefault="0074767A" w:rsidP="0074767A">
      <w:pPr>
        <w:autoSpaceDE w:val="0"/>
        <w:autoSpaceDN w:val="0"/>
        <w:adjustRightInd w:val="0"/>
        <w:spacing w:line="240" w:lineRule="atLeast"/>
        <w:ind w:firstLine="539"/>
        <w:jc w:val="both"/>
        <w:rPr>
          <w:sz w:val="26"/>
          <w:szCs w:val="26"/>
        </w:rPr>
      </w:pPr>
      <w:r w:rsidRPr="00CA1C04">
        <w:rPr>
          <w:b/>
          <w:sz w:val="26"/>
          <w:szCs w:val="26"/>
        </w:rPr>
        <w:t>и ___________________________________</w:t>
      </w:r>
      <w:r w:rsidRPr="00CA1C04">
        <w:rPr>
          <w:sz w:val="26"/>
          <w:szCs w:val="26"/>
        </w:rPr>
        <w:t>, в лице _________________, действующий на основании __________, именуемый в дальнейшем "Арендатор", с другой стороны, заключили настоящий Договор о нижеследующем.</w:t>
      </w:r>
    </w:p>
    <w:p w:rsidR="0074767A" w:rsidRPr="00CA1C04" w:rsidRDefault="0074767A" w:rsidP="0074767A">
      <w:pPr>
        <w:autoSpaceDE w:val="0"/>
        <w:autoSpaceDN w:val="0"/>
        <w:adjustRightInd w:val="0"/>
        <w:jc w:val="both"/>
        <w:rPr>
          <w:sz w:val="26"/>
          <w:szCs w:val="26"/>
        </w:rPr>
      </w:pPr>
    </w:p>
    <w:p w:rsidR="0074767A" w:rsidRPr="00CA1C04" w:rsidRDefault="0074767A" w:rsidP="0074767A">
      <w:pPr>
        <w:pStyle w:val="ConsPlusNonformat"/>
        <w:jc w:val="center"/>
        <w:rPr>
          <w:rFonts w:ascii="Times New Roman" w:hAnsi="Times New Roman" w:cs="Times New Roman"/>
          <w:b/>
          <w:sz w:val="26"/>
          <w:szCs w:val="26"/>
          <w:u w:val="single"/>
        </w:rPr>
      </w:pPr>
      <w:r w:rsidRPr="00CA1C04">
        <w:rPr>
          <w:rFonts w:ascii="Times New Roman" w:hAnsi="Times New Roman" w:cs="Times New Roman"/>
          <w:b/>
          <w:sz w:val="26"/>
          <w:szCs w:val="26"/>
          <w:u w:val="single"/>
        </w:rPr>
        <w:t>1. Предмет Договора</w:t>
      </w:r>
    </w:p>
    <w:p w:rsidR="0074767A" w:rsidRPr="00CA1C04" w:rsidRDefault="0074767A" w:rsidP="0074767A">
      <w:pPr>
        <w:pStyle w:val="ConsPlusNonformat"/>
        <w:jc w:val="both"/>
        <w:rPr>
          <w:rFonts w:ascii="Times New Roman" w:hAnsi="Times New Roman" w:cs="Times New Roman"/>
          <w:b/>
          <w:sz w:val="26"/>
          <w:szCs w:val="26"/>
        </w:rPr>
      </w:pPr>
    </w:p>
    <w:p w:rsidR="0074767A" w:rsidRPr="00CA1C04" w:rsidRDefault="0074767A" w:rsidP="0074767A">
      <w:pPr>
        <w:pStyle w:val="ConsPlusNonformat"/>
        <w:numPr>
          <w:ilvl w:val="0"/>
          <w:numId w:val="23"/>
        </w:numPr>
        <w:suppressAutoHyphens w:val="0"/>
        <w:autoSpaceDN w:val="0"/>
        <w:adjustRightInd w:val="0"/>
        <w:jc w:val="both"/>
        <w:rPr>
          <w:rFonts w:ascii="Times New Roman" w:hAnsi="Times New Roman" w:cs="Times New Roman"/>
          <w:sz w:val="26"/>
          <w:szCs w:val="26"/>
        </w:rPr>
      </w:pPr>
      <w:r w:rsidRPr="00CA1C04">
        <w:rPr>
          <w:rFonts w:ascii="Times New Roman" w:hAnsi="Times New Roman" w:cs="Times New Roman"/>
          <w:sz w:val="26"/>
          <w:szCs w:val="26"/>
        </w:rPr>
        <w:t xml:space="preserve">Арендодатель передает, а Арендатор принимает </w:t>
      </w:r>
      <w:r w:rsidRPr="00CA1C04">
        <w:rPr>
          <w:rFonts w:ascii="Times New Roman" w:hAnsi="Times New Roman" w:cs="Times New Roman"/>
          <w:sz w:val="26"/>
          <w:szCs w:val="26"/>
          <w:lang w:eastAsia="ru-RU"/>
        </w:rPr>
        <w:t xml:space="preserve">во временное владение и </w:t>
      </w:r>
      <w:r w:rsidRPr="00CA1C04">
        <w:rPr>
          <w:rFonts w:ascii="Times New Roman" w:hAnsi="Times New Roman" w:cs="Times New Roman"/>
          <w:sz w:val="26"/>
          <w:szCs w:val="26"/>
        </w:rPr>
        <w:t>пользование имущество - объекты коммунальной</w:t>
      </w:r>
      <w:r>
        <w:rPr>
          <w:rFonts w:ascii="Times New Roman" w:hAnsi="Times New Roman" w:cs="Times New Roman"/>
          <w:sz w:val="26"/>
          <w:szCs w:val="26"/>
        </w:rPr>
        <w:t xml:space="preserve"> инфраструктуры – водоотведения</w:t>
      </w:r>
      <w:r w:rsidRPr="00CA1C04">
        <w:rPr>
          <w:rFonts w:ascii="Times New Roman" w:hAnsi="Times New Roman" w:cs="Times New Roman"/>
          <w:sz w:val="26"/>
          <w:szCs w:val="26"/>
        </w:rPr>
        <w:t xml:space="preserve">, находящиеся в муниципальной собственности муниципального образования </w:t>
      </w:r>
      <w:proofErr w:type="spellStart"/>
      <w:r w:rsidRPr="00CA1C04">
        <w:rPr>
          <w:rFonts w:ascii="Times New Roman" w:hAnsi="Times New Roman" w:cs="Times New Roman"/>
          <w:sz w:val="26"/>
          <w:szCs w:val="26"/>
        </w:rPr>
        <w:t>Жемчужненский</w:t>
      </w:r>
      <w:proofErr w:type="spellEnd"/>
      <w:r w:rsidRPr="00CA1C04">
        <w:rPr>
          <w:rFonts w:ascii="Times New Roman" w:hAnsi="Times New Roman" w:cs="Times New Roman"/>
          <w:sz w:val="26"/>
          <w:szCs w:val="26"/>
        </w:rPr>
        <w:t xml:space="preserve"> сельсовет в соответствии  с Приложением № 1 к настоящему Договору (в дальнейшем «имущество»). Приложение № 1 является неотъемлемой  частью настоящего Договора.</w:t>
      </w:r>
    </w:p>
    <w:p w:rsidR="0074767A" w:rsidRPr="00CA1C04" w:rsidRDefault="0074767A" w:rsidP="0074767A">
      <w:pPr>
        <w:pStyle w:val="ConsPlusNonformat"/>
        <w:numPr>
          <w:ilvl w:val="0"/>
          <w:numId w:val="23"/>
        </w:numPr>
        <w:suppressAutoHyphens w:val="0"/>
        <w:autoSpaceDN w:val="0"/>
        <w:adjustRightInd w:val="0"/>
        <w:jc w:val="both"/>
        <w:rPr>
          <w:rFonts w:ascii="Times New Roman" w:hAnsi="Times New Roman" w:cs="Times New Roman"/>
          <w:sz w:val="26"/>
          <w:szCs w:val="26"/>
        </w:rPr>
      </w:pPr>
      <w:r w:rsidRPr="00CA1C04">
        <w:rPr>
          <w:rFonts w:ascii="Times New Roman" w:hAnsi="Times New Roman" w:cs="Times New Roman"/>
          <w:sz w:val="26"/>
          <w:szCs w:val="26"/>
        </w:rPr>
        <w:t xml:space="preserve">Имущество является муниципальной собственностью муниципального образования  </w:t>
      </w:r>
      <w:proofErr w:type="spellStart"/>
      <w:r w:rsidRPr="00CA1C04">
        <w:rPr>
          <w:rFonts w:ascii="Times New Roman" w:hAnsi="Times New Roman" w:cs="Times New Roman"/>
          <w:sz w:val="26"/>
          <w:szCs w:val="26"/>
        </w:rPr>
        <w:t>Жемчужненский</w:t>
      </w:r>
      <w:proofErr w:type="spellEnd"/>
      <w:r w:rsidRPr="00CA1C04">
        <w:rPr>
          <w:rFonts w:ascii="Times New Roman" w:hAnsi="Times New Roman" w:cs="Times New Roman"/>
          <w:sz w:val="26"/>
          <w:szCs w:val="26"/>
        </w:rPr>
        <w:t xml:space="preserve"> сельсовет. </w:t>
      </w:r>
    </w:p>
    <w:p w:rsidR="0074767A" w:rsidRPr="00CA1C04" w:rsidRDefault="0074767A" w:rsidP="0074767A">
      <w:pPr>
        <w:pStyle w:val="ConsPlusNonformat"/>
        <w:numPr>
          <w:ilvl w:val="0"/>
          <w:numId w:val="23"/>
        </w:numPr>
        <w:suppressAutoHyphens w:val="0"/>
        <w:autoSpaceDN w:val="0"/>
        <w:adjustRightInd w:val="0"/>
        <w:jc w:val="both"/>
        <w:rPr>
          <w:rFonts w:ascii="Times New Roman" w:hAnsi="Times New Roman" w:cs="Times New Roman"/>
          <w:sz w:val="26"/>
          <w:szCs w:val="26"/>
        </w:rPr>
      </w:pPr>
      <w:r w:rsidRPr="00CA1C04">
        <w:rPr>
          <w:rFonts w:ascii="Times New Roman" w:hAnsi="Times New Roman" w:cs="Times New Roman"/>
          <w:sz w:val="26"/>
          <w:szCs w:val="26"/>
        </w:rPr>
        <w:t>Имущество предоставляется Арендатору для его использования (эксплуатации) в целях осуществления собственными и привлеченными силами, д</w:t>
      </w:r>
      <w:r>
        <w:rPr>
          <w:rFonts w:ascii="Times New Roman" w:hAnsi="Times New Roman" w:cs="Times New Roman"/>
          <w:sz w:val="26"/>
          <w:szCs w:val="26"/>
        </w:rPr>
        <w:t>еятельности по обеспечению водоотведения</w:t>
      </w:r>
      <w:r w:rsidRPr="00CA1C04">
        <w:rPr>
          <w:rFonts w:ascii="Times New Roman" w:hAnsi="Times New Roman" w:cs="Times New Roman"/>
          <w:sz w:val="26"/>
          <w:szCs w:val="26"/>
        </w:rPr>
        <w:t xml:space="preserve">, содержания и ремонта объекта пользования на территории муниципального образования </w:t>
      </w:r>
      <w:proofErr w:type="spellStart"/>
      <w:r w:rsidRPr="00CA1C04">
        <w:rPr>
          <w:rFonts w:ascii="Times New Roman" w:hAnsi="Times New Roman" w:cs="Times New Roman"/>
          <w:sz w:val="26"/>
          <w:szCs w:val="26"/>
        </w:rPr>
        <w:t>Жемчужненский</w:t>
      </w:r>
      <w:proofErr w:type="spellEnd"/>
      <w:r w:rsidRPr="00CA1C04">
        <w:rPr>
          <w:rFonts w:ascii="Times New Roman" w:hAnsi="Times New Roman" w:cs="Times New Roman"/>
          <w:sz w:val="26"/>
          <w:szCs w:val="26"/>
        </w:rPr>
        <w:t xml:space="preserve">  сельсовет.</w:t>
      </w:r>
    </w:p>
    <w:p w:rsidR="0074767A" w:rsidRPr="00CA1C04" w:rsidRDefault="0074767A" w:rsidP="0074767A">
      <w:pPr>
        <w:pStyle w:val="ConsPlusNonformat"/>
        <w:numPr>
          <w:ilvl w:val="0"/>
          <w:numId w:val="23"/>
        </w:numPr>
        <w:suppressAutoHyphens w:val="0"/>
        <w:autoSpaceDN w:val="0"/>
        <w:adjustRightInd w:val="0"/>
        <w:jc w:val="both"/>
        <w:rPr>
          <w:rFonts w:ascii="Times New Roman" w:hAnsi="Times New Roman" w:cs="Times New Roman"/>
          <w:sz w:val="26"/>
          <w:szCs w:val="26"/>
        </w:rPr>
      </w:pPr>
      <w:r w:rsidRPr="00CA1C04">
        <w:rPr>
          <w:rFonts w:ascii="Times New Roman" w:hAnsi="Times New Roman" w:cs="Times New Roman"/>
          <w:sz w:val="26"/>
          <w:szCs w:val="26"/>
        </w:rPr>
        <w:t>Договор заключается сроком на 5 лет с «___» __________ 2013года г. по «___» ___________ 201_г.</w:t>
      </w:r>
    </w:p>
    <w:p w:rsidR="0074767A" w:rsidRPr="00CA1C04" w:rsidRDefault="0074767A" w:rsidP="0074767A">
      <w:pPr>
        <w:pStyle w:val="ConsPlusNonformat"/>
        <w:numPr>
          <w:ilvl w:val="0"/>
          <w:numId w:val="23"/>
        </w:numPr>
        <w:suppressAutoHyphens w:val="0"/>
        <w:autoSpaceDN w:val="0"/>
        <w:adjustRightInd w:val="0"/>
        <w:jc w:val="both"/>
        <w:rPr>
          <w:rFonts w:ascii="Times New Roman" w:hAnsi="Times New Roman" w:cs="Times New Roman"/>
          <w:sz w:val="26"/>
          <w:szCs w:val="26"/>
        </w:rPr>
      </w:pPr>
      <w:r w:rsidRPr="00CA1C04">
        <w:rPr>
          <w:rFonts w:ascii="Times New Roman" w:hAnsi="Times New Roman" w:cs="Times New Roman"/>
          <w:sz w:val="26"/>
          <w:szCs w:val="26"/>
        </w:rPr>
        <w:t xml:space="preserve">Неотъемлемой частью Договора является акт приема-передачи (приложение № 2 к Договору), содержащий сведения о технических характеристиках и техническом состоянии передаваемого в </w:t>
      </w:r>
      <w:r>
        <w:rPr>
          <w:rFonts w:ascii="Times New Roman" w:hAnsi="Times New Roman" w:cs="Times New Roman"/>
          <w:sz w:val="26"/>
          <w:szCs w:val="26"/>
        </w:rPr>
        <w:t>аренду</w:t>
      </w:r>
      <w:r w:rsidRPr="00CA1C04">
        <w:rPr>
          <w:rFonts w:ascii="Times New Roman" w:hAnsi="Times New Roman" w:cs="Times New Roman"/>
          <w:sz w:val="26"/>
          <w:szCs w:val="26"/>
        </w:rPr>
        <w:t xml:space="preserve"> муниципального имущества. </w:t>
      </w:r>
    </w:p>
    <w:p w:rsidR="0074767A" w:rsidRPr="00CA1C04" w:rsidRDefault="0074767A" w:rsidP="0074767A">
      <w:pPr>
        <w:pStyle w:val="ConsPlusNonformat"/>
        <w:numPr>
          <w:ilvl w:val="0"/>
          <w:numId w:val="23"/>
        </w:numPr>
        <w:suppressAutoHyphens w:val="0"/>
        <w:autoSpaceDN w:val="0"/>
        <w:adjustRightInd w:val="0"/>
        <w:jc w:val="both"/>
        <w:rPr>
          <w:rFonts w:ascii="Times New Roman" w:hAnsi="Times New Roman" w:cs="Times New Roman"/>
          <w:sz w:val="26"/>
          <w:szCs w:val="26"/>
        </w:rPr>
      </w:pPr>
      <w:r w:rsidRPr="00CA1C04">
        <w:rPr>
          <w:rFonts w:ascii="Times New Roman" w:hAnsi="Times New Roman" w:cs="Times New Roman"/>
          <w:sz w:val="26"/>
          <w:szCs w:val="26"/>
        </w:rPr>
        <w:t>Арендодатель гарантирует, что передаваемое имущество не является  предметом залога, спора, не состоит  под арестом, не обременено иным способом.</w:t>
      </w:r>
    </w:p>
    <w:p w:rsidR="0074767A" w:rsidRPr="00CA1C04" w:rsidRDefault="0074767A" w:rsidP="0074767A">
      <w:pPr>
        <w:pStyle w:val="ConsPlusNonformat"/>
        <w:numPr>
          <w:ilvl w:val="0"/>
          <w:numId w:val="23"/>
        </w:numPr>
        <w:suppressAutoHyphens w:val="0"/>
        <w:autoSpaceDN w:val="0"/>
        <w:adjustRightInd w:val="0"/>
        <w:jc w:val="both"/>
        <w:rPr>
          <w:rFonts w:ascii="Times New Roman" w:hAnsi="Times New Roman" w:cs="Times New Roman"/>
          <w:sz w:val="26"/>
          <w:szCs w:val="26"/>
        </w:rPr>
      </w:pPr>
      <w:r w:rsidRPr="00CA1C04">
        <w:rPr>
          <w:rFonts w:ascii="Times New Roman" w:hAnsi="Times New Roman" w:cs="Times New Roman"/>
          <w:sz w:val="26"/>
          <w:szCs w:val="26"/>
        </w:rPr>
        <w:t xml:space="preserve">Арендатор использует указанное Имущество по целевому назначению и бесперебойно обеспечивает в период эксплуатации данных объектов территорию муниципального образования </w:t>
      </w:r>
      <w:proofErr w:type="spellStart"/>
      <w:r w:rsidRPr="00CA1C04">
        <w:rPr>
          <w:rFonts w:ascii="Times New Roman" w:hAnsi="Times New Roman" w:cs="Times New Roman"/>
          <w:sz w:val="26"/>
          <w:szCs w:val="26"/>
        </w:rPr>
        <w:t>Жемчужненский</w:t>
      </w:r>
      <w:proofErr w:type="spellEnd"/>
      <w:r w:rsidRPr="00CA1C04">
        <w:rPr>
          <w:rFonts w:ascii="Times New Roman" w:hAnsi="Times New Roman" w:cs="Times New Roman"/>
          <w:sz w:val="26"/>
          <w:szCs w:val="26"/>
        </w:rPr>
        <w:t xml:space="preserve"> </w:t>
      </w:r>
      <w:r>
        <w:rPr>
          <w:rFonts w:ascii="Times New Roman" w:hAnsi="Times New Roman" w:cs="Times New Roman"/>
          <w:sz w:val="26"/>
          <w:szCs w:val="26"/>
        </w:rPr>
        <w:t xml:space="preserve"> сельсовет услугами по водоотведению</w:t>
      </w:r>
      <w:r w:rsidRPr="00CA1C04">
        <w:rPr>
          <w:rFonts w:ascii="Times New Roman" w:hAnsi="Times New Roman" w:cs="Times New Roman"/>
          <w:sz w:val="26"/>
          <w:szCs w:val="26"/>
        </w:rPr>
        <w:t xml:space="preserve">. </w:t>
      </w:r>
    </w:p>
    <w:p w:rsidR="0074767A" w:rsidRPr="00CA1C04" w:rsidRDefault="0074767A" w:rsidP="0074767A">
      <w:pPr>
        <w:pStyle w:val="ConsPlusNonformat"/>
        <w:numPr>
          <w:ilvl w:val="0"/>
          <w:numId w:val="23"/>
        </w:numPr>
        <w:suppressAutoHyphens w:val="0"/>
        <w:autoSpaceDN w:val="0"/>
        <w:adjustRightInd w:val="0"/>
        <w:jc w:val="both"/>
        <w:rPr>
          <w:rFonts w:ascii="Times New Roman" w:hAnsi="Times New Roman" w:cs="Times New Roman"/>
          <w:sz w:val="26"/>
          <w:szCs w:val="26"/>
        </w:rPr>
      </w:pPr>
      <w:r w:rsidRPr="00CA1C04">
        <w:rPr>
          <w:rFonts w:ascii="Times New Roman" w:hAnsi="Times New Roman" w:cs="Times New Roman"/>
          <w:sz w:val="26"/>
          <w:szCs w:val="26"/>
          <w:lang w:eastAsia="ru-RU"/>
        </w:rPr>
        <w:t xml:space="preserve"> Основанием для заключения настоящего договора является решение конкурсной комиссии Администрации </w:t>
      </w:r>
      <w:proofErr w:type="spellStart"/>
      <w:r w:rsidRPr="00CA1C04">
        <w:rPr>
          <w:rFonts w:ascii="Times New Roman" w:hAnsi="Times New Roman" w:cs="Times New Roman"/>
          <w:sz w:val="26"/>
          <w:szCs w:val="26"/>
          <w:lang w:eastAsia="ru-RU"/>
        </w:rPr>
        <w:t>Жемчужненского</w:t>
      </w:r>
      <w:proofErr w:type="spellEnd"/>
      <w:r w:rsidRPr="00CA1C04">
        <w:rPr>
          <w:rFonts w:ascii="Times New Roman" w:hAnsi="Times New Roman" w:cs="Times New Roman"/>
          <w:sz w:val="26"/>
          <w:szCs w:val="26"/>
          <w:lang w:eastAsia="ru-RU"/>
        </w:rPr>
        <w:t xml:space="preserve"> сельсовета (Протокол оценки и сопоставления заявок на участие в конкурсе от «__» __________201__г. № __).</w:t>
      </w:r>
    </w:p>
    <w:p w:rsidR="0074767A" w:rsidRDefault="0074767A" w:rsidP="0074767A">
      <w:pPr>
        <w:pStyle w:val="ConsPlusNormal"/>
        <w:ind w:firstLine="567"/>
        <w:jc w:val="both"/>
        <w:rPr>
          <w:rFonts w:ascii="Times New Roman" w:hAnsi="Times New Roman" w:cs="Times New Roman"/>
          <w:sz w:val="26"/>
          <w:szCs w:val="26"/>
        </w:rPr>
      </w:pPr>
    </w:p>
    <w:p w:rsidR="0074767A" w:rsidRPr="00CA1C04" w:rsidRDefault="0074767A" w:rsidP="0074767A">
      <w:pPr>
        <w:pStyle w:val="ConsPlusNormal"/>
        <w:ind w:firstLine="567"/>
        <w:jc w:val="both"/>
        <w:rPr>
          <w:rFonts w:ascii="Times New Roman" w:hAnsi="Times New Roman" w:cs="Times New Roman"/>
          <w:sz w:val="26"/>
          <w:szCs w:val="26"/>
        </w:rPr>
      </w:pPr>
    </w:p>
    <w:p w:rsidR="0074767A" w:rsidRPr="00CA1C04" w:rsidRDefault="0074767A" w:rsidP="0074767A">
      <w:pPr>
        <w:pStyle w:val="ConsPlusNormal"/>
        <w:ind w:firstLine="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t>2. Права и обязанности Сторон</w:t>
      </w:r>
    </w:p>
    <w:p w:rsidR="0074767A" w:rsidRPr="00CA1C04" w:rsidRDefault="0074767A" w:rsidP="0074767A">
      <w:pPr>
        <w:pStyle w:val="ConsPlusNormal"/>
        <w:ind w:firstLine="540"/>
        <w:jc w:val="both"/>
        <w:rPr>
          <w:rFonts w:ascii="Times New Roman" w:hAnsi="Times New Roman" w:cs="Times New Roman"/>
          <w:sz w:val="26"/>
          <w:szCs w:val="26"/>
        </w:rPr>
      </w:pP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2.1. Арендодатель обязан:</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2.1.1. Своевременно предоставить Арендатору права пользования имуществом согласно приложению № 1 к настоящему Договору на срок, установленный п.1.4. настоящего договора.</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2.1.2. Передать Арендатору имущество в состоянии, соответствующем его назначению и условиям настоящего Договора, а также всю имеющуюся в наличии техническую документацию на имущество по акту приема – передачи.</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2.1.3.Осуществлять капитальный ремонт имущества, передаваемого Арендатору по настоящему договору, в пределах бюджетной обеспеченности муниципального образования.</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2.1.4. За свой счет производить мероприятия по оформлению технической  документации на имущество, передаваемое по настоящему договору, в том числе: технических паспортов, кадастровых паспортов, паспортов скважин, паспортов инженерных сетей.  Либо в случае наличия такой документации у предыдущего владельца переданного имущества, обеспечить ее передачу Арендатору не позднее 10 (десяти) дней с момента заключения настоящего договора. </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2.2. Арендодатель вправе потребовать досрочного расторжения Договора в следующих случаях:</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2.2.1. Если Арендатор не использует имущество, либо использует его не по назначению, определенному п. 1.3 Договора.</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2.2.2. Существенно ухудшает состояние имущества.</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2.2.3. Если Арендатор не исполняет принятые на себя обязательства в соответствии с конкурсной документацией и конкурсным предложением и иные обязательства, предусмотренные договором, в </w:t>
      </w:r>
      <w:proofErr w:type="spellStart"/>
      <w:r w:rsidRPr="00CA1C04">
        <w:rPr>
          <w:rFonts w:ascii="Times New Roman" w:hAnsi="Times New Roman" w:cs="Times New Roman"/>
          <w:sz w:val="26"/>
          <w:szCs w:val="26"/>
        </w:rPr>
        <w:t>т.ч</w:t>
      </w:r>
      <w:proofErr w:type="spellEnd"/>
      <w:r w:rsidRPr="00CA1C04">
        <w:rPr>
          <w:rFonts w:ascii="Times New Roman" w:hAnsi="Times New Roman" w:cs="Times New Roman"/>
          <w:sz w:val="26"/>
          <w:szCs w:val="26"/>
        </w:rPr>
        <w:t>. связанные с объемом и качеством производимых работ, оказываемых услуг. Исключение составляют форс-мажорные обстоятельства.</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2.2.4. Если Арендатор не обеспечивает бесперебойную поставку </w:t>
      </w:r>
      <w:r>
        <w:rPr>
          <w:rFonts w:ascii="Times New Roman" w:hAnsi="Times New Roman" w:cs="Times New Roman"/>
          <w:sz w:val="26"/>
          <w:szCs w:val="26"/>
        </w:rPr>
        <w:t xml:space="preserve">водоотведения </w:t>
      </w:r>
      <w:r w:rsidRPr="00CA1C04">
        <w:rPr>
          <w:rFonts w:ascii="Times New Roman" w:hAnsi="Times New Roman" w:cs="Times New Roman"/>
          <w:sz w:val="26"/>
          <w:szCs w:val="26"/>
        </w:rPr>
        <w:t xml:space="preserve"> населению на территории муниципального образования </w:t>
      </w:r>
      <w:proofErr w:type="spellStart"/>
      <w:r w:rsidRPr="00CA1C04">
        <w:rPr>
          <w:rFonts w:ascii="Times New Roman" w:hAnsi="Times New Roman" w:cs="Times New Roman"/>
          <w:sz w:val="26"/>
          <w:szCs w:val="26"/>
        </w:rPr>
        <w:t>Жемчужненский</w:t>
      </w:r>
      <w:proofErr w:type="spellEnd"/>
      <w:r w:rsidRPr="00CA1C04">
        <w:rPr>
          <w:rFonts w:ascii="Times New Roman" w:hAnsi="Times New Roman" w:cs="Times New Roman"/>
          <w:sz w:val="26"/>
          <w:szCs w:val="26"/>
        </w:rPr>
        <w:t xml:space="preserve">  сельсовет.</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2.3. Арендодатель вправе производить проверки состояния имущества, переданного Арендатору, осуществлять </w:t>
      </w:r>
      <w:proofErr w:type="gramStart"/>
      <w:r w:rsidRPr="00CA1C04">
        <w:rPr>
          <w:rFonts w:ascii="Times New Roman" w:hAnsi="Times New Roman" w:cs="Times New Roman"/>
          <w:sz w:val="26"/>
          <w:szCs w:val="26"/>
        </w:rPr>
        <w:t>контроль за</w:t>
      </w:r>
      <w:proofErr w:type="gramEnd"/>
      <w:r w:rsidRPr="00CA1C04">
        <w:rPr>
          <w:rFonts w:ascii="Times New Roman" w:hAnsi="Times New Roman" w:cs="Times New Roman"/>
          <w:sz w:val="26"/>
          <w:szCs w:val="26"/>
        </w:rPr>
        <w:t xml:space="preserve"> соблюдением Арендатором  условий Договора.</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2.4. Арендодатель не отвечает за недостатки имущества, которые были оговорены им при заключении Договора и заранее известны Арендатору.</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2.5. Арендатор обязан: </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2.5.1. Принять от Арендодателя Имущество и приступить к использованию (эксплуатации) имущества с момента подписания акта приема-передачи имущества;</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2.5.2.  Использовать (эксплуатировать) имущество в целях и порядке, установленных действующим законодательством и настоящим договором,  осуществлять с использованием (эксплуатацией) имущества деятельность по предоставлению услуг по  теплоснабжению и не прекращать (не приостанавливать) эту деятельность без согласия Арендодателя (за исключением случаев установленных настоящим договором);</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2.5.3. В пределах средств, установленных в тарифе на соответствующий период регулирования поддерживать имущество в исправном состоянии, своевременно производить за свой счет текущий и капитальный ремонт, содержать и технически </w:t>
      </w:r>
      <w:r w:rsidRPr="00CA1C04">
        <w:rPr>
          <w:rFonts w:ascii="Times New Roman" w:hAnsi="Times New Roman" w:cs="Times New Roman"/>
          <w:sz w:val="26"/>
          <w:szCs w:val="26"/>
        </w:rPr>
        <w:lastRenderedPageBreak/>
        <w:t>обслуживать объекты имущества в сроки, установленные действующими нормативами.</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2.5.4. </w:t>
      </w:r>
      <w:proofErr w:type="gramStart"/>
      <w:r w:rsidRPr="00CA1C04">
        <w:rPr>
          <w:rFonts w:ascii="Times New Roman" w:hAnsi="Times New Roman" w:cs="Times New Roman"/>
          <w:sz w:val="26"/>
          <w:szCs w:val="26"/>
        </w:rPr>
        <w:t>Нести все расходы на содержание имущества с в соответствии  с утвержденным тарифом, установленным в соответствии с действующим законодательством.</w:t>
      </w:r>
      <w:proofErr w:type="gramEnd"/>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2.5.5.Обеспечивать при осуществлении деятельности, предусмотренной Договором, возможность получения потребителями соответствующих  работ, услуг с гарантией качества данных работ, услуг, определяемых в соответствии с Постановлением Правительства Российской Федерации  №354 от 06 05.12011 года и  N 307 от 23.05.2006  "О порядке предоставления коммунальных услуг гражданам" и иными  правовыми актами и 354</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2.5.6. Незамедлительно, с момента получения имущества и подписания акта приема-передачи заключить договор электроснабжения с </w:t>
      </w:r>
      <w:proofErr w:type="spellStart"/>
      <w:r w:rsidRPr="00CA1C04">
        <w:rPr>
          <w:rFonts w:ascii="Times New Roman" w:hAnsi="Times New Roman" w:cs="Times New Roman"/>
          <w:sz w:val="26"/>
          <w:szCs w:val="26"/>
        </w:rPr>
        <w:t>энергоснабжающей</w:t>
      </w:r>
      <w:proofErr w:type="spellEnd"/>
      <w:r w:rsidRPr="00CA1C04">
        <w:rPr>
          <w:rFonts w:ascii="Times New Roman" w:hAnsi="Times New Roman" w:cs="Times New Roman"/>
          <w:sz w:val="26"/>
          <w:szCs w:val="26"/>
        </w:rPr>
        <w:t xml:space="preserve"> организацией.</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2.5.7. Содержать в порядке прилегающую к Имуществу территорию, осуществлять ее благоустройство, озеленение и уборку мусора.</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2.5.8. Незамедлительно сообщать Арендодателю обо всех нарушениях прав собственника, а также нарушениях прав Арендатора и претензиях на имущество со стороны третьих лиц.</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2.5.9. Застраховать Имущество за свой счет по согласованию с Арендодателем. Страхованию в соответствии с настоящим пунктом подлежат опасные производственные объекты. Обязательное </w:t>
      </w:r>
      <w:proofErr w:type="gramStart"/>
      <w:r w:rsidRPr="00CA1C04">
        <w:rPr>
          <w:rFonts w:ascii="Times New Roman" w:hAnsi="Times New Roman" w:cs="Times New Roman"/>
          <w:sz w:val="26"/>
          <w:szCs w:val="26"/>
        </w:rPr>
        <w:t>страхование</w:t>
      </w:r>
      <w:proofErr w:type="gramEnd"/>
      <w:r w:rsidRPr="00CA1C04">
        <w:rPr>
          <w:rFonts w:ascii="Times New Roman" w:hAnsi="Times New Roman" w:cs="Times New Roman"/>
          <w:sz w:val="26"/>
          <w:szCs w:val="26"/>
        </w:rPr>
        <w:t xml:space="preserve"> которых предусмотрено действующим законодательством. </w:t>
      </w:r>
    </w:p>
    <w:p w:rsidR="0074767A" w:rsidRPr="00CA1C04" w:rsidRDefault="0074767A" w:rsidP="0074767A">
      <w:pPr>
        <w:ind w:firstLine="720"/>
        <w:jc w:val="both"/>
        <w:rPr>
          <w:sz w:val="26"/>
          <w:szCs w:val="26"/>
          <w:lang w:eastAsia="ru-RU"/>
        </w:rPr>
      </w:pPr>
      <w:r w:rsidRPr="00CA1C04">
        <w:rPr>
          <w:bCs/>
          <w:sz w:val="26"/>
          <w:szCs w:val="26"/>
          <w:lang w:eastAsia="ru-RU"/>
        </w:rPr>
        <w:t>2.5.10.</w:t>
      </w:r>
      <w:r w:rsidRPr="00CA1C04">
        <w:rPr>
          <w:sz w:val="26"/>
          <w:szCs w:val="26"/>
          <w:lang w:eastAsia="ru-RU"/>
        </w:rPr>
        <w:t> Своевременно и в полном объеме производить расчеты по арендной плате и иные платежи в соответствии с условиями, указанными в разделе 3 настоящего договора, в течение всего периода пользования Комплексом.</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2.6. Арендатор в полной мере несет риск случайной гибели или случайного повреждения полученного в пользование имущества в соответствии с действующим законодательством.</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2.7. Арендатор вправе с согласия Арендодателя производить улучшения имущества, переданного ему по Договору. </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При перепланировке, реконструкции и других действиях, приводящих к изменению общей площади объекта, Арендатор обязан: за свой счет произвести техническую инвентаризацию для внесения изменения в техническую документацию и Свидетельство о государственной регистрации права муниципальной собственности; предоставить Ссудодателю технический паспо</w:t>
      </w:r>
      <w:proofErr w:type="gramStart"/>
      <w:r w:rsidRPr="00CA1C04">
        <w:rPr>
          <w:rFonts w:ascii="Times New Roman" w:hAnsi="Times New Roman" w:cs="Times New Roman"/>
          <w:sz w:val="26"/>
          <w:szCs w:val="26"/>
        </w:rPr>
        <w:t>рт в дв</w:t>
      </w:r>
      <w:proofErr w:type="gramEnd"/>
      <w:r w:rsidRPr="00CA1C04">
        <w:rPr>
          <w:rFonts w:ascii="Times New Roman" w:hAnsi="Times New Roman" w:cs="Times New Roman"/>
          <w:sz w:val="26"/>
          <w:szCs w:val="26"/>
        </w:rPr>
        <w:t>ух экземплярах.</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2.8. Арендатор не вправе передавать права по принятому в пользование имуществу (аренда, субаренда, залог и т. п.).</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2.9. При исполнении настоящего Договора Арендатор вправе привлекать других лиц. При этом Арендатор несет ответственность за действия других лиц, как </w:t>
      </w:r>
      <w:proofErr w:type="gramStart"/>
      <w:r w:rsidRPr="00CA1C04">
        <w:rPr>
          <w:rFonts w:ascii="Times New Roman" w:hAnsi="Times New Roman" w:cs="Times New Roman"/>
          <w:sz w:val="26"/>
          <w:szCs w:val="26"/>
        </w:rPr>
        <w:t>за</w:t>
      </w:r>
      <w:proofErr w:type="gramEnd"/>
      <w:r w:rsidRPr="00CA1C04">
        <w:rPr>
          <w:rFonts w:ascii="Times New Roman" w:hAnsi="Times New Roman" w:cs="Times New Roman"/>
          <w:sz w:val="26"/>
          <w:szCs w:val="26"/>
        </w:rPr>
        <w:t xml:space="preserve"> свои собственные.</w:t>
      </w:r>
    </w:p>
    <w:p w:rsidR="0074767A" w:rsidRPr="00CA1C04" w:rsidRDefault="0074767A" w:rsidP="0074767A">
      <w:pPr>
        <w:jc w:val="center"/>
        <w:rPr>
          <w:b/>
          <w:bCs/>
          <w:sz w:val="26"/>
          <w:szCs w:val="26"/>
          <w:lang w:eastAsia="ru-RU"/>
        </w:rPr>
      </w:pPr>
      <w:r w:rsidRPr="00CA1C04">
        <w:rPr>
          <w:b/>
          <w:bCs/>
          <w:sz w:val="26"/>
          <w:szCs w:val="26"/>
          <w:lang w:eastAsia="ru-RU"/>
        </w:rPr>
        <w:t>3. ПЛАТЕЖИ И РАСЧЕТЫ ПО ДОГОВОРУ</w:t>
      </w:r>
    </w:p>
    <w:p w:rsidR="0074767A" w:rsidRPr="00CA1C04" w:rsidRDefault="0074767A" w:rsidP="0074767A">
      <w:pPr>
        <w:ind w:firstLine="720"/>
        <w:jc w:val="both"/>
        <w:rPr>
          <w:sz w:val="26"/>
          <w:szCs w:val="26"/>
          <w:lang w:eastAsia="ru-RU"/>
        </w:rPr>
      </w:pPr>
      <w:r w:rsidRPr="00CA1C04">
        <w:rPr>
          <w:bCs/>
          <w:sz w:val="26"/>
          <w:szCs w:val="26"/>
          <w:lang w:eastAsia="ru-RU"/>
        </w:rPr>
        <w:t>3.1.</w:t>
      </w:r>
      <w:r w:rsidRPr="00CA1C04">
        <w:rPr>
          <w:sz w:val="26"/>
          <w:szCs w:val="26"/>
          <w:lang w:eastAsia="ru-RU"/>
        </w:rPr>
        <w:t> Размер годовой арендной платы за Комплекс,  составляет</w:t>
      </w:r>
      <w:proofErr w:type="gramStart"/>
      <w:r w:rsidRPr="00CA1C04">
        <w:rPr>
          <w:sz w:val="26"/>
          <w:szCs w:val="26"/>
          <w:lang w:eastAsia="ru-RU"/>
        </w:rPr>
        <w:t xml:space="preserve"> ___________________(______________________).</w:t>
      </w:r>
      <w:proofErr w:type="gramEnd"/>
    </w:p>
    <w:p w:rsidR="0074767A" w:rsidRPr="00CA1C04" w:rsidRDefault="0074767A" w:rsidP="0074767A">
      <w:pPr>
        <w:ind w:firstLine="720"/>
        <w:jc w:val="both"/>
        <w:rPr>
          <w:sz w:val="26"/>
          <w:szCs w:val="26"/>
          <w:lang w:eastAsia="ru-RU"/>
        </w:rPr>
      </w:pPr>
      <w:r w:rsidRPr="00CA1C04">
        <w:rPr>
          <w:sz w:val="26"/>
          <w:szCs w:val="26"/>
          <w:lang w:eastAsia="ru-RU"/>
        </w:rPr>
        <w:t>Размер ежемесячной арендной платы за Комплекс,  составляет</w:t>
      </w:r>
      <w:proofErr w:type="gramStart"/>
      <w:r w:rsidRPr="00CA1C04">
        <w:rPr>
          <w:sz w:val="26"/>
          <w:szCs w:val="26"/>
          <w:lang w:eastAsia="ru-RU"/>
        </w:rPr>
        <w:t xml:space="preserve"> ___________________(_____________________).</w:t>
      </w:r>
      <w:proofErr w:type="gramEnd"/>
    </w:p>
    <w:p w:rsidR="0074767A" w:rsidRPr="00CA1C04" w:rsidRDefault="0074767A" w:rsidP="0074767A">
      <w:pPr>
        <w:ind w:firstLine="720"/>
        <w:jc w:val="both"/>
        <w:rPr>
          <w:sz w:val="26"/>
          <w:szCs w:val="26"/>
          <w:lang w:eastAsia="ru-RU"/>
        </w:rPr>
      </w:pPr>
      <w:r w:rsidRPr="00CA1C04">
        <w:rPr>
          <w:bCs/>
          <w:sz w:val="26"/>
          <w:szCs w:val="26"/>
          <w:lang w:eastAsia="ru-RU"/>
        </w:rPr>
        <w:lastRenderedPageBreak/>
        <w:t>3.2. </w:t>
      </w:r>
      <w:r w:rsidRPr="00CA1C04">
        <w:rPr>
          <w:sz w:val="26"/>
          <w:szCs w:val="26"/>
          <w:lang w:eastAsia="ru-RU"/>
        </w:rPr>
        <w:t xml:space="preserve">Обязанность по внесению арендной платы возникает у </w:t>
      </w:r>
      <w:r w:rsidRPr="00CA1C04">
        <w:rPr>
          <w:bCs/>
          <w:sz w:val="26"/>
          <w:szCs w:val="26"/>
          <w:lang w:eastAsia="ru-RU"/>
        </w:rPr>
        <w:t xml:space="preserve">Арендатора </w:t>
      </w:r>
      <w:proofErr w:type="gramStart"/>
      <w:r w:rsidRPr="00CA1C04">
        <w:rPr>
          <w:sz w:val="26"/>
          <w:szCs w:val="26"/>
          <w:lang w:eastAsia="ru-RU"/>
        </w:rPr>
        <w:t>с даты подписания</w:t>
      </w:r>
      <w:proofErr w:type="gramEnd"/>
      <w:r w:rsidRPr="00CA1C04">
        <w:rPr>
          <w:sz w:val="26"/>
          <w:szCs w:val="26"/>
          <w:lang w:eastAsia="ru-RU"/>
        </w:rPr>
        <w:t xml:space="preserve"> Сторонами акта приема-передачи Комплекса в соответствии с п.1.3. настоящего договора. </w:t>
      </w:r>
    </w:p>
    <w:p w:rsidR="0074767A" w:rsidRPr="00CA1C04" w:rsidRDefault="0074767A" w:rsidP="0074767A">
      <w:pPr>
        <w:ind w:firstLine="720"/>
        <w:jc w:val="both"/>
        <w:rPr>
          <w:sz w:val="26"/>
          <w:szCs w:val="26"/>
          <w:lang w:eastAsia="ru-RU"/>
        </w:rPr>
      </w:pPr>
      <w:r w:rsidRPr="00CA1C04">
        <w:rPr>
          <w:bCs/>
          <w:sz w:val="26"/>
          <w:szCs w:val="26"/>
          <w:lang w:eastAsia="ru-RU"/>
        </w:rPr>
        <w:t>3.3</w:t>
      </w:r>
      <w:r w:rsidRPr="00CA1C04">
        <w:rPr>
          <w:sz w:val="26"/>
          <w:szCs w:val="26"/>
          <w:lang w:eastAsia="ru-RU"/>
        </w:rPr>
        <w:t>. Изменение реквизитов Арендодателя не является основанием для внесения изменений в договор и изменяется путем направления уведомления.</w:t>
      </w:r>
    </w:p>
    <w:p w:rsidR="0074767A" w:rsidRPr="00CA1C04" w:rsidRDefault="0074767A" w:rsidP="0074767A">
      <w:pPr>
        <w:ind w:firstLine="720"/>
        <w:jc w:val="both"/>
        <w:rPr>
          <w:sz w:val="26"/>
          <w:szCs w:val="26"/>
          <w:lang w:eastAsia="ru-RU"/>
        </w:rPr>
      </w:pPr>
      <w:r w:rsidRPr="00CA1C04">
        <w:rPr>
          <w:bCs/>
          <w:sz w:val="26"/>
          <w:szCs w:val="26"/>
          <w:lang w:eastAsia="ru-RU"/>
        </w:rPr>
        <w:t>3.4. </w:t>
      </w:r>
      <w:r w:rsidRPr="00CA1C04">
        <w:rPr>
          <w:sz w:val="26"/>
          <w:szCs w:val="26"/>
          <w:lang w:eastAsia="ru-RU"/>
        </w:rPr>
        <w:t xml:space="preserve">Арендная плата вносится </w:t>
      </w:r>
      <w:r w:rsidRPr="00CA1C04">
        <w:rPr>
          <w:bCs/>
          <w:sz w:val="26"/>
          <w:szCs w:val="26"/>
          <w:lang w:eastAsia="ru-RU"/>
        </w:rPr>
        <w:t>Арендатором</w:t>
      </w:r>
      <w:r w:rsidRPr="00CA1C04">
        <w:rPr>
          <w:sz w:val="26"/>
          <w:szCs w:val="26"/>
          <w:lang w:eastAsia="ru-RU"/>
        </w:rPr>
        <w:t xml:space="preserve"> ежемесячно не позднее 15(пятнадцатого) числа оплачиваемого месяца, в размере, установленном п.3.1 настоящего договора, без выставления счета </w:t>
      </w:r>
      <w:r w:rsidRPr="00CA1C04">
        <w:rPr>
          <w:bCs/>
          <w:sz w:val="26"/>
          <w:szCs w:val="26"/>
          <w:lang w:eastAsia="ru-RU"/>
        </w:rPr>
        <w:t>Арендодателем</w:t>
      </w:r>
      <w:r w:rsidRPr="00CA1C04">
        <w:rPr>
          <w:sz w:val="26"/>
          <w:szCs w:val="26"/>
          <w:lang w:eastAsia="ru-RU"/>
        </w:rPr>
        <w:t xml:space="preserve"> путем перечисления денежных средств на счет, указанный</w:t>
      </w:r>
      <w:r w:rsidRPr="00CA1C04">
        <w:rPr>
          <w:bCs/>
          <w:sz w:val="26"/>
          <w:szCs w:val="26"/>
          <w:lang w:eastAsia="ru-RU"/>
        </w:rPr>
        <w:t xml:space="preserve"> Арендодателем</w:t>
      </w:r>
      <w:r w:rsidRPr="00CA1C04">
        <w:rPr>
          <w:sz w:val="26"/>
          <w:szCs w:val="26"/>
          <w:lang w:eastAsia="ru-RU"/>
        </w:rPr>
        <w:t xml:space="preserve"> в настоящем договоре.</w:t>
      </w:r>
    </w:p>
    <w:p w:rsidR="0074767A" w:rsidRPr="00CA1C04" w:rsidRDefault="0074767A" w:rsidP="0074767A">
      <w:pPr>
        <w:ind w:firstLine="709"/>
        <w:jc w:val="both"/>
        <w:rPr>
          <w:bCs/>
          <w:sz w:val="26"/>
          <w:szCs w:val="26"/>
          <w:lang w:eastAsia="ru-RU"/>
        </w:rPr>
      </w:pPr>
      <w:r w:rsidRPr="00CA1C04">
        <w:rPr>
          <w:sz w:val="26"/>
          <w:szCs w:val="26"/>
          <w:lang w:eastAsia="ru-RU"/>
        </w:rPr>
        <w:t>3.5. </w:t>
      </w:r>
      <w:r w:rsidRPr="00CA1C04">
        <w:rPr>
          <w:bCs/>
          <w:sz w:val="26"/>
          <w:szCs w:val="26"/>
          <w:lang w:eastAsia="ru-RU"/>
        </w:rPr>
        <w:t xml:space="preserve"> Арендатор за свой счет заключает договоры и осуществляет платежи, связанные  с коммунальными услугами, пользование телефонной связью и другими услугами, связанные с содержанием Комплекса и  прилегающей территории.</w:t>
      </w:r>
    </w:p>
    <w:p w:rsidR="0074767A" w:rsidRPr="00CA1C04" w:rsidRDefault="0074767A" w:rsidP="0074767A">
      <w:pPr>
        <w:ind w:left="60" w:firstLine="660"/>
        <w:jc w:val="both"/>
        <w:rPr>
          <w:sz w:val="26"/>
          <w:szCs w:val="26"/>
          <w:lang w:eastAsia="ru-RU"/>
        </w:rPr>
      </w:pPr>
      <w:r w:rsidRPr="00CA1C04">
        <w:rPr>
          <w:bCs/>
          <w:sz w:val="26"/>
          <w:szCs w:val="26"/>
          <w:lang w:eastAsia="ru-RU"/>
        </w:rPr>
        <w:t>3.6.</w:t>
      </w:r>
      <w:r w:rsidRPr="00CA1C04">
        <w:rPr>
          <w:i/>
          <w:iCs/>
          <w:sz w:val="26"/>
          <w:szCs w:val="26"/>
          <w:lang w:eastAsia="ru-RU"/>
        </w:rPr>
        <w:t> </w:t>
      </w:r>
      <w:r w:rsidRPr="00CA1C04">
        <w:rPr>
          <w:bCs/>
          <w:sz w:val="26"/>
          <w:szCs w:val="26"/>
          <w:lang w:eastAsia="ru-RU"/>
        </w:rPr>
        <w:t xml:space="preserve">Арендодатель </w:t>
      </w:r>
      <w:r w:rsidRPr="00CA1C04">
        <w:rPr>
          <w:sz w:val="26"/>
          <w:szCs w:val="26"/>
          <w:lang w:eastAsia="ru-RU"/>
        </w:rPr>
        <w:t xml:space="preserve">имеет право изменять размер арендной платы в сторону увеличения на основании отчета об оценке рыночной величины годовой арендной платы Комплекса. Арендодатель обязан за один месяц до предполагаемой даты изменений письменно сообщить Арендатору об изменении размера арендных платежей. </w:t>
      </w:r>
    </w:p>
    <w:p w:rsidR="0074767A" w:rsidRPr="00CA1C04" w:rsidRDefault="0074767A" w:rsidP="0074767A">
      <w:pPr>
        <w:ind w:firstLine="720"/>
        <w:jc w:val="both"/>
        <w:rPr>
          <w:sz w:val="26"/>
          <w:szCs w:val="26"/>
          <w:lang w:eastAsia="ru-RU"/>
        </w:rPr>
      </w:pPr>
      <w:r w:rsidRPr="00CA1C04">
        <w:rPr>
          <w:sz w:val="26"/>
          <w:szCs w:val="26"/>
          <w:lang w:eastAsia="ru-RU"/>
        </w:rPr>
        <w:t>Изменение размера арендной платы оформляется дополнительным соглашением, подписываемым Сторонами, являющимся неотъемлемой частью настоящего договора.</w:t>
      </w:r>
    </w:p>
    <w:p w:rsidR="0074767A" w:rsidRPr="00CA1C04" w:rsidRDefault="0074767A" w:rsidP="0074767A">
      <w:pPr>
        <w:ind w:firstLine="720"/>
        <w:jc w:val="both"/>
        <w:rPr>
          <w:sz w:val="26"/>
          <w:szCs w:val="26"/>
          <w:lang w:eastAsia="ru-RU"/>
        </w:rPr>
      </w:pPr>
      <w:r w:rsidRPr="00CA1C04">
        <w:rPr>
          <w:sz w:val="26"/>
          <w:szCs w:val="26"/>
          <w:lang w:eastAsia="ru-RU"/>
        </w:rPr>
        <w:t xml:space="preserve">3.7. Арендная плата считается внесенной с момента поступления денежных средств на счет, указанный </w:t>
      </w:r>
      <w:r w:rsidRPr="00CA1C04">
        <w:rPr>
          <w:bCs/>
          <w:sz w:val="26"/>
          <w:szCs w:val="26"/>
          <w:lang w:eastAsia="ru-RU"/>
        </w:rPr>
        <w:t>Арендодателем</w:t>
      </w:r>
      <w:r w:rsidRPr="00CA1C04">
        <w:rPr>
          <w:sz w:val="26"/>
          <w:szCs w:val="26"/>
          <w:lang w:eastAsia="ru-RU"/>
        </w:rPr>
        <w:t xml:space="preserve"> в настоящем договоре.</w:t>
      </w:r>
    </w:p>
    <w:p w:rsidR="0074767A" w:rsidRPr="00CA1C04" w:rsidRDefault="0074767A" w:rsidP="0074767A">
      <w:pPr>
        <w:ind w:firstLine="720"/>
        <w:jc w:val="both"/>
        <w:rPr>
          <w:sz w:val="26"/>
          <w:szCs w:val="26"/>
          <w:lang w:eastAsia="ru-RU"/>
        </w:rPr>
      </w:pPr>
      <w:r w:rsidRPr="00CA1C04">
        <w:rPr>
          <w:sz w:val="26"/>
          <w:szCs w:val="26"/>
          <w:lang w:eastAsia="ru-RU"/>
        </w:rPr>
        <w:t>3.8.Полученная арендная плата используется Арендатором для проведения капитального ремонта Имущественного комплекса.</w:t>
      </w:r>
    </w:p>
    <w:p w:rsidR="0074767A" w:rsidRPr="00CA1C04" w:rsidRDefault="0074767A" w:rsidP="0074767A">
      <w:pPr>
        <w:ind w:firstLine="709"/>
        <w:jc w:val="both"/>
        <w:rPr>
          <w:bCs/>
          <w:sz w:val="26"/>
          <w:szCs w:val="26"/>
          <w:lang w:eastAsia="ru-RU"/>
        </w:rPr>
      </w:pPr>
      <w:r w:rsidRPr="00CA1C04">
        <w:rPr>
          <w:sz w:val="26"/>
          <w:szCs w:val="26"/>
          <w:lang w:eastAsia="ru-RU"/>
        </w:rPr>
        <w:t>3.9.</w:t>
      </w:r>
      <w:r w:rsidRPr="00CA1C04">
        <w:rPr>
          <w:bCs/>
          <w:sz w:val="26"/>
          <w:szCs w:val="26"/>
          <w:lang w:eastAsia="ru-RU"/>
        </w:rPr>
        <w:t xml:space="preserve"> В случае если дата передачи Комплекса Арендатору не совпадает с первым, а дата возврата Комплекса Арендодателю с последним днем календарного месяца, расчет арендной платы за время фактического пользования Комплексом производится по формуле (С/К х </w:t>
      </w:r>
      <w:r w:rsidRPr="00CA1C04">
        <w:rPr>
          <w:bCs/>
          <w:sz w:val="26"/>
          <w:szCs w:val="26"/>
          <w:lang w:val="en-US" w:eastAsia="ru-RU"/>
        </w:rPr>
        <w:t>N</w:t>
      </w:r>
      <w:r w:rsidRPr="00CA1C04">
        <w:rPr>
          <w:bCs/>
          <w:sz w:val="26"/>
          <w:szCs w:val="26"/>
          <w:lang w:eastAsia="ru-RU"/>
        </w:rPr>
        <w:t>), где</w:t>
      </w:r>
      <w:proofErr w:type="gramStart"/>
      <w:r w:rsidRPr="00CA1C04">
        <w:rPr>
          <w:bCs/>
          <w:sz w:val="26"/>
          <w:szCs w:val="26"/>
          <w:lang w:eastAsia="ru-RU"/>
        </w:rPr>
        <w:t xml:space="preserve"> С</w:t>
      </w:r>
      <w:proofErr w:type="gramEnd"/>
      <w:r w:rsidRPr="00CA1C04">
        <w:rPr>
          <w:bCs/>
          <w:sz w:val="26"/>
          <w:szCs w:val="26"/>
          <w:lang w:eastAsia="ru-RU"/>
        </w:rPr>
        <w:t xml:space="preserve"> – сумма ежемесячной арендной платы; К – количество календарных дней в месяце; </w:t>
      </w:r>
      <w:r w:rsidRPr="00CA1C04">
        <w:rPr>
          <w:bCs/>
          <w:sz w:val="26"/>
          <w:szCs w:val="26"/>
          <w:lang w:val="en-US" w:eastAsia="ru-RU"/>
        </w:rPr>
        <w:t>N</w:t>
      </w:r>
      <w:r w:rsidRPr="00CA1C04">
        <w:rPr>
          <w:bCs/>
          <w:sz w:val="26"/>
          <w:szCs w:val="26"/>
          <w:lang w:eastAsia="ru-RU"/>
        </w:rPr>
        <w:t xml:space="preserve"> – количество дней фактического пользования Комплексом, включая день передачи Комплекса.</w:t>
      </w:r>
    </w:p>
    <w:p w:rsidR="0074767A" w:rsidRPr="00CA1C04" w:rsidRDefault="0074767A" w:rsidP="0074767A">
      <w:pPr>
        <w:pStyle w:val="ConsPlusNormal"/>
        <w:ind w:firstLine="540"/>
        <w:jc w:val="both"/>
        <w:rPr>
          <w:rFonts w:ascii="Times New Roman" w:hAnsi="Times New Roman" w:cs="Times New Roman"/>
          <w:sz w:val="26"/>
          <w:szCs w:val="26"/>
        </w:rPr>
      </w:pPr>
    </w:p>
    <w:p w:rsidR="0074767A" w:rsidRPr="00CA1C04" w:rsidRDefault="0074767A" w:rsidP="0074767A">
      <w:pPr>
        <w:pStyle w:val="ConsPlusNormal"/>
        <w:ind w:firstLine="54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t xml:space="preserve"> 4. Порядок </w:t>
      </w:r>
      <w:proofErr w:type="gramStart"/>
      <w:r w:rsidRPr="00CA1C04">
        <w:rPr>
          <w:rFonts w:ascii="Times New Roman" w:hAnsi="Times New Roman" w:cs="Times New Roman"/>
          <w:b/>
          <w:sz w:val="26"/>
          <w:szCs w:val="26"/>
          <w:u w:val="single"/>
        </w:rPr>
        <w:t>контроля за</w:t>
      </w:r>
      <w:proofErr w:type="gramEnd"/>
      <w:r w:rsidRPr="00CA1C04">
        <w:rPr>
          <w:rFonts w:ascii="Times New Roman" w:hAnsi="Times New Roman" w:cs="Times New Roman"/>
          <w:b/>
          <w:sz w:val="26"/>
          <w:szCs w:val="26"/>
          <w:u w:val="single"/>
        </w:rPr>
        <w:t xml:space="preserve"> исполнением договора.</w:t>
      </w:r>
    </w:p>
    <w:p w:rsidR="0074767A" w:rsidRPr="00CA1C04" w:rsidRDefault="0074767A" w:rsidP="0074767A">
      <w:pPr>
        <w:pStyle w:val="ConsPlusNormal"/>
        <w:ind w:firstLine="540"/>
        <w:jc w:val="both"/>
        <w:rPr>
          <w:rFonts w:ascii="Times New Roman" w:hAnsi="Times New Roman" w:cs="Times New Roman"/>
          <w:b/>
          <w:sz w:val="26"/>
          <w:szCs w:val="26"/>
          <w:u w:val="single"/>
        </w:rPr>
      </w:pP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4.1. Арендодатель вправе осуществляет контроль, за целевым использованием муниципального имущества, в соответствии с Приложением № 1 к настоящему договору.</w:t>
      </w:r>
    </w:p>
    <w:p w:rsidR="0074767A" w:rsidRPr="00CA1C04" w:rsidRDefault="0074767A" w:rsidP="0074767A">
      <w:pPr>
        <w:pStyle w:val="ConsPlusNormal"/>
        <w:ind w:firstLine="0"/>
        <w:jc w:val="both"/>
        <w:rPr>
          <w:rFonts w:ascii="Times New Roman" w:hAnsi="Times New Roman" w:cs="Times New Roman"/>
          <w:i/>
          <w:sz w:val="26"/>
          <w:szCs w:val="26"/>
        </w:rPr>
      </w:pPr>
    </w:p>
    <w:p w:rsidR="0074767A" w:rsidRPr="00CA1C04" w:rsidRDefault="0074767A" w:rsidP="0074767A">
      <w:pPr>
        <w:pStyle w:val="ConsPlusNormal"/>
        <w:ind w:firstLine="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t xml:space="preserve"> 5.  Порядок и условия расчета, установления и изменения цен (тарифов) при использовании муниципального имущества.</w:t>
      </w:r>
    </w:p>
    <w:p w:rsidR="0074767A" w:rsidRPr="00CA1C04" w:rsidRDefault="0074767A" w:rsidP="0074767A">
      <w:pPr>
        <w:pStyle w:val="ConsPlusNormal"/>
        <w:ind w:firstLine="0"/>
        <w:jc w:val="both"/>
        <w:rPr>
          <w:rFonts w:ascii="Times New Roman" w:hAnsi="Times New Roman" w:cs="Times New Roman"/>
          <w:b/>
          <w:sz w:val="26"/>
          <w:szCs w:val="26"/>
          <w:u w:val="single"/>
        </w:rPr>
      </w:pPr>
    </w:p>
    <w:p w:rsidR="0074767A" w:rsidRPr="00CA1C04" w:rsidRDefault="0074767A" w:rsidP="0074767A">
      <w:pPr>
        <w:pStyle w:val="ConsPlusNormal"/>
        <w:ind w:firstLine="0"/>
        <w:jc w:val="both"/>
        <w:rPr>
          <w:rFonts w:ascii="Times New Roman" w:hAnsi="Times New Roman" w:cs="Times New Roman"/>
          <w:sz w:val="26"/>
          <w:szCs w:val="26"/>
        </w:rPr>
      </w:pPr>
      <w:r w:rsidRPr="00CA1C04">
        <w:rPr>
          <w:rFonts w:ascii="Times New Roman" w:hAnsi="Times New Roman" w:cs="Times New Roman"/>
          <w:sz w:val="26"/>
          <w:szCs w:val="26"/>
        </w:rPr>
        <w:t xml:space="preserve">          5.1. Расчет, установление и изменение цен (тарифов) на  выполняемые работы, оказываемые услуги и надбавок к ценам (тарифам) при осуществлении деятельности, предусмотренной Договором, осуществляется в соответствии с действующим законодательством, регулирующим деятельность организаций коммунального комплекса.</w:t>
      </w:r>
    </w:p>
    <w:p w:rsidR="0074767A" w:rsidRDefault="0074767A" w:rsidP="0074767A">
      <w:pPr>
        <w:pStyle w:val="ConsPlusNormal"/>
        <w:ind w:firstLine="0"/>
        <w:jc w:val="both"/>
        <w:rPr>
          <w:rFonts w:ascii="Times New Roman" w:hAnsi="Times New Roman" w:cs="Times New Roman"/>
          <w:sz w:val="26"/>
          <w:szCs w:val="26"/>
        </w:rPr>
      </w:pPr>
    </w:p>
    <w:p w:rsidR="0074767A" w:rsidRDefault="0074767A" w:rsidP="0074767A">
      <w:pPr>
        <w:pStyle w:val="ConsPlusNormal"/>
        <w:ind w:firstLine="0"/>
        <w:jc w:val="both"/>
        <w:rPr>
          <w:rFonts w:ascii="Times New Roman" w:hAnsi="Times New Roman" w:cs="Times New Roman"/>
          <w:sz w:val="26"/>
          <w:szCs w:val="26"/>
        </w:rPr>
      </w:pPr>
    </w:p>
    <w:p w:rsidR="0074767A" w:rsidRDefault="0074767A" w:rsidP="0074767A">
      <w:pPr>
        <w:pStyle w:val="ConsPlusNormal"/>
        <w:ind w:firstLine="0"/>
        <w:jc w:val="both"/>
        <w:rPr>
          <w:rFonts w:ascii="Times New Roman" w:hAnsi="Times New Roman" w:cs="Times New Roman"/>
          <w:sz w:val="26"/>
          <w:szCs w:val="26"/>
        </w:rPr>
      </w:pPr>
    </w:p>
    <w:p w:rsidR="0074767A" w:rsidRPr="00CA1C04" w:rsidRDefault="0074767A" w:rsidP="0074767A">
      <w:pPr>
        <w:pStyle w:val="ConsPlusNormal"/>
        <w:ind w:firstLine="0"/>
        <w:jc w:val="both"/>
        <w:rPr>
          <w:rFonts w:ascii="Times New Roman" w:hAnsi="Times New Roman" w:cs="Times New Roman"/>
          <w:sz w:val="26"/>
          <w:szCs w:val="26"/>
        </w:rPr>
      </w:pPr>
    </w:p>
    <w:p w:rsidR="0074767A" w:rsidRPr="00CA1C04" w:rsidRDefault="0074767A" w:rsidP="0074767A">
      <w:pPr>
        <w:pStyle w:val="ConsPlusNormal"/>
        <w:ind w:firstLine="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lastRenderedPageBreak/>
        <w:t xml:space="preserve">  6. Ответственность Сторон</w:t>
      </w:r>
    </w:p>
    <w:p w:rsidR="0074767A" w:rsidRPr="00CA1C04" w:rsidRDefault="0074767A" w:rsidP="0074767A">
      <w:pPr>
        <w:pStyle w:val="ConsPlusNormal"/>
        <w:ind w:firstLine="0"/>
        <w:jc w:val="both"/>
        <w:rPr>
          <w:rFonts w:ascii="Times New Roman" w:hAnsi="Times New Roman" w:cs="Times New Roman"/>
          <w:b/>
          <w:sz w:val="26"/>
          <w:szCs w:val="26"/>
          <w:u w:val="single"/>
        </w:rPr>
      </w:pP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6.1.За неисполнение условий настоящего Договора Стороны несут ответственность, предусмотренную Договором, а при отсутствии указания на ответственность в Договоре - в соответствии с правовыми актами Российской Федерации.</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6.2. За просрочку возврата имущества по окончании срока действия Договора Арендатор уплачивает Арендодателю пени в размере 1 процент от рыночной стоимости имущества за каждый день просрочки.</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6.3. Арендатор несет ответственность перед Арендодателем за техническое состояние имущества в течение срока действия договора.</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6.4. Арендатор несет ответственность перед Арендодателем за допущенное при использовании (эксплуатации) имущества нарушение требований, установленных Договором, и (или) требований технических регламентов, проектной документации, иных обязательных требований к техническому состоянию используемого (эксплуатируемого) имущества.</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При выявлении указанных нарушений Арендатор обязан безвозмездно устранить такое нарушение в разумный срок, установленный по согласованию с Арендодателем.</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Арендодатель вправе потребовать от Арендодателя возмещения причиненного ущерба, понесенного им в результате нарушения указанных в настоящем пункте требований.</w:t>
      </w:r>
    </w:p>
    <w:p w:rsidR="0074767A" w:rsidRPr="00CA1C04" w:rsidRDefault="0074767A" w:rsidP="0074767A">
      <w:pPr>
        <w:pStyle w:val="ConsPlusNormal"/>
        <w:ind w:firstLine="0"/>
        <w:jc w:val="both"/>
        <w:rPr>
          <w:rFonts w:ascii="Times New Roman" w:hAnsi="Times New Roman" w:cs="Times New Roman"/>
          <w:b/>
          <w:sz w:val="26"/>
          <w:szCs w:val="26"/>
        </w:rPr>
      </w:pPr>
    </w:p>
    <w:p w:rsidR="0074767A" w:rsidRPr="00CA1C04" w:rsidRDefault="0074767A" w:rsidP="0074767A">
      <w:pPr>
        <w:pStyle w:val="ConsPlusNormal"/>
        <w:ind w:left="1416" w:firstLine="708"/>
        <w:jc w:val="both"/>
        <w:rPr>
          <w:rFonts w:ascii="Times New Roman" w:hAnsi="Times New Roman" w:cs="Times New Roman"/>
          <w:b/>
          <w:sz w:val="26"/>
          <w:szCs w:val="26"/>
          <w:u w:val="single"/>
        </w:rPr>
      </w:pPr>
      <w:r w:rsidRPr="00CA1C04">
        <w:rPr>
          <w:rFonts w:ascii="Times New Roman" w:hAnsi="Times New Roman" w:cs="Times New Roman"/>
          <w:b/>
          <w:sz w:val="26"/>
          <w:szCs w:val="26"/>
        </w:rPr>
        <w:t xml:space="preserve"> 7.</w:t>
      </w:r>
      <w:r w:rsidRPr="00CA1C04">
        <w:rPr>
          <w:rFonts w:ascii="Times New Roman" w:hAnsi="Times New Roman" w:cs="Times New Roman"/>
          <w:b/>
          <w:sz w:val="26"/>
          <w:szCs w:val="26"/>
          <w:u w:val="single"/>
        </w:rPr>
        <w:t xml:space="preserve"> Порядок изменения и прекращения Договора</w:t>
      </w:r>
    </w:p>
    <w:p w:rsidR="0074767A" w:rsidRPr="00CA1C04" w:rsidRDefault="0074767A" w:rsidP="0074767A">
      <w:pPr>
        <w:pStyle w:val="ConsPlusNormal"/>
        <w:ind w:left="1416" w:firstLine="708"/>
        <w:jc w:val="both"/>
        <w:rPr>
          <w:rFonts w:ascii="Times New Roman" w:hAnsi="Times New Roman" w:cs="Times New Roman"/>
          <w:b/>
          <w:sz w:val="26"/>
          <w:szCs w:val="26"/>
          <w:u w:val="single"/>
        </w:rPr>
      </w:pPr>
    </w:p>
    <w:p w:rsidR="0074767A" w:rsidRPr="00CA1C04" w:rsidRDefault="0074767A" w:rsidP="0074767A">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7.1. В случае</w:t>
      </w:r>
      <w:proofErr w:type="gramStart"/>
      <w:r w:rsidRPr="00CA1C04">
        <w:rPr>
          <w:rFonts w:ascii="Times New Roman" w:hAnsi="Times New Roman" w:cs="Times New Roman"/>
          <w:sz w:val="26"/>
          <w:szCs w:val="26"/>
        </w:rPr>
        <w:t>,</w:t>
      </w:r>
      <w:proofErr w:type="gramEnd"/>
      <w:r w:rsidRPr="00CA1C04">
        <w:rPr>
          <w:rFonts w:ascii="Times New Roman" w:hAnsi="Times New Roman" w:cs="Times New Roman"/>
          <w:sz w:val="26"/>
          <w:szCs w:val="26"/>
        </w:rPr>
        <w:t xml:space="preserve"> если в течение срока действия Договора законодательством Российской Федерации, законодательством субъектов Российской Федерации, нормативными правовыми актами органов местного самоуправления устанавливаются нормы, ухудшающие положение Арендатора  таким образом, что он в значительной степени лишается того, на что был вправе рассчитывать при заключении Договора, в целях обеспечения имущественных и экономических интересов Арендатора  существовавших на день подписания Договора условия договора могут быть изменены, но не чаще 1 раза в 2 года.</w:t>
      </w:r>
    </w:p>
    <w:p w:rsidR="0074767A" w:rsidRPr="00CA1C04" w:rsidRDefault="0074767A" w:rsidP="0074767A">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7.2. Договор прекращается:</w:t>
      </w:r>
    </w:p>
    <w:p w:rsidR="0074767A" w:rsidRPr="00CA1C04" w:rsidRDefault="0074767A" w:rsidP="0074767A">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7.2.1. по истечении срока действия Договора;</w:t>
      </w:r>
    </w:p>
    <w:p w:rsidR="0074767A" w:rsidRPr="00CA1C04" w:rsidRDefault="0074767A" w:rsidP="0074767A">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7.2.2. по соглашению сторон;</w:t>
      </w:r>
    </w:p>
    <w:p w:rsidR="0074767A" w:rsidRPr="00CA1C04" w:rsidRDefault="0074767A" w:rsidP="0074767A">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7.2.3 в случае досрочного расторжения Договора по основаниям, предусмотренным в п. 2.2.</w:t>
      </w:r>
    </w:p>
    <w:p w:rsidR="0074767A" w:rsidRPr="00CA1C04" w:rsidRDefault="0074767A" w:rsidP="0074767A">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 xml:space="preserve">7.2.4. уведомление о расторжении договора, предусмотренные </w:t>
      </w:r>
      <w:proofErr w:type="spellStart"/>
      <w:r w:rsidRPr="00CA1C04">
        <w:rPr>
          <w:rFonts w:ascii="Times New Roman" w:hAnsi="Times New Roman" w:cs="Times New Roman"/>
          <w:sz w:val="26"/>
          <w:szCs w:val="26"/>
        </w:rPr>
        <w:t>п.п</w:t>
      </w:r>
      <w:proofErr w:type="spellEnd"/>
      <w:r w:rsidRPr="00CA1C04">
        <w:rPr>
          <w:rFonts w:ascii="Times New Roman" w:hAnsi="Times New Roman" w:cs="Times New Roman"/>
          <w:sz w:val="26"/>
          <w:szCs w:val="26"/>
        </w:rPr>
        <w:t xml:space="preserve">. 6.2.2., 6.2.3. должны быть сделаны стороной инициатором расторжения договора не ранее чем за 2 (два) месяца до даты прекращения действия настоящего договора. </w:t>
      </w:r>
    </w:p>
    <w:p w:rsidR="0074767A" w:rsidRPr="00CA1C04" w:rsidRDefault="0074767A" w:rsidP="0074767A">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t xml:space="preserve">7.3. По истечении срока действия Договора Арендатор незамедлительно возвращает переданное ему в  пользование </w:t>
      </w:r>
      <w:proofErr w:type="spellStart"/>
      <w:r w:rsidRPr="00CA1C04">
        <w:rPr>
          <w:rFonts w:ascii="Times New Roman" w:hAnsi="Times New Roman" w:cs="Times New Roman"/>
          <w:sz w:val="26"/>
          <w:szCs w:val="26"/>
        </w:rPr>
        <w:t>муниципальноеимущество</w:t>
      </w:r>
      <w:proofErr w:type="spellEnd"/>
      <w:r w:rsidRPr="00CA1C04">
        <w:rPr>
          <w:rFonts w:ascii="Times New Roman" w:hAnsi="Times New Roman" w:cs="Times New Roman"/>
          <w:sz w:val="26"/>
          <w:szCs w:val="26"/>
        </w:rPr>
        <w:t xml:space="preserve"> в том состоянии, в каком он его получил при подписании Договора, с учетом естественного износа и естественной убыли и со всеми улучшениями, которые были произведены за время действия Договора. Передача производится по акту приема - передачи в соответствии с имеющейся документацией и актом обследования. При этом </w:t>
      </w:r>
      <w:proofErr w:type="gramStart"/>
      <w:r w:rsidRPr="00CA1C04">
        <w:rPr>
          <w:rFonts w:ascii="Times New Roman" w:hAnsi="Times New Roman" w:cs="Times New Roman"/>
          <w:sz w:val="26"/>
          <w:szCs w:val="26"/>
        </w:rPr>
        <w:t>любые неотделимые улучшения, произведенные Арендатором без согласия Арендодателя являются</w:t>
      </w:r>
      <w:proofErr w:type="gramEnd"/>
      <w:r w:rsidRPr="00CA1C04">
        <w:rPr>
          <w:rFonts w:ascii="Times New Roman" w:hAnsi="Times New Roman" w:cs="Times New Roman"/>
          <w:sz w:val="26"/>
          <w:szCs w:val="26"/>
        </w:rPr>
        <w:t xml:space="preserve"> собственностью последнего.</w:t>
      </w:r>
    </w:p>
    <w:p w:rsidR="0074767A" w:rsidRPr="00CA1C04" w:rsidRDefault="0074767A" w:rsidP="0074767A">
      <w:pPr>
        <w:pStyle w:val="ConsPlusNormal"/>
        <w:ind w:firstLine="567"/>
        <w:jc w:val="both"/>
        <w:rPr>
          <w:rFonts w:ascii="Times New Roman" w:hAnsi="Times New Roman" w:cs="Times New Roman"/>
          <w:sz w:val="26"/>
          <w:szCs w:val="26"/>
        </w:rPr>
      </w:pPr>
      <w:r w:rsidRPr="00CA1C04">
        <w:rPr>
          <w:rFonts w:ascii="Times New Roman" w:hAnsi="Times New Roman" w:cs="Times New Roman"/>
          <w:sz w:val="26"/>
          <w:szCs w:val="26"/>
        </w:rPr>
        <w:lastRenderedPageBreak/>
        <w:t>7.4. В случае ликвидации Арендатора (юридического лица) Договор прекращается без правопреемства. Арендатор возвращает Арендодателю переданное ему по Договору имущество в течение пяти дней с момента принятия решения о ликвидации.</w:t>
      </w:r>
    </w:p>
    <w:p w:rsidR="0074767A" w:rsidRPr="00CA1C04" w:rsidRDefault="0074767A" w:rsidP="0074767A">
      <w:pPr>
        <w:pStyle w:val="ConsPlusNormal"/>
        <w:ind w:firstLine="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t xml:space="preserve"> 8. Заключительные положения</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8.1. Споры между Сторонами, возникающие по договорным отношениям, решаются Сторонами самостоятельно  в установленном законодательством порядке.</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8.2. Любые изменения и дополнения к Договору действительны лишь при условии, что они совершены в письменной форме и подписаны надлежаще уполномоченными на то представителями Сторон.</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8.3. Стороны обязуются незамедлительно уведомлять друг друга об изменении своих юридических и почтовых адресов, банковских реквизитов и своего правового положения.</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8.4. Договор вступает в силу с момента его подписания Сторонами.</w:t>
      </w:r>
    </w:p>
    <w:p w:rsidR="0074767A" w:rsidRPr="00CA1C04" w:rsidRDefault="0074767A" w:rsidP="0074767A">
      <w:pPr>
        <w:pStyle w:val="ConsPlusNormal"/>
        <w:ind w:firstLine="540"/>
        <w:jc w:val="both"/>
        <w:rPr>
          <w:rFonts w:ascii="Times New Roman" w:hAnsi="Times New Roman" w:cs="Times New Roman"/>
          <w:sz w:val="26"/>
          <w:szCs w:val="26"/>
        </w:rPr>
      </w:pPr>
      <w:r w:rsidRPr="00CA1C04">
        <w:rPr>
          <w:rFonts w:ascii="Times New Roman" w:hAnsi="Times New Roman" w:cs="Times New Roman"/>
          <w:sz w:val="26"/>
          <w:szCs w:val="26"/>
        </w:rPr>
        <w:t xml:space="preserve">8.5. Договор составлен в 3 экземплярах, имеющих одинаковую юридическую силу, которые находятся у каждой из Сторон и в </w:t>
      </w:r>
      <w:proofErr w:type="gramStart"/>
      <w:r w:rsidRPr="00CA1C04">
        <w:rPr>
          <w:rFonts w:ascii="Times New Roman" w:hAnsi="Times New Roman" w:cs="Times New Roman"/>
          <w:sz w:val="26"/>
          <w:szCs w:val="26"/>
        </w:rPr>
        <w:t>органе</w:t>
      </w:r>
      <w:proofErr w:type="gramEnd"/>
      <w:r w:rsidRPr="00CA1C04">
        <w:rPr>
          <w:rFonts w:ascii="Times New Roman" w:hAnsi="Times New Roman" w:cs="Times New Roman"/>
          <w:sz w:val="26"/>
          <w:szCs w:val="26"/>
        </w:rPr>
        <w:t xml:space="preserve"> осуществляющем регистрацию данных прав.</w:t>
      </w:r>
    </w:p>
    <w:p w:rsidR="0074767A" w:rsidRPr="00CA1C04" w:rsidRDefault="0074767A" w:rsidP="0074767A">
      <w:pPr>
        <w:pStyle w:val="ConsPlusNormal"/>
        <w:ind w:firstLine="0"/>
        <w:jc w:val="both"/>
        <w:rPr>
          <w:rFonts w:ascii="Times New Roman" w:hAnsi="Times New Roman" w:cs="Times New Roman"/>
          <w:b/>
          <w:sz w:val="26"/>
          <w:szCs w:val="26"/>
          <w:u w:val="single"/>
        </w:rPr>
      </w:pPr>
      <w:r w:rsidRPr="00CA1C04">
        <w:rPr>
          <w:rFonts w:ascii="Times New Roman" w:hAnsi="Times New Roman" w:cs="Times New Roman"/>
          <w:b/>
          <w:sz w:val="26"/>
          <w:szCs w:val="26"/>
          <w:u w:val="single"/>
        </w:rPr>
        <w:t xml:space="preserve"> 9. Подписи Сторон</w:t>
      </w:r>
    </w:p>
    <w:p w:rsidR="0074767A" w:rsidRPr="00CA1C04" w:rsidRDefault="0074767A" w:rsidP="0074767A">
      <w:pPr>
        <w:ind w:left="5954"/>
        <w:rPr>
          <w:sz w:val="26"/>
          <w:szCs w:val="26"/>
        </w:rPr>
      </w:pPr>
    </w:p>
    <w:p w:rsidR="0074767A" w:rsidRPr="00CA1C04" w:rsidRDefault="0074767A" w:rsidP="0074767A">
      <w:pPr>
        <w:jc w:val="center"/>
        <w:outlineLvl w:val="5"/>
        <w:rPr>
          <w:b/>
          <w:bCs/>
          <w:sz w:val="26"/>
          <w:szCs w:val="26"/>
          <w:lang w:eastAsia="ru-RU"/>
        </w:rPr>
      </w:pPr>
      <w:r w:rsidRPr="00CA1C04">
        <w:rPr>
          <w:b/>
          <w:bCs/>
          <w:sz w:val="26"/>
          <w:szCs w:val="26"/>
          <w:lang w:eastAsia="ru-RU"/>
        </w:rPr>
        <w:t>Арендодатель</w:t>
      </w:r>
      <w:r w:rsidRPr="00CA1C04">
        <w:rPr>
          <w:b/>
          <w:bCs/>
          <w:sz w:val="26"/>
          <w:szCs w:val="26"/>
          <w:lang w:eastAsia="ru-RU"/>
        </w:rPr>
        <w:tab/>
      </w:r>
      <w:r w:rsidRPr="00CA1C04">
        <w:rPr>
          <w:b/>
          <w:bCs/>
          <w:sz w:val="26"/>
          <w:szCs w:val="26"/>
          <w:lang w:eastAsia="ru-RU"/>
        </w:rPr>
        <w:tab/>
      </w:r>
      <w:r w:rsidRPr="00CA1C04">
        <w:rPr>
          <w:b/>
          <w:bCs/>
          <w:sz w:val="26"/>
          <w:szCs w:val="26"/>
          <w:lang w:eastAsia="ru-RU"/>
        </w:rPr>
        <w:tab/>
      </w:r>
      <w:r w:rsidRPr="00CA1C04">
        <w:rPr>
          <w:b/>
          <w:bCs/>
          <w:sz w:val="26"/>
          <w:szCs w:val="26"/>
          <w:lang w:eastAsia="ru-RU"/>
        </w:rPr>
        <w:tab/>
      </w:r>
      <w:r w:rsidRPr="00CA1C04">
        <w:rPr>
          <w:b/>
          <w:bCs/>
          <w:sz w:val="26"/>
          <w:szCs w:val="26"/>
          <w:lang w:eastAsia="ru-RU"/>
        </w:rPr>
        <w:tab/>
        <w:t xml:space="preserve"> Арендатор</w:t>
      </w:r>
    </w:p>
    <w:tbl>
      <w:tblPr>
        <w:tblW w:w="0" w:type="auto"/>
        <w:tblInd w:w="534" w:type="dxa"/>
        <w:tblLayout w:type="fixed"/>
        <w:tblLook w:val="0000" w:firstRow="0" w:lastRow="0" w:firstColumn="0" w:lastColumn="0" w:noHBand="0" w:noVBand="0"/>
      </w:tblPr>
      <w:tblGrid>
        <w:gridCol w:w="4536"/>
        <w:gridCol w:w="4536"/>
      </w:tblGrid>
      <w:tr w:rsidR="0074767A" w:rsidRPr="00CA1C04" w:rsidTr="005A1734">
        <w:trPr>
          <w:trHeight w:val="384"/>
        </w:trPr>
        <w:tc>
          <w:tcPr>
            <w:tcW w:w="4536" w:type="dxa"/>
          </w:tcPr>
          <w:p w:rsidR="0074767A" w:rsidRPr="00CA1C04" w:rsidRDefault="0074767A" w:rsidP="005A1734">
            <w:pPr>
              <w:outlineLvl w:val="7"/>
              <w:rPr>
                <w:b/>
                <w:iCs/>
                <w:sz w:val="26"/>
                <w:szCs w:val="26"/>
                <w:lang w:eastAsia="ru-RU"/>
              </w:rPr>
            </w:pPr>
            <w:r w:rsidRPr="00CA1C04">
              <w:rPr>
                <w:b/>
                <w:iCs/>
                <w:sz w:val="26"/>
                <w:szCs w:val="26"/>
                <w:lang w:eastAsia="ru-RU"/>
              </w:rPr>
              <w:t xml:space="preserve">Администрация  </w:t>
            </w:r>
            <w:proofErr w:type="spellStart"/>
            <w:r w:rsidRPr="00CA1C04">
              <w:rPr>
                <w:b/>
                <w:iCs/>
                <w:sz w:val="26"/>
                <w:szCs w:val="26"/>
                <w:lang w:eastAsia="ru-RU"/>
              </w:rPr>
              <w:t>Жемчужненского</w:t>
            </w:r>
            <w:proofErr w:type="spellEnd"/>
            <w:r w:rsidRPr="00CA1C04">
              <w:rPr>
                <w:b/>
                <w:iCs/>
                <w:sz w:val="26"/>
                <w:szCs w:val="26"/>
                <w:lang w:eastAsia="ru-RU"/>
              </w:rPr>
              <w:t xml:space="preserve">  сельсовета </w:t>
            </w:r>
            <w:proofErr w:type="spellStart"/>
            <w:r w:rsidRPr="00CA1C04">
              <w:rPr>
                <w:b/>
                <w:iCs/>
                <w:sz w:val="26"/>
                <w:szCs w:val="26"/>
                <w:lang w:eastAsia="ru-RU"/>
              </w:rPr>
              <w:t>Ширинского</w:t>
            </w:r>
            <w:proofErr w:type="spellEnd"/>
            <w:r w:rsidRPr="00CA1C04">
              <w:rPr>
                <w:b/>
                <w:iCs/>
                <w:sz w:val="26"/>
                <w:szCs w:val="26"/>
                <w:lang w:eastAsia="ru-RU"/>
              </w:rPr>
              <w:t xml:space="preserve"> района Республики Хакасия</w:t>
            </w:r>
          </w:p>
          <w:p w:rsidR="0074767A" w:rsidRPr="00CA1C04" w:rsidRDefault="0074767A" w:rsidP="005A1734">
            <w:pPr>
              <w:rPr>
                <w:sz w:val="26"/>
                <w:szCs w:val="26"/>
                <w:lang w:eastAsia="ru-RU"/>
              </w:rPr>
            </w:pPr>
          </w:p>
        </w:tc>
        <w:tc>
          <w:tcPr>
            <w:tcW w:w="4536" w:type="dxa"/>
          </w:tcPr>
          <w:p w:rsidR="0074767A" w:rsidRPr="00CA1C04" w:rsidRDefault="0074767A" w:rsidP="005A1734">
            <w:pPr>
              <w:ind w:firstLine="33"/>
              <w:rPr>
                <w:b/>
                <w:sz w:val="26"/>
                <w:szCs w:val="26"/>
                <w:lang w:eastAsia="ru-RU"/>
              </w:rPr>
            </w:pPr>
          </w:p>
        </w:tc>
      </w:tr>
      <w:tr w:rsidR="0074767A" w:rsidRPr="00CA1C04" w:rsidTr="005A1734">
        <w:trPr>
          <w:cantSplit/>
        </w:trPr>
        <w:tc>
          <w:tcPr>
            <w:tcW w:w="4536" w:type="dxa"/>
          </w:tcPr>
          <w:p w:rsidR="0074767A" w:rsidRPr="00CA1C04" w:rsidRDefault="0074767A" w:rsidP="005A1734">
            <w:pPr>
              <w:ind w:firstLine="33"/>
              <w:rPr>
                <w:sz w:val="26"/>
                <w:szCs w:val="26"/>
                <w:lang w:eastAsia="ru-RU"/>
              </w:rPr>
            </w:pPr>
            <w:proofErr w:type="gramStart"/>
            <w:r w:rsidRPr="00CA1C04">
              <w:rPr>
                <w:sz w:val="26"/>
                <w:szCs w:val="26"/>
                <w:lang w:eastAsia="ru-RU"/>
              </w:rPr>
              <w:t xml:space="preserve">Адрес места нахождения (юридический)  и фактический: 655220, Республика Хакасия, </w:t>
            </w:r>
            <w:proofErr w:type="spellStart"/>
            <w:r w:rsidRPr="00CA1C04">
              <w:rPr>
                <w:sz w:val="26"/>
                <w:szCs w:val="26"/>
                <w:lang w:eastAsia="ru-RU"/>
              </w:rPr>
              <w:t>Ширинский</w:t>
            </w:r>
            <w:proofErr w:type="spellEnd"/>
            <w:r w:rsidRPr="00CA1C04">
              <w:rPr>
                <w:sz w:val="26"/>
                <w:szCs w:val="26"/>
                <w:lang w:eastAsia="ru-RU"/>
              </w:rPr>
              <w:t xml:space="preserve"> район, п. Жемчужный, ул. Аптечная,1</w:t>
            </w:r>
            <w:proofErr w:type="gramEnd"/>
          </w:p>
          <w:p w:rsidR="0074767A" w:rsidRPr="00CA1C04" w:rsidRDefault="0074767A" w:rsidP="005A1734">
            <w:pPr>
              <w:ind w:firstLine="33"/>
              <w:rPr>
                <w:sz w:val="26"/>
                <w:szCs w:val="26"/>
                <w:lang w:eastAsia="ru-RU"/>
              </w:rPr>
            </w:pPr>
            <w:r w:rsidRPr="00CA1C04">
              <w:rPr>
                <w:sz w:val="26"/>
                <w:szCs w:val="26"/>
                <w:lang w:eastAsia="ru-RU"/>
              </w:rPr>
              <w:t>тел: (39035) 97255</w:t>
            </w:r>
          </w:p>
          <w:p w:rsidR="0074767A" w:rsidRPr="00763B84" w:rsidRDefault="0074767A" w:rsidP="005A1734">
            <w:pPr>
              <w:ind w:firstLine="33"/>
              <w:rPr>
                <w:sz w:val="26"/>
                <w:szCs w:val="26"/>
                <w:lang w:eastAsia="ru-RU"/>
              </w:rPr>
            </w:pPr>
            <w:r w:rsidRPr="00763B84">
              <w:rPr>
                <w:sz w:val="26"/>
                <w:szCs w:val="26"/>
                <w:lang w:eastAsia="ru-RU"/>
              </w:rPr>
              <w:t>факс: (39035) 97367</w:t>
            </w:r>
          </w:p>
          <w:p w:rsidR="0074767A" w:rsidRPr="00763B84" w:rsidRDefault="0074767A" w:rsidP="005A1734">
            <w:pPr>
              <w:rPr>
                <w:sz w:val="26"/>
                <w:szCs w:val="26"/>
              </w:rPr>
            </w:pPr>
            <w:r w:rsidRPr="00763B84">
              <w:rPr>
                <w:iCs/>
                <w:sz w:val="26"/>
                <w:szCs w:val="26"/>
              </w:rPr>
              <w:t xml:space="preserve">Краткое наименование: </w:t>
            </w:r>
            <w:r w:rsidRPr="00763B84">
              <w:rPr>
                <w:sz w:val="26"/>
                <w:szCs w:val="26"/>
              </w:rPr>
              <w:t xml:space="preserve">Администрация муниципального образования </w:t>
            </w:r>
            <w:proofErr w:type="spellStart"/>
            <w:r w:rsidRPr="00763B84">
              <w:rPr>
                <w:sz w:val="26"/>
                <w:szCs w:val="26"/>
              </w:rPr>
              <w:t>Жемчужненский</w:t>
            </w:r>
            <w:proofErr w:type="spellEnd"/>
            <w:r w:rsidRPr="00763B84">
              <w:rPr>
                <w:sz w:val="26"/>
                <w:szCs w:val="26"/>
              </w:rPr>
              <w:t xml:space="preserve"> поссовет </w:t>
            </w:r>
          </w:p>
          <w:p w:rsidR="0074767A" w:rsidRPr="00763B84" w:rsidRDefault="0074767A" w:rsidP="005A1734">
            <w:pPr>
              <w:rPr>
                <w:sz w:val="26"/>
                <w:szCs w:val="26"/>
              </w:rPr>
            </w:pPr>
            <w:r w:rsidRPr="00763B84">
              <w:rPr>
                <w:sz w:val="26"/>
                <w:szCs w:val="26"/>
              </w:rPr>
              <w:t>Банковские реквизиты:</w:t>
            </w:r>
          </w:p>
          <w:p w:rsidR="0074767A" w:rsidRPr="00763B84" w:rsidRDefault="0074767A" w:rsidP="005A1734">
            <w:pPr>
              <w:rPr>
                <w:sz w:val="26"/>
                <w:szCs w:val="26"/>
              </w:rPr>
            </w:pPr>
            <w:r w:rsidRPr="00763B84">
              <w:rPr>
                <w:sz w:val="26"/>
                <w:szCs w:val="26"/>
              </w:rPr>
              <w:t>ИНН /КПП   191100647/191101001</w:t>
            </w:r>
          </w:p>
          <w:p w:rsidR="0074767A" w:rsidRPr="00763B84" w:rsidRDefault="0074767A" w:rsidP="005A1734">
            <w:pPr>
              <w:widowControl w:val="0"/>
              <w:shd w:val="clear" w:color="auto" w:fill="FFFFFF"/>
              <w:jc w:val="both"/>
              <w:rPr>
                <w:sz w:val="26"/>
                <w:szCs w:val="26"/>
              </w:rPr>
            </w:pPr>
            <w:proofErr w:type="gramStart"/>
            <w:r w:rsidRPr="00763B84">
              <w:rPr>
                <w:color w:val="000000"/>
                <w:sz w:val="26"/>
                <w:szCs w:val="26"/>
              </w:rPr>
              <w:t>р</w:t>
            </w:r>
            <w:proofErr w:type="gramEnd"/>
            <w:r w:rsidRPr="00763B84">
              <w:rPr>
                <w:color w:val="000000"/>
                <w:sz w:val="26"/>
                <w:szCs w:val="26"/>
              </w:rPr>
              <w:t xml:space="preserve">/счет: </w:t>
            </w:r>
            <w:r w:rsidRPr="00763B84">
              <w:rPr>
                <w:sz w:val="26"/>
                <w:szCs w:val="26"/>
              </w:rPr>
              <w:t>4010181020000001001</w:t>
            </w:r>
          </w:p>
          <w:p w:rsidR="0074767A" w:rsidRPr="00763B84" w:rsidRDefault="0074767A" w:rsidP="005A1734">
            <w:pPr>
              <w:widowControl w:val="0"/>
              <w:shd w:val="clear" w:color="auto" w:fill="FFFFFF"/>
              <w:jc w:val="both"/>
              <w:rPr>
                <w:color w:val="000000"/>
                <w:sz w:val="26"/>
                <w:szCs w:val="26"/>
              </w:rPr>
            </w:pPr>
            <w:r w:rsidRPr="00763B84">
              <w:rPr>
                <w:color w:val="000000"/>
                <w:sz w:val="26"/>
                <w:szCs w:val="26"/>
              </w:rPr>
              <w:t>БИК: 049514001</w:t>
            </w:r>
          </w:p>
          <w:p w:rsidR="0074767A" w:rsidRPr="00763B84" w:rsidRDefault="0074767A" w:rsidP="005A1734">
            <w:pPr>
              <w:widowControl w:val="0"/>
              <w:shd w:val="clear" w:color="auto" w:fill="FFFFFF"/>
              <w:jc w:val="both"/>
              <w:rPr>
                <w:color w:val="000000"/>
                <w:sz w:val="26"/>
                <w:szCs w:val="26"/>
              </w:rPr>
            </w:pPr>
            <w:r w:rsidRPr="00763B84">
              <w:rPr>
                <w:color w:val="000000"/>
                <w:sz w:val="26"/>
                <w:szCs w:val="26"/>
              </w:rPr>
              <w:t>Банк: ГРКЦ НБ Республика Хакасия</w:t>
            </w:r>
          </w:p>
          <w:p w:rsidR="0074767A" w:rsidRPr="00763B84" w:rsidRDefault="0074767A" w:rsidP="005A1734">
            <w:pPr>
              <w:widowControl w:val="0"/>
              <w:shd w:val="clear" w:color="auto" w:fill="FFFFFF"/>
              <w:jc w:val="both"/>
              <w:rPr>
                <w:color w:val="000000"/>
                <w:sz w:val="26"/>
                <w:szCs w:val="26"/>
              </w:rPr>
            </w:pPr>
            <w:r w:rsidRPr="00763B84">
              <w:rPr>
                <w:color w:val="000000"/>
                <w:sz w:val="26"/>
                <w:szCs w:val="26"/>
              </w:rPr>
              <w:t>Банка России г. Абакан</w:t>
            </w:r>
          </w:p>
          <w:p w:rsidR="0074767A" w:rsidRPr="00763B84" w:rsidRDefault="0074767A" w:rsidP="005A1734">
            <w:pPr>
              <w:spacing w:line="360" w:lineRule="auto"/>
              <w:rPr>
                <w:sz w:val="26"/>
                <w:szCs w:val="26"/>
              </w:rPr>
            </w:pPr>
            <w:r w:rsidRPr="00763B84">
              <w:rPr>
                <w:sz w:val="26"/>
                <w:szCs w:val="26"/>
                <w:lang w:val="en-US"/>
              </w:rPr>
              <w:t>E</w:t>
            </w:r>
            <w:r w:rsidRPr="00763B84">
              <w:rPr>
                <w:sz w:val="26"/>
                <w:szCs w:val="26"/>
              </w:rPr>
              <w:t>-</w:t>
            </w:r>
            <w:r w:rsidRPr="00763B84">
              <w:rPr>
                <w:sz w:val="26"/>
                <w:szCs w:val="26"/>
                <w:lang w:val="en-US"/>
              </w:rPr>
              <w:t>mail</w:t>
            </w:r>
            <w:r w:rsidRPr="00763B84">
              <w:rPr>
                <w:sz w:val="26"/>
                <w:szCs w:val="26"/>
              </w:rPr>
              <w:t>:  zgemchugin@mail.ru</w:t>
            </w:r>
          </w:p>
          <w:p w:rsidR="0074767A" w:rsidRPr="0038201D" w:rsidRDefault="0074767A" w:rsidP="005A1734">
            <w:pPr>
              <w:rPr>
                <w:sz w:val="22"/>
                <w:szCs w:val="22"/>
              </w:rPr>
            </w:pPr>
          </w:p>
          <w:p w:rsidR="0074767A" w:rsidRPr="00CA1C04" w:rsidRDefault="0074767A" w:rsidP="005A1734">
            <w:pPr>
              <w:rPr>
                <w:sz w:val="26"/>
                <w:szCs w:val="26"/>
                <w:lang w:eastAsia="ru-RU"/>
              </w:rPr>
            </w:pPr>
          </w:p>
        </w:tc>
        <w:tc>
          <w:tcPr>
            <w:tcW w:w="4536" w:type="dxa"/>
          </w:tcPr>
          <w:p w:rsidR="0074767A" w:rsidRPr="00CA1C04" w:rsidRDefault="0074767A" w:rsidP="005A1734">
            <w:pPr>
              <w:jc w:val="both"/>
              <w:rPr>
                <w:sz w:val="26"/>
                <w:szCs w:val="26"/>
                <w:lang w:eastAsia="ru-RU"/>
              </w:rPr>
            </w:pPr>
            <w:r w:rsidRPr="00CA1C04">
              <w:rPr>
                <w:sz w:val="26"/>
                <w:szCs w:val="26"/>
                <w:lang w:eastAsia="ru-RU"/>
              </w:rPr>
              <w:t>Адрес места нахождения (юридический)</w:t>
            </w:r>
          </w:p>
          <w:p w:rsidR="0074767A" w:rsidRPr="00CA1C04" w:rsidRDefault="0074767A" w:rsidP="005A1734">
            <w:pPr>
              <w:jc w:val="both"/>
              <w:rPr>
                <w:sz w:val="26"/>
                <w:szCs w:val="26"/>
                <w:lang w:eastAsia="ru-RU"/>
              </w:rPr>
            </w:pPr>
            <w:r w:rsidRPr="00CA1C04">
              <w:rPr>
                <w:sz w:val="26"/>
                <w:szCs w:val="26"/>
                <w:lang w:eastAsia="ru-RU"/>
              </w:rPr>
              <w:t>и фактический: _</w:t>
            </w:r>
            <w:r>
              <w:rPr>
                <w:sz w:val="26"/>
                <w:szCs w:val="26"/>
                <w:lang w:eastAsia="ru-RU"/>
              </w:rPr>
              <w:t>_________</w:t>
            </w:r>
            <w:r w:rsidRPr="00CA1C04">
              <w:rPr>
                <w:sz w:val="26"/>
                <w:szCs w:val="26"/>
                <w:lang w:eastAsia="ru-RU"/>
              </w:rPr>
              <w:t>__</w:t>
            </w:r>
          </w:p>
          <w:p w:rsidR="0074767A" w:rsidRPr="00CA1C04" w:rsidRDefault="0074767A" w:rsidP="005A1734">
            <w:pPr>
              <w:jc w:val="both"/>
              <w:rPr>
                <w:sz w:val="26"/>
                <w:szCs w:val="26"/>
                <w:lang w:eastAsia="ru-RU"/>
              </w:rPr>
            </w:pPr>
            <w:r>
              <w:rPr>
                <w:sz w:val="26"/>
                <w:szCs w:val="26"/>
                <w:lang w:eastAsia="ru-RU"/>
              </w:rPr>
              <w:t xml:space="preserve"> __________</w:t>
            </w:r>
            <w:r w:rsidRPr="00CA1C04">
              <w:rPr>
                <w:sz w:val="26"/>
                <w:szCs w:val="26"/>
                <w:lang w:eastAsia="ru-RU"/>
              </w:rPr>
              <w:t>_______________</w:t>
            </w:r>
          </w:p>
          <w:p w:rsidR="0074767A" w:rsidRPr="00CA1C04" w:rsidRDefault="0074767A" w:rsidP="005A1734">
            <w:pPr>
              <w:jc w:val="both"/>
              <w:rPr>
                <w:sz w:val="26"/>
                <w:szCs w:val="26"/>
                <w:lang w:eastAsia="ru-RU"/>
              </w:rPr>
            </w:pPr>
            <w:r>
              <w:rPr>
                <w:sz w:val="26"/>
                <w:szCs w:val="26"/>
                <w:lang w:eastAsia="ru-RU"/>
              </w:rPr>
              <w:t>Тел.: _______</w:t>
            </w:r>
            <w:r w:rsidRPr="00CA1C04">
              <w:rPr>
                <w:sz w:val="26"/>
                <w:szCs w:val="26"/>
                <w:lang w:eastAsia="ru-RU"/>
              </w:rPr>
              <w:t>________________</w:t>
            </w:r>
          </w:p>
          <w:p w:rsidR="0074767A" w:rsidRPr="00CA1C04" w:rsidRDefault="0074767A" w:rsidP="005A1734">
            <w:pPr>
              <w:jc w:val="both"/>
              <w:rPr>
                <w:sz w:val="26"/>
                <w:szCs w:val="26"/>
                <w:lang w:eastAsia="ru-RU"/>
              </w:rPr>
            </w:pPr>
            <w:r w:rsidRPr="00CA1C04">
              <w:rPr>
                <w:sz w:val="26"/>
                <w:szCs w:val="26"/>
                <w:lang w:eastAsia="ru-RU"/>
              </w:rPr>
              <w:t>Факс:</w:t>
            </w:r>
            <w:r>
              <w:rPr>
                <w:sz w:val="26"/>
                <w:szCs w:val="26"/>
                <w:lang w:eastAsia="ru-RU"/>
              </w:rPr>
              <w:t xml:space="preserve">  ________</w:t>
            </w:r>
            <w:r w:rsidRPr="00CA1C04">
              <w:rPr>
                <w:sz w:val="26"/>
                <w:szCs w:val="26"/>
                <w:lang w:eastAsia="ru-RU"/>
              </w:rPr>
              <w:t>________________</w:t>
            </w:r>
          </w:p>
          <w:p w:rsidR="0074767A" w:rsidRPr="00CA1C04" w:rsidRDefault="0074767A" w:rsidP="005A1734">
            <w:pPr>
              <w:jc w:val="both"/>
              <w:rPr>
                <w:sz w:val="26"/>
                <w:szCs w:val="26"/>
                <w:lang w:eastAsia="ru-RU"/>
              </w:rPr>
            </w:pPr>
            <w:r w:rsidRPr="00CA1C04">
              <w:rPr>
                <w:sz w:val="26"/>
                <w:szCs w:val="26"/>
                <w:lang w:eastAsia="ru-RU"/>
              </w:rPr>
              <w:t xml:space="preserve">ОГРН </w:t>
            </w:r>
            <w:r>
              <w:rPr>
                <w:sz w:val="26"/>
                <w:szCs w:val="26"/>
                <w:lang w:eastAsia="ru-RU"/>
              </w:rPr>
              <w:t>______</w:t>
            </w:r>
            <w:r w:rsidRPr="00CA1C04">
              <w:rPr>
                <w:sz w:val="26"/>
                <w:szCs w:val="26"/>
                <w:lang w:eastAsia="ru-RU"/>
              </w:rPr>
              <w:t>________________</w:t>
            </w:r>
          </w:p>
          <w:p w:rsidR="0074767A" w:rsidRPr="00CA1C04" w:rsidRDefault="0074767A" w:rsidP="005A1734">
            <w:pPr>
              <w:jc w:val="both"/>
              <w:rPr>
                <w:sz w:val="26"/>
                <w:szCs w:val="26"/>
                <w:lang w:eastAsia="ru-RU"/>
              </w:rPr>
            </w:pPr>
            <w:r w:rsidRPr="00CA1C04">
              <w:rPr>
                <w:sz w:val="26"/>
                <w:szCs w:val="26"/>
                <w:lang w:eastAsia="ru-RU"/>
              </w:rPr>
              <w:t xml:space="preserve">ИНН </w:t>
            </w:r>
            <w:r>
              <w:rPr>
                <w:sz w:val="26"/>
                <w:szCs w:val="26"/>
                <w:lang w:eastAsia="ru-RU"/>
              </w:rPr>
              <w:t>___________, КПП   _________</w:t>
            </w:r>
          </w:p>
          <w:p w:rsidR="0074767A" w:rsidRPr="00CA1C04" w:rsidRDefault="0074767A" w:rsidP="005A1734">
            <w:pPr>
              <w:jc w:val="both"/>
              <w:rPr>
                <w:sz w:val="26"/>
                <w:szCs w:val="26"/>
                <w:lang w:eastAsia="ru-RU"/>
              </w:rPr>
            </w:pPr>
            <w:r w:rsidRPr="00CA1C04">
              <w:rPr>
                <w:sz w:val="26"/>
                <w:szCs w:val="26"/>
                <w:lang w:eastAsia="ru-RU"/>
              </w:rPr>
              <w:t>Расчетные реквизиты:</w:t>
            </w:r>
          </w:p>
          <w:p w:rsidR="0074767A" w:rsidRPr="00CA1C04" w:rsidRDefault="0074767A" w:rsidP="005A1734">
            <w:pPr>
              <w:jc w:val="both"/>
              <w:rPr>
                <w:sz w:val="26"/>
                <w:szCs w:val="26"/>
                <w:lang w:eastAsia="ru-RU"/>
              </w:rPr>
            </w:pPr>
            <w:proofErr w:type="gramStart"/>
            <w:r w:rsidRPr="00CA1C04">
              <w:rPr>
                <w:sz w:val="26"/>
                <w:szCs w:val="26"/>
                <w:lang w:eastAsia="ru-RU"/>
              </w:rPr>
              <w:t>р</w:t>
            </w:r>
            <w:proofErr w:type="gramEnd"/>
            <w:r w:rsidRPr="00CA1C04">
              <w:rPr>
                <w:sz w:val="26"/>
                <w:szCs w:val="26"/>
                <w:lang w:eastAsia="ru-RU"/>
              </w:rPr>
              <w:t xml:space="preserve">/с </w:t>
            </w:r>
            <w:r>
              <w:rPr>
                <w:sz w:val="26"/>
                <w:szCs w:val="26"/>
                <w:lang w:eastAsia="ru-RU"/>
              </w:rPr>
              <w:t>__________</w:t>
            </w:r>
            <w:r w:rsidRPr="00CA1C04">
              <w:rPr>
                <w:sz w:val="26"/>
                <w:szCs w:val="26"/>
                <w:lang w:eastAsia="ru-RU"/>
              </w:rPr>
              <w:t>____________________</w:t>
            </w:r>
          </w:p>
          <w:p w:rsidR="0074767A" w:rsidRPr="00CA1C04" w:rsidRDefault="0074767A" w:rsidP="005A1734">
            <w:pPr>
              <w:rPr>
                <w:sz w:val="26"/>
                <w:szCs w:val="26"/>
                <w:lang w:eastAsia="ru-RU"/>
              </w:rPr>
            </w:pPr>
            <w:r w:rsidRPr="00CA1C04">
              <w:rPr>
                <w:sz w:val="26"/>
                <w:szCs w:val="26"/>
                <w:lang w:eastAsia="ru-RU"/>
              </w:rPr>
              <w:t>в  __</w:t>
            </w:r>
            <w:r>
              <w:rPr>
                <w:sz w:val="26"/>
                <w:szCs w:val="26"/>
                <w:lang w:eastAsia="ru-RU"/>
              </w:rPr>
              <w:t>_____________________________</w:t>
            </w:r>
          </w:p>
          <w:p w:rsidR="0074767A" w:rsidRDefault="0074767A" w:rsidP="005A1734">
            <w:pPr>
              <w:jc w:val="both"/>
              <w:rPr>
                <w:sz w:val="26"/>
                <w:szCs w:val="26"/>
                <w:lang w:eastAsia="ru-RU"/>
              </w:rPr>
            </w:pPr>
            <w:r>
              <w:rPr>
                <w:sz w:val="26"/>
                <w:szCs w:val="26"/>
                <w:lang w:eastAsia="ru-RU"/>
              </w:rPr>
              <w:t>___</w:t>
            </w:r>
            <w:r w:rsidRPr="00CA1C04">
              <w:rPr>
                <w:sz w:val="26"/>
                <w:szCs w:val="26"/>
                <w:lang w:eastAsia="ru-RU"/>
              </w:rPr>
              <w:t xml:space="preserve">                              </w:t>
            </w:r>
          </w:p>
          <w:p w:rsidR="0074767A" w:rsidRPr="00CA1C04" w:rsidRDefault="0074767A" w:rsidP="005A1734">
            <w:pPr>
              <w:jc w:val="both"/>
              <w:rPr>
                <w:sz w:val="26"/>
                <w:szCs w:val="26"/>
                <w:lang w:eastAsia="ru-RU"/>
              </w:rPr>
            </w:pPr>
            <w:r>
              <w:rPr>
                <w:sz w:val="26"/>
                <w:szCs w:val="26"/>
                <w:lang w:eastAsia="ru-RU"/>
              </w:rPr>
              <w:t xml:space="preserve">         к/с ____</w:t>
            </w:r>
            <w:r w:rsidRPr="00CA1C04">
              <w:rPr>
                <w:sz w:val="26"/>
                <w:szCs w:val="26"/>
                <w:lang w:eastAsia="ru-RU"/>
              </w:rPr>
              <w:t xml:space="preserve">_____________________                       БИК </w:t>
            </w:r>
          </w:p>
          <w:p w:rsidR="0074767A" w:rsidRDefault="0074767A" w:rsidP="005A1734">
            <w:pPr>
              <w:rPr>
                <w:sz w:val="26"/>
                <w:szCs w:val="26"/>
                <w:lang w:eastAsia="ru-RU"/>
              </w:rPr>
            </w:pPr>
          </w:p>
          <w:p w:rsidR="0074767A" w:rsidRDefault="0074767A" w:rsidP="005A1734">
            <w:pPr>
              <w:rPr>
                <w:sz w:val="26"/>
                <w:szCs w:val="26"/>
                <w:lang w:eastAsia="ru-RU"/>
              </w:rPr>
            </w:pPr>
          </w:p>
          <w:p w:rsidR="0074767A" w:rsidRDefault="0074767A" w:rsidP="005A1734">
            <w:pPr>
              <w:rPr>
                <w:sz w:val="26"/>
                <w:szCs w:val="26"/>
                <w:lang w:eastAsia="ru-RU"/>
              </w:rPr>
            </w:pPr>
          </w:p>
          <w:p w:rsidR="0074767A" w:rsidRDefault="0074767A" w:rsidP="005A1734">
            <w:pPr>
              <w:rPr>
                <w:sz w:val="26"/>
                <w:szCs w:val="26"/>
                <w:lang w:eastAsia="ru-RU"/>
              </w:rPr>
            </w:pPr>
          </w:p>
          <w:p w:rsidR="0074767A" w:rsidRDefault="0074767A" w:rsidP="005A1734">
            <w:pPr>
              <w:rPr>
                <w:sz w:val="26"/>
                <w:szCs w:val="26"/>
                <w:lang w:eastAsia="ru-RU"/>
              </w:rPr>
            </w:pPr>
          </w:p>
          <w:p w:rsidR="0074767A" w:rsidRDefault="0074767A" w:rsidP="005A1734">
            <w:pPr>
              <w:rPr>
                <w:sz w:val="26"/>
                <w:szCs w:val="26"/>
                <w:lang w:eastAsia="ru-RU"/>
              </w:rPr>
            </w:pPr>
          </w:p>
          <w:p w:rsidR="0074767A" w:rsidRDefault="0074767A" w:rsidP="005A1734">
            <w:pPr>
              <w:rPr>
                <w:sz w:val="26"/>
                <w:szCs w:val="26"/>
                <w:lang w:eastAsia="ru-RU"/>
              </w:rPr>
            </w:pPr>
          </w:p>
          <w:p w:rsidR="0074767A" w:rsidRDefault="0074767A" w:rsidP="005A1734">
            <w:pPr>
              <w:rPr>
                <w:sz w:val="26"/>
                <w:szCs w:val="26"/>
                <w:lang w:eastAsia="ru-RU"/>
              </w:rPr>
            </w:pPr>
          </w:p>
          <w:p w:rsidR="0074767A" w:rsidRDefault="0074767A" w:rsidP="005A1734">
            <w:pPr>
              <w:rPr>
                <w:sz w:val="26"/>
                <w:szCs w:val="26"/>
                <w:lang w:eastAsia="ru-RU"/>
              </w:rPr>
            </w:pPr>
          </w:p>
          <w:p w:rsidR="0074767A" w:rsidRPr="00CA1C04" w:rsidRDefault="0074767A" w:rsidP="005A1734">
            <w:pPr>
              <w:rPr>
                <w:sz w:val="26"/>
                <w:szCs w:val="26"/>
                <w:lang w:eastAsia="ru-RU"/>
              </w:rPr>
            </w:pPr>
          </w:p>
        </w:tc>
      </w:tr>
    </w:tbl>
    <w:p w:rsidR="0074767A" w:rsidRPr="00CA1C04" w:rsidRDefault="0074767A" w:rsidP="0074767A">
      <w:pPr>
        <w:rPr>
          <w:b/>
          <w:bCs/>
          <w:sz w:val="26"/>
          <w:szCs w:val="26"/>
          <w:lang w:eastAsia="ru-RU"/>
        </w:rPr>
      </w:pPr>
    </w:p>
    <w:p w:rsidR="0074767A" w:rsidRPr="00CA1C04" w:rsidRDefault="0074767A" w:rsidP="0074767A">
      <w:pPr>
        <w:rPr>
          <w:b/>
          <w:bCs/>
          <w:sz w:val="26"/>
          <w:szCs w:val="26"/>
          <w:lang w:eastAsia="ru-RU"/>
        </w:rPr>
      </w:pPr>
      <w:r w:rsidRPr="00CA1C04">
        <w:rPr>
          <w:b/>
          <w:bCs/>
          <w:sz w:val="26"/>
          <w:szCs w:val="26"/>
          <w:lang w:eastAsia="ru-RU"/>
        </w:rPr>
        <w:lastRenderedPageBreak/>
        <w:t xml:space="preserve">                                             11. ПОДПИСИ И ПЕЧАТИ СТОРОН:</w:t>
      </w:r>
    </w:p>
    <w:p w:rsidR="0074767A" w:rsidRPr="00CA1C04" w:rsidRDefault="0074767A" w:rsidP="0074767A">
      <w:pPr>
        <w:rPr>
          <w:b/>
          <w:bCs/>
          <w:sz w:val="26"/>
          <w:szCs w:val="26"/>
          <w:lang w:eastAsia="ru-RU"/>
        </w:rPr>
      </w:pPr>
    </w:p>
    <w:tbl>
      <w:tblPr>
        <w:tblW w:w="0" w:type="auto"/>
        <w:tblInd w:w="108" w:type="dxa"/>
        <w:tblLayout w:type="fixed"/>
        <w:tblLook w:val="0000" w:firstRow="0" w:lastRow="0" w:firstColumn="0" w:lastColumn="0" w:noHBand="0" w:noVBand="0"/>
      </w:tblPr>
      <w:tblGrid>
        <w:gridCol w:w="4788"/>
        <w:gridCol w:w="360"/>
        <w:gridCol w:w="4500"/>
      </w:tblGrid>
      <w:tr w:rsidR="0074767A" w:rsidRPr="00CA1C04" w:rsidTr="005A1734">
        <w:trPr>
          <w:trHeight w:val="281"/>
        </w:trPr>
        <w:tc>
          <w:tcPr>
            <w:tcW w:w="4788" w:type="dxa"/>
          </w:tcPr>
          <w:p w:rsidR="0074767A" w:rsidRPr="00CA1C04" w:rsidRDefault="0074767A" w:rsidP="005A1734">
            <w:pPr>
              <w:jc w:val="center"/>
              <w:rPr>
                <w:sz w:val="26"/>
                <w:szCs w:val="26"/>
                <w:lang w:eastAsia="ru-RU"/>
              </w:rPr>
            </w:pPr>
            <w:r w:rsidRPr="00CA1C04">
              <w:rPr>
                <w:bCs/>
                <w:sz w:val="26"/>
                <w:szCs w:val="26"/>
                <w:lang w:eastAsia="ru-RU"/>
              </w:rPr>
              <w:t>Арендодатель</w:t>
            </w:r>
          </w:p>
        </w:tc>
        <w:tc>
          <w:tcPr>
            <w:tcW w:w="360" w:type="dxa"/>
          </w:tcPr>
          <w:p w:rsidR="0074767A" w:rsidRPr="00CA1C04" w:rsidRDefault="0074767A" w:rsidP="005A1734">
            <w:pPr>
              <w:jc w:val="center"/>
              <w:rPr>
                <w:bCs/>
                <w:sz w:val="26"/>
                <w:szCs w:val="26"/>
                <w:lang w:eastAsia="ru-RU"/>
              </w:rPr>
            </w:pPr>
          </w:p>
        </w:tc>
        <w:tc>
          <w:tcPr>
            <w:tcW w:w="4500" w:type="dxa"/>
          </w:tcPr>
          <w:p w:rsidR="0074767A" w:rsidRPr="00CA1C04" w:rsidRDefault="0074767A" w:rsidP="005A1734">
            <w:pPr>
              <w:jc w:val="center"/>
              <w:rPr>
                <w:sz w:val="26"/>
                <w:szCs w:val="26"/>
                <w:lang w:eastAsia="ru-RU"/>
              </w:rPr>
            </w:pPr>
            <w:r w:rsidRPr="00CA1C04">
              <w:rPr>
                <w:bCs/>
                <w:sz w:val="26"/>
                <w:szCs w:val="26"/>
                <w:lang w:eastAsia="ru-RU"/>
              </w:rPr>
              <w:t>Арендатор</w:t>
            </w:r>
          </w:p>
        </w:tc>
      </w:tr>
      <w:tr w:rsidR="0074767A" w:rsidRPr="00CA1C04" w:rsidTr="005A1734">
        <w:trPr>
          <w:trHeight w:val="600"/>
        </w:trPr>
        <w:tc>
          <w:tcPr>
            <w:tcW w:w="4788" w:type="dxa"/>
            <w:vAlign w:val="center"/>
          </w:tcPr>
          <w:p w:rsidR="0074767A" w:rsidRPr="00CA1C04" w:rsidRDefault="0074767A" w:rsidP="005A1734">
            <w:pPr>
              <w:keepNext/>
              <w:jc w:val="center"/>
              <w:outlineLvl w:val="1"/>
              <w:rPr>
                <w:bCs/>
                <w:sz w:val="26"/>
                <w:szCs w:val="26"/>
                <w:lang w:eastAsia="ru-RU"/>
              </w:rPr>
            </w:pPr>
          </w:p>
          <w:p w:rsidR="0074767A" w:rsidRPr="00CA1C04" w:rsidRDefault="0074767A" w:rsidP="005A1734">
            <w:pPr>
              <w:jc w:val="center"/>
              <w:rPr>
                <w:sz w:val="26"/>
                <w:szCs w:val="26"/>
                <w:lang w:eastAsia="ru-RU"/>
              </w:rPr>
            </w:pPr>
            <w:r w:rsidRPr="00CA1C04">
              <w:rPr>
                <w:bCs/>
                <w:sz w:val="26"/>
                <w:szCs w:val="26"/>
                <w:lang w:eastAsia="ru-RU"/>
              </w:rPr>
              <w:t xml:space="preserve">Глава </w:t>
            </w:r>
            <w:proofErr w:type="spellStart"/>
            <w:r w:rsidRPr="00CA1C04">
              <w:rPr>
                <w:bCs/>
                <w:sz w:val="26"/>
                <w:szCs w:val="26"/>
                <w:lang w:eastAsia="ru-RU"/>
              </w:rPr>
              <w:t>Жемчужненского</w:t>
            </w:r>
            <w:proofErr w:type="spellEnd"/>
            <w:r w:rsidRPr="00CA1C04">
              <w:rPr>
                <w:bCs/>
                <w:sz w:val="26"/>
                <w:szCs w:val="26"/>
                <w:lang w:eastAsia="ru-RU"/>
              </w:rPr>
              <w:t xml:space="preserve"> сельсовета</w:t>
            </w:r>
          </w:p>
          <w:p w:rsidR="0074767A" w:rsidRPr="00CA1C04" w:rsidRDefault="0074767A" w:rsidP="005A1734">
            <w:pPr>
              <w:jc w:val="center"/>
              <w:rPr>
                <w:bCs/>
                <w:sz w:val="26"/>
                <w:szCs w:val="26"/>
                <w:lang w:eastAsia="ru-RU"/>
              </w:rPr>
            </w:pPr>
          </w:p>
        </w:tc>
        <w:tc>
          <w:tcPr>
            <w:tcW w:w="360" w:type="dxa"/>
          </w:tcPr>
          <w:p w:rsidR="0074767A" w:rsidRPr="00CA1C04" w:rsidRDefault="0074767A" w:rsidP="005A1734">
            <w:pPr>
              <w:rPr>
                <w:bCs/>
                <w:sz w:val="26"/>
                <w:szCs w:val="26"/>
                <w:lang w:eastAsia="ru-RU"/>
              </w:rPr>
            </w:pPr>
          </w:p>
        </w:tc>
        <w:tc>
          <w:tcPr>
            <w:tcW w:w="4500" w:type="dxa"/>
          </w:tcPr>
          <w:p w:rsidR="0074767A" w:rsidRPr="00CA1C04" w:rsidRDefault="0074767A" w:rsidP="005A1734">
            <w:pPr>
              <w:jc w:val="center"/>
              <w:rPr>
                <w:bCs/>
                <w:sz w:val="26"/>
                <w:szCs w:val="26"/>
                <w:lang w:eastAsia="ru-RU"/>
              </w:rPr>
            </w:pPr>
          </w:p>
          <w:p w:rsidR="0074767A" w:rsidRPr="00CA1C04" w:rsidRDefault="0074767A" w:rsidP="005A1734">
            <w:pPr>
              <w:jc w:val="center"/>
              <w:rPr>
                <w:bCs/>
                <w:sz w:val="26"/>
                <w:szCs w:val="26"/>
                <w:lang w:eastAsia="ru-RU"/>
              </w:rPr>
            </w:pPr>
          </w:p>
        </w:tc>
      </w:tr>
      <w:tr w:rsidR="0074767A" w:rsidRPr="00CA1C04" w:rsidTr="005A1734">
        <w:trPr>
          <w:trHeight w:val="1077"/>
        </w:trPr>
        <w:tc>
          <w:tcPr>
            <w:tcW w:w="4788" w:type="dxa"/>
          </w:tcPr>
          <w:p w:rsidR="0074767A" w:rsidRPr="00CA1C04" w:rsidRDefault="0074767A" w:rsidP="005A1734">
            <w:pPr>
              <w:jc w:val="center"/>
              <w:rPr>
                <w:bCs/>
                <w:sz w:val="26"/>
                <w:szCs w:val="26"/>
                <w:lang w:eastAsia="ru-RU"/>
              </w:rPr>
            </w:pPr>
          </w:p>
          <w:p w:rsidR="0074767A" w:rsidRPr="00CA1C04" w:rsidRDefault="0074767A" w:rsidP="005A1734">
            <w:pPr>
              <w:jc w:val="center"/>
              <w:rPr>
                <w:sz w:val="26"/>
                <w:szCs w:val="26"/>
                <w:lang w:eastAsia="ru-RU"/>
              </w:rPr>
            </w:pPr>
            <w:r w:rsidRPr="00CA1C04">
              <w:rPr>
                <w:bCs/>
                <w:sz w:val="26"/>
                <w:szCs w:val="26"/>
                <w:lang w:eastAsia="ru-RU"/>
              </w:rPr>
              <w:t xml:space="preserve">__________________  </w:t>
            </w:r>
            <w:r w:rsidRPr="00CA1C04">
              <w:rPr>
                <w:sz w:val="26"/>
                <w:szCs w:val="26"/>
                <w:lang w:eastAsia="ru-RU"/>
              </w:rPr>
              <w:t xml:space="preserve">С.Е. </w:t>
            </w:r>
            <w:proofErr w:type="spellStart"/>
            <w:r w:rsidRPr="00CA1C04">
              <w:rPr>
                <w:sz w:val="26"/>
                <w:szCs w:val="26"/>
                <w:lang w:eastAsia="ru-RU"/>
              </w:rPr>
              <w:t>Ашуркин</w:t>
            </w:r>
            <w:proofErr w:type="spellEnd"/>
          </w:p>
          <w:p w:rsidR="0074767A" w:rsidRPr="00CA1C04" w:rsidRDefault="0074767A" w:rsidP="005A1734">
            <w:pPr>
              <w:ind w:firstLine="792"/>
              <w:rPr>
                <w:bCs/>
                <w:i/>
                <w:iCs/>
                <w:sz w:val="26"/>
                <w:szCs w:val="26"/>
                <w:lang w:eastAsia="ru-RU"/>
              </w:rPr>
            </w:pPr>
            <w:r w:rsidRPr="00CA1C04">
              <w:rPr>
                <w:bCs/>
                <w:i/>
                <w:iCs/>
                <w:sz w:val="26"/>
                <w:szCs w:val="26"/>
                <w:lang w:eastAsia="ru-RU"/>
              </w:rPr>
              <w:t>(подпись)</w:t>
            </w:r>
          </w:p>
          <w:p w:rsidR="0074767A" w:rsidRPr="00CA1C04" w:rsidRDefault="0074767A" w:rsidP="005A1734">
            <w:pPr>
              <w:ind w:firstLine="792"/>
              <w:rPr>
                <w:bCs/>
                <w:iCs/>
                <w:sz w:val="26"/>
                <w:szCs w:val="26"/>
                <w:lang w:eastAsia="ru-RU"/>
              </w:rPr>
            </w:pPr>
            <w:r w:rsidRPr="00CA1C04">
              <w:rPr>
                <w:bCs/>
                <w:iCs/>
                <w:sz w:val="26"/>
                <w:szCs w:val="26"/>
                <w:lang w:eastAsia="ru-RU"/>
              </w:rPr>
              <w:t>М.П.</w:t>
            </w:r>
          </w:p>
        </w:tc>
        <w:tc>
          <w:tcPr>
            <w:tcW w:w="360" w:type="dxa"/>
          </w:tcPr>
          <w:p w:rsidR="0074767A" w:rsidRPr="00CA1C04" w:rsidRDefault="0074767A" w:rsidP="005A1734">
            <w:pPr>
              <w:rPr>
                <w:bCs/>
                <w:sz w:val="26"/>
                <w:szCs w:val="26"/>
                <w:lang w:eastAsia="ru-RU"/>
              </w:rPr>
            </w:pPr>
          </w:p>
        </w:tc>
        <w:tc>
          <w:tcPr>
            <w:tcW w:w="4500" w:type="dxa"/>
          </w:tcPr>
          <w:p w:rsidR="0074767A" w:rsidRPr="00CA1C04" w:rsidRDefault="0074767A" w:rsidP="005A1734">
            <w:pPr>
              <w:jc w:val="center"/>
              <w:rPr>
                <w:bCs/>
                <w:sz w:val="26"/>
                <w:szCs w:val="26"/>
                <w:lang w:eastAsia="ru-RU"/>
              </w:rPr>
            </w:pPr>
          </w:p>
          <w:p w:rsidR="0074767A" w:rsidRPr="00CA1C04" w:rsidRDefault="0074767A" w:rsidP="005A1734">
            <w:pPr>
              <w:jc w:val="center"/>
              <w:rPr>
                <w:sz w:val="26"/>
                <w:szCs w:val="26"/>
                <w:lang w:eastAsia="ru-RU"/>
              </w:rPr>
            </w:pPr>
            <w:r w:rsidRPr="00CA1C04">
              <w:rPr>
                <w:bCs/>
                <w:sz w:val="26"/>
                <w:szCs w:val="26"/>
                <w:lang w:eastAsia="ru-RU"/>
              </w:rPr>
              <w:t xml:space="preserve">__________________ ______________ </w:t>
            </w:r>
          </w:p>
          <w:p w:rsidR="0074767A" w:rsidRPr="00CA1C04" w:rsidRDefault="0074767A" w:rsidP="005A1734">
            <w:pPr>
              <w:ind w:firstLine="792"/>
              <w:rPr>
                <w:bCs/>
                <w:i/>
                <w:iCs/>
                <w:sz w:val="26"/>
                <w:szCs w:val="26"/>
                <w:lang w:eastAsia="ru-RU"/>
              </w:rPr>
            </w:pPr>
            <w:r w:rsidRPr="00CA1C04">
              <w:rPr>
                <w:bCs/>
                <w:i/>
                <w:iCs/>
                <w:sz w:val="26"/>
                <w:szCs w:val="26"/>
                <w:lang w:eastAsia="ru-RU"/>
              </w:rPr>
              <w:t>(подпись)</w:t>
            </w:r>
          </w:p>
          <w:p w:rsidR="0074767A" w:rsidRPr="00CA1C04" w:rsidRDefault="0074767A" w:rsidP="005A1734">
            <w:pPr>
              <w:ind w:firstLine="792"/>
              <w:rPr>
                <w:bCs/>
                <w:iCs/>
                <w:sz w:val="26"/>
                <w:szCs w:val="26"/>
                <w:u w:val="single"/>
                <w:lang w:eastAsia="ru-RU"/>
              </w:rPr>
            </w:pPr>
            <w:r w:rsidRPr="00CA1C04">
              <w:rPr>
                <w:bCs/>
                <w:iCs/>
                <w:sz w:val="26"/>
                <w:szCs w:val="26"/>
                <w:lang w:eastAsia="ru-RU"/>
              </w:rPr>
              <w:t>М.П.</w:t>
            </w:r>
          </w:p>
        </w:tc>
      </w:tr>
    </w:tbl>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Default="0074767A" w:rsidP="0074767A">
      <w:pPr>
        <w:pStyle w:val="13"/>
        <w:tabs>
          <w:tab w:val="left" w:pos="3544"/>
        </w:tabs>
        <w:rPr>
          <w:rFonts w:ascii="Times New Roman" w:hAnsi="Times New Roman"/>
          <w:b/>
          <w:sz w:val="26"/>
          <w:szCs w:val="26"/>
        </w:rPr>
      </w:pPr>
    </w:p>
    <w:p w:rsidR="0074767A" w:rsidRPr="00CA1C04" w:rsidRDefault="0074767A" w:rsidP="0074767A">
      <w:pPr>
        <w:autoSpaceDE w:val="0"/>
        <w:autoSpaceDN w:val="0"/>
        <w:adjustRightInd w:val="0"/>
        <w:jc w:val="center"/>
        <w:rPr>
          <w:sz w:val="26"/>
          <w:szCs w:val="26"/>
        </w:rPr>
      </w:pPr>
    </w:p>
    <w:p w:rsidR="0074767A" w:rsidRPr="00CA1C04" w:rsidRDefault="0074767A" w:rsidP="0074767A">
      <w:pPr>
        <w:jc w:val="center"/>
        <w:rPr>
          <w:sz w:val="26"/>
          <w:szCs w:val="26"/>
        </w:rPr>
      </w:pPr>
      <w:r w:rsidRPr="00CA1C04">
        <w:rPr>
          <w:sz w:val="26"/>
          <w:szCs w:val="26"/>
        </w:rPr>
        <w:lastRenderedPageBreak/>
        <w:t xml:space="preserve">                                                                            Приложение № 1</w:t>
      </w:r>
    </w:p>
    <w:p w:rsidR="0074767A" w:rsidRPr="00CA1C04" w:rsidRDefault="0074767A" w:rsidP="0074767A">
      <w:pPr>
        <w:rPr>
          <w:sz w:val="26"/>
          <w:szCs w:val="26"/>
        </w:rPr>
      </w:pPr>
      <w:r w:rsidRPr="00CA1C04">
        <w:rPr>
          <w:sz w:val="26"/>
          <w:szCs w:val="26"/>
        </w:rPr>
        <w:t xml:space="preserve">                                                                                                       к договору аренды                      </w:t>
      </w:r>
    </w:p>
    <w:p w:rsidR="0074767A" w:rsidRPr="00CA1C04" w:rsidRDefault="0074767A" w:rsidP="0074767A">
      <w:pPr>
        <w:rPr>
          <w:sz w:val="26"/>
          <w:szCs w:val="26"/>
        </w:rPr>
      </w:pPr>
      <w:r w:rsidRPr="00CA1C04">
        <w:rPr>
          <w:sz w:val="26"/>
          <w:szCs w:val="26"/>
        </w:rPr>
        <w:t xml:space="preserve">                                                                                                       от __________________</w:t>
      </w:r>
    </w:p>
    <w:p w:rsidR="0074767A" w:rsidRPr="00CA1C04" w:rsidRDefault="0074767A" w:rsidP="0074767A">
      <w:pPr>
        <w:ind w:left="4500"/>
        <w:jc w:val="center"/>
        <w:rPr>
          <w:sz w:val="26"/>
          <w:szCs w:val="26"/>
        </w:rPr>
      </w:pPr>
    </w:p>
    <w:p w:rsidR="0074767A" w:rsidRPr="00CA1C04" w:rsidRDefault="0074767A" w:rsidP="0074767A">
      <w:pPr>
        <w:jc w:val="center"/>
        <w:rPr>
          <w:b/>
          <w:sz w:val="26"/>
          <w:szCs w:val="26"/>
        </w:rPr>
      </w:pPr>
      <w:r w:rsidRPr="00CA1C04">
        <w:rPr>
          <w:b/>
          <w:sz w:val="26"/>
          <w:szCs w:val="26"/>
        </w:rPr>
        <w:t xml:space="preserve">Перечень имущества, </w:t>
      </w:r>
    </w:p>
    <w:p w:rsidR="0074767A" w:rsidRDefault="0074767A" w:rsidP="0074767A">
      <w:pPr>
        <w:jc w:val="center"/>
        <w:rPr>
          <w:b/>
          <w:sz w:val="26"/>
          <w:szCs w:val="26"/>
        </w:rPr>
      </w:pPr>
      <w:proofErr w:type="gramStart"/>
      <w:r w:rsidRPr="00CA1C04">
        <w:rPr>
          <w:b/>
          <w:sz w:val="26"/>
          <w:szCs w:val="26"/>
        </w:rPr>
        <w:t>передаваемого</w:t>
      </w:r>
      <w:proofErr w:type="gramEnd"/>
      <w:r w:rsidRPr="00CA1C04">
        <w:rPr>
          <w:b/>
          <w:sz w:val="26"/>
          <w:szCs w:val="26"/>
        </w:rPr>
        <w:t xml:space="preserve"> по договору </w:t>
      </w:r>
    </w:p>
    <w:tbl>
      <w:tblPr>
        <w:tblW w:w="10605" w:type="dxa"/>
        <w:tblInd w:w="-394" w:type="dxa"/>
        <w:tblLook w:val="0000" w:firstRow="0" w:lastRow="0" w:firstColumn="0" w:lastColumn="0" w:noHBand="0" w:noVBand="0"/>
      </w:tblPr>
      <w:tblGrid>
        <w:gridCol w:w="607"/>
        <w:gridCol w:w="3921"/>
        <w:gridCol w:w="1583"/>
        <w:gridCol w:w="4494"/>
      </w:tblGrid>
      <w:tr w:rsidR="00897ED7" w:rsidRPr="00CA1C04" w:rsidTr="005A1734">
        <w:trPr>
          <w:trHeight w:val="765"/>
        </w:trPr>
        <w:tc>
          <w:tcPr>
            <w:tcW w:w="607" w:type="dxa"/>
            <w:tcBorders>
              <w:top w:val="single" w:sz="4" w:space="0" w:color="auto"/>
              <w:left w:val="single" w:sz="4" w:space="0" w:color="auto"/>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/п</w:t>
            </w:r>
          </w:p>
        </w:tc>
        <w:tc>
          <w:tcPr>
            <w:tcW w:w="3921" w:type="dxa"/>
            <w:tcBorders>
              <w:top w:val="single" w:sz="4" w:space="0" w:color="auto"/>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Наименование объекта</w:t>
            </w:r>
          </w:p>
        </w:tc>
        <w:tc>
          <w:tcPr>
            <w:tcW w:w="1583" w:type="dxa"/>
            <w:tcBorders>
              <w:top w:val="single" w:sz="4" w:space="0" w:color="auto"/>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Балансовая стоимость (тыс. руб.)</w:t>
            </w:r>
          </w:p>
        </w:tc>
        <w:tc>
          <w:tcPr>
            <w:tcW w:w="4494" w:type="dxa"/>
            <w:tcBorders>
              <w:top w:val="single" w:sz="4" w:space="0" w:color="auto"/>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Место нахождения имущества</w:t>
            </w:r>
          </w:p>
        </w:tc>
      </w:tr>
      <w:tr w:rsidR="00897ED7" w:rsidRPr="00CA1C04" w:rsidTr="005A1734">
        <w:trPr>
          <w:trHeight w:val="609"/>
        </w:trPr>
        <w:tc>
          <w:tcPr>
            <w:tcW w:w="607" w:type="dxa"/>
            <w:tcBorders>
              <w:top w:val="nil"/>
              <w:left w:val="single" w:sz="4" w:space="0" w:color="auto"/>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3921" w:type="dxa"/>
            <w:tcBorders>
              <w:top w:val="nil"/>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Здание КНС 1, в том числе: Щит автоматики; Щит ввода – 2шт</w:t>
            </w:r>
          </w:p>
        </w:tc>
        <w:tc>
          <w:tcPr>
            <w:tcW w:w="1583" w:type="dxa"/>
            <w:tcBorders>
              <w:top w:val="nil"/>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
        </w:tc>
        <w:tc>
          <w:tcPr>
            <w:tcW w:w="4494" w:type="dxa"/>
            <w:tcBorders>
              <w:top w:val="nil"/>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Жемчужный, район детского санатория</w:t>
            </w:r>
          </w:p>
        </w:tc>
      </w:tr>
      <w:tr w:rsidR="00897ED7" w:rsidRPr="00CA1C04" w:rsidTr="005A1734">
        <w:trPr>
          <w:trHeight w:val="519"/>
        </w:trPr>
        <w:tc>
          <w:tcPr>
            <w:tcW w:w="607" w:type="dxa"/>
            <w:tcBorders>
              <w:top w:val="nil"/>
              <w:left w:val="single" w:sz="4" w:space="0" w:color="auto"/>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w:t>
            </w:r>
          </w:p>
        </w:tc>
        <w:tc>
          <w:tcPr>
            <w:tcW w:w="3921" w:type="dxa"/>
            <w:tcBorders>
              <w:top w:val="nil"/>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Насос СМ-200-150-500/4мощн. 200кВт 1500 об/</w:t>
            </w:r>
            <w:proofErr w:type="gramStart"/>
            <w:r w:rsidRPr="00CA1C04">
              <w:rPr>
                <w:rFonts w:eastAsiaTheme="minorEastAsia"/>
                <w:sz w:val="26"/>
                <w:szCs w:val="26"/>
                <w:lang w:eastAsia="ru-RU"/>
              </w:rPr>
              <w:t>м</w:t>
            </w:r>
            <w:proofErr w:type="gramEnd"/>
            <w:r w:rsidRPr="00CA1C04">
              <w:rPr>
                <w:rFonts w:eastAsiaTheme="minorEastAsia"/>
                <w:sz w:val="26"/>
                <w:szCs w:val="26"/>
                <w:lang w:eastAsia="ru-RU"/>
              </w:rPr>
              <w:t xml:space="preserve"> – 2шт </w:t>
            </w:r>
          </w:p>
        </w:tc>
        <w:tc>
          <w:tcPr>
            <w:tcW w:w="1583" w:type="dxa"/>
            <w:tcBorders>
              <w:top w:val="nil"/>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
        </w:tc>
        <w:tc>
          <w:tcPr>
            <w:tcW w:w="4494" w:type="dxa"/>
            <w:tcBorders>
              <w:top w:val="nil"/>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Жемчужный, район детского санатория</w:t>
            </w:r>
          </w:p>
        </w:tc>
      </w:tr>
      <w:tr w:rsidR="00897ED7" w:rsidRPr="00CA1C04" w:rsidTr="005A1734">
        <w:trPr>
          <w:trHeight w:val="519"/>
        </w:trPr>
        <w:tc>
          <w:tcPr>
            <w:tcW w:w="607" w:type="dxa"/>
            <w:tcBorders>
              <w:top w:val="nil"/>
              <w:left w:val="single" w:sz="4" w:space="0" w:color="auto"/>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4</w:t>
            </w:r>
          </w:p>
        </w:tc>
        <w:tc>
          <w:tcPr>
            <w:tcW w:w="3921" w:type="dxa"/>
            <w:tcBorders>
              <w:top w:val="nil"/>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Тельфер – 2 </w:t>
            </w:r>
            <w:proofErr w:type="spellStart"/>
            <w:proofErr w:type="gramStart"/>
            <w:r w:rsidRPr="00CA1C04">
              <w:rPr>
                <w:rFonts w:eastAsiaTheme="minorEastAsia"/>
                <w:sz w:val="26"/>
                <w:szCs w:val="26"/>
                <w:lang w:eastAsia="ru-RU"/>
              </w:rPr>
              <w:t>шт</w:t>
            </w:r>
            <w:proofErr w:type="spellEnd"/>
            <w:proofErr w:type="gramEnd"/>
          </w:p>
        </w:tc>
        <w:tc>
          <w:tcPr>
            <w:tcW w:w="1583" w:type="dxa"/>
            <w:tcBorders>
              <w:top w:val="nil"/>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
        </w:tc>
        <w:tc>
          <w:tcPr>
            <w:tcW w:w="4494" w:type="dxa"/>
            <w:tcBorders>
              <w:top w:val="nil"/>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Жемчужный, район детского санатория</w:t>
            </w:r>
          </w:p>
        </w:tc>
      </w:tr>
      <w:tr w:rsidR="00897ED7" w:rsidRPr="00CA1C04" w:rsidTr="005A1734">
        <w:trPr>
          <w:trHeight w:val="519"/>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6</w:t>
            </w:r>
          </w:p>
        </w:tc>
        <w:tc>
          <w:tcPr>
            <w:tcW w:w="3921" w:type="dxa"/>
            <w:tcBorders>
              <w:top w:val="single" w:sz="4" w:space="0" w:color="auto"/>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Канализационные сети п. Колодезный и п. Жемчужный (</w:t>
            </w:r>
            <w:smartTag w:uri="urn:schemas-microsoft-com:office:smarttags" w:element="metricconverter">
              <w:smartTagPr>
                <w:attr w:name="ProductID" w:val="7,5 км"/>
              </w:smartTagPr>
              <w:r w:rsidRPr="00CA1C04">
                <w:rPr>
                  <w:rFonts w:eastAsiaTheme="minorEastAsia"/>
                  <w:sz w:val="26"/>
                  <w:szCs w:val="26"/>
                  <w:lang w:eastAsia="ru-RU"/>
                </w:rPr>
                <w:t>7,5 км</w:t>
              </w:r>
            </w:smartTag>
            <w:r w:rsidRPr="00CA1C04">
              <w:rPr>
                <w:rFonts w:eastAsiaTheme="minorEastAsia"/>
                <w:sz w:val="26"/>
                <w:szCs w:val="26"/>
                <w:lang w:eastAsia="ru-RU"/>
              </w:rPr>
              <w:t xml:space="preserve">), из них: </w:t>
            </w:r>
          </w:p>
        </w:tc>
        <w:tc>
          <w:tcPr>
            <w:tcW w:w="1583" w:type="dxa"/>
            <w:tcBorders>
              <w:top w:val="single" w:sz="4" w:space="0" w:color="auto"/>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
        </w:tc>
        <w:tc>
          <w:tcPr>
            <w:tcW w:w="4494" w:type="dxa"/>
            <w:tcBorders>
              <w:top w:val="single" w:sz="4" w:space="0" w:color="auto"/>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Жемчужный, п. </w:t>
            </w:r>
            <w:proofErr w:type="spellStart"/>
            <w:r w:rsidRPr="00CA1C04">
              <w:rPr>
                <w:rFonts w:eastAsiaTheme="minorEastAsia"/>
                <w:sz w:val="26"/>
                <w:szCs w:val="26"/>
                <w:lang w:eastAsia="ru-RU"/>
              </w:rPr>
              <w:t>Кододезный</w:t>
            </w:r>
            <w:proofErr w:type="spellEnd"/>
          </w:p>
        </w:tc>
      </w:tr>
      <w:tr w:rsidR="00897ED7" w:rsidRPr="00CA1C04" w:rsidTr="005A1734">
        <w:trPr>
          <w:trHeight w:val="519"/>
        </w:trPr>
        <w:tc>
          <w:tcPr>
            <w:tcW w:w="45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Напорный коллектор из полиэтиленовых труб</w:t>
            </w:r>
          </w:p>
        </w:tc>
        <w:tc>
          <w:tcPr>
            <w:tcW w:w="1583" w:type="dxa"/>
            <w:tcBorders>
              <w:top w:val="single" w:sz="4" w:space="0" w:color="auto"/>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
        </w:tc>
        <w:tc>
          <w:tcPr>
            <w:tcW w:w="4494" w:type="dxa"/>
            <w:tcBorders>
              <w:top w:val="single" w:sz="4" w:space="0" w:color="auto"/>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rPr>
                <w:rFonts w:eastAsiaTheme="minorEastAsia"/>
                <w:sz w:val="26"/>
                <w:szCs w:val="26"/>
                <w:lang w:eastAsia="ru-RU"/>
              </w:rPr>
            </w:pPr>
          </w:p>
        </w:tc>
      </w:tr>
      <w:tr w:rsidR="00897ED7" w:rsidRPr="00CA1C04" w:rsidTr="005A1734">
        <w:trPr>
          <w:trHeight w:val="519"/>
        </w:trPr>
        <w:tc>
          <w:tcPr>
            <w:tcW w:w="45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Напорный коллектор из стальных труб</w:t>
            </w:r>
          </w:p>
        </w:tc>
        <w:tc>
          <w:tcPr>
            <w:tcW w:w="1583" w:type="dxa"/>
            <w:tcBorders>
              <w:top w:val="single" w:sz="4" w:space="0" w:color="auto"/>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
        </w:tc>
        <w:tc>
          <w:tcPr>
            <w:tcW w:w="4494" w:type="dxa"/>
            <w:tcBorders>
              <w:top w:val="single" w:sz="4" w:space="0" w:color="auto"/>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rPr>
                <w:rFonts w:eastAsiaTheme="minorEastAsia"/>
                <w:sz w:val="26"/>
                <w:szCs w:val="26"/>
                <w:lang w:eastAsia="ru-RU"/>
              </w:rPr>
            </w:pPr>
          </w:p>
        </w:tc>
      </w:tr>
      <w:tr w:rsidR="00897ED7" w:rsidRPr="00CA1C04" w:rsidTr="005A1734">
        <w:trPr>
          <w:trHeight w:val="519"/>
        </w:trPr>
        <w:tc>
          <w:tcPr>
            <w:tcW w:w="45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Самотечный коллектор из железобетонных труб</w:t>
            </w:r>
          </w:p>
        </w:tc>
        <w:tc>
          <w:tcPr>
            <w:tcW w:w="1583" w:type="dxa"/>
            <w:tcBorders>
              <w:top w:val="single" w:sz="4" w:space="0" w:color="auto"/>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
        </w:tc>
        <w:tc>
          <w:tcPr>
            <w:tcW w:w="4494" w:type="dxa"/>
            <w:tcBorders>
              <w:top w:val="single" w:sz="4" w:space="0" w:color="auto"/>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rPr>
                <w:rFonts w:eastAsiaTheme="minorEastAsia"/>
                <w:sz w:val="26"/>
                <w:szCs w:val="26"/>
                <w:lang w:eastAsia="ru-RU"/>
              </w:rPr>
            </w:pPr>
          </w:p>
        </w:tc>
      </w:tr>
      <w:tr w:rsidR="00897ED7" w:rsidRPr="00CA1C04" w:rsidTr="005A1734">
        <w:trPr>
          <w:trHeight w:val="519"/>
        </w:trPr>
        <w:tc>
          <w:tcPr>
            <w:tcW w:w="45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Канализациоонно</w:t>
            </w:r>
            <w:proofErr w:type="spellEnd"/>
            <w:r w:rsidRPr="00CA1C04">
              <w:rPr>
                <w:rFonts w:eastAsiaTheme="minorEastAsia"/>
                <w:sz w:val="26"/>
                <w:szCs w:val="26"/>
                <w:lang w:eastAsia="ru-RU"/>
              </w:rPr>
              <w:t>-насосная станция №2А</w:t>
            </w:r>
          </w:p>
        </w:tc>
        <w:tc>
          <w:tcPr>
            <w:tcW w:w="1583" w:type="dxa"/>
            <w:tcBorders>
              <w:top w:val="single" w:sz="4" w:space="0" w:color="auto"/>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
        </w:tc>
        <w:tc>
          <w:tcPr>
            <w:tcW w:w="4494" w:type="dxa"/>
            <w:tcBorders>
              <w:top w:val="single" w:sz="4" w:space="0" w:color="auto"/>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rPr>
                <w:rFonts w:eastAsiaTheme="minorEastAsia"/>
                <w:sz w:val="26"/>
                <w:szCs w:val="26"/>
                <w:lang w:eastAsia="ru-RU"/>
              </w:rPr>
            </w:pPr>
          </w:p>
        </w:tc>
      </w:tr>
    </w:tbl>
    <w:p w:rsidR="0074767A" w:rsidRPr="00CA1C04" w:rsidRDefault="0074767A" w:rsidP="0074767A">
      <w:pPr>
        <w:jc w:val="center"/>
        <w:rPr>
          <w:b/>
          <w:sz w:val="26"/>
          <w:szCs w:val="26"/>
        </w:rPr>
      </w:pPr>
    </w:p>
    <w:p w:rsidR="0074767A" w:rsidRPr="00CA1C04" w:rsidRDefault="0074767A" w:rsidP="0074767A">
      <w:pPr>
        <w:rPr>
          <w:sz w:val="26"/>
          <w:szCs w:val="26"/>
        </w:rPr>
      </w:pPr>
    </w:p>
    <w:tbl>
      <w:tblPr>
        <w:tblW w:w="9893" w:type="dxa"/>
        <w:tblInd w:w="95" w:type="dxa"/>
        <w:tblLayout w:type="fixed"/>
        <w:tblLook w:val="0000" w:firstRow="0" w:lastRow="0" w:firstColumn="0" w:lastColumn="0" w:noHBand="0" w:noVBand="0"/>
      </w:tblPr>
      <w:tblGrid>
        <w:gridCol w:w="13"/>
        <w:gridCol w:w="4560"/>
        <w:gridCol w:w="360"/>
        <w:gridCol w:w="4485"/>
        <w:gridCol w:w="475"/>
      </w:tblGrid>
      <w:tr w:rsidR="0074767A" w:rsidRPr="00CA1C04" w:rsidTr="005A1734">
        <w:trPr>
          <w:trHeight w:val="255"/>
        </w:trPr>
        <w:tc>
          <w:tcPr>
            <w:tcW w:w="9893" w:type="dxa"/>
            <w:gridSpan w:val="5"/>
            <w:tcBorders>
              <w:top w:val="nil"/>
              <w:left w:val="nil"/>
              <w:bottom w:val="nil"/>
              <w:right w:val="nil"/>
            </w:tcBorders>
            <w:shd w:val="clear" w:color="auto" w:fill="auto"/>
            <w:vAlign w:val="center"/>
          </w:tcPr>
          <w:p w:rsidR="0074767A" w:rsidRPr="00CA1C04" w:rsidRDefault="0074767A" w:rsidP="005A1734">
            <w:pPr>
              <w:suppressAutoHyphens w:val="0"/>
              <w:jc w:val="center"/>
              <w:rPr>
                <w:sz w:val="26"/>
                <w:szCs w:val="26"/>
                <w:lang w:eastAsia="ru-RU"/>
              </w:rPr>
            </w:pPr>
            <w:r w:rsidRPr="00CA1C04">
              <w:rPr>
                <w:sz w:val="26"/>
                <w:szCs w:val="26"/>
                <w:lang w:eastAsia="ru-RU"/>
              </w:rPr>
              <w:t xml:space="preserve">Техническое состояние имущества удовлетворительное и позволяет </w:t>
            </w:r>
            <w:proofErr w:type="spellStart"/>
            <w:r w:rsidRPr="00CA1C04">
              <w:rPr>
                <w:sz w:val="26"/>
                <w:szCs w:val="26"/>
                <w:lang w:eastAsia="ru-RU"/>
              </w:rPr>
              <w:t>использователь</w:t>
            </w:r>
            <w:proofErr w:type="spellEnd"/>
            <w:r w:rsidRPr="00CA1C04">
              <w:rPr>
                <w:sz w:val="26"/>
                <w:szCs w:val="26"/>
                <w:lang w:eastAsia="ru-RU"/>
              </w:rPr>
              <w:t xml:space="preserve"> его в соответствии с назначением.</w:t>
            </w:r>
          </w:p>
        </w:tc>
      </w:tr>
      <w:tr w:rsidR="0074767A" w:rsidRPr="00CA1C04" w:rsidTr="005A1734">
        <w:trPr>
          <w:gridBefore w:val="1"/>
          <w:gridAfter w:val="1"/>
          <w:wBefore w:w="13" w:type="dxa"/>
          <w:wAfter w:w="475" w:type="dxa"/>
          <w:trHeight w:val="460"/>
        </w:trPr>
        <w:tc>
          <w:tcPr>
            <w:tcW w:w="4560" w:type="dxa"/>
          </w:tcPr>
          <w:p w:rsidR="0074767A" w:rsidRPr="00CA1C04" w:rsidRDefault="0074767A" w:rsidP="005A1734">
            <w:pPr>
              <w:jc w:val="center"/>
              <w:rPr>
                <w:sz w:val="26"/>
                <w:szCs w:val="26"/>
                <w:lang w:eastAsia="ru-RU"/>
              </w:rPr>
            </w:pPr>
            <w:r w:rsidRPr="00CA1C04">
              <w:rPr>
                <w:bCs/>
                <w:sz w:val="26"/>
                <w:szCs w:val="26"/>
                <w:lang w:eastAsia="ru-RU"/>
              </w:rPr>
              <w:t>Арендодатель</w:t>
            </w:r>
          </w:p>
        </w:tc>
        <w:tc>
          <w:tcPr>
            <w:tcW w:w="360" w:type="dxa"/>
          </w:tcPr>
          <w:p w:rsidR="0074767A" w:rsidRPr="00CA1C04" w:rsidRDefault="0074767A" w:rsidP="005A1734">
            <w:pPr>
              <w:jc w:val="center"/>
              <w:rPr>
                <w:bCs/>
                <w:sz w:val="26"/>
                <w:szCs w:val="26"/>
                <w:lang w:eastAsia="ru-RU"/>
              </w:rPr>
            </w:pPr>
          </w:p>
        </w:tc>
        <w:tc>
          <w:tcPr>
            <w:tcW w:w="4485" w:type="dxa"/>
          </w:tcPr>
          <w:p w:rsidR="0074767A" w:rsidRPr="00CA1C04" w:rsidRDefault="0074767A" w:rsidP="005A1734">
            <w:pPr>
              <w:jc w:val="center"/>
              <w:rPr>
                <w:sz w:val="26"/>
                <w:szCs w:val="26"/>
                <w:lang w:eastAsia="ru-RU"/>
              </w:rPr>
            </w:pPr>
            <w:r w:rsidRPr="00CA1C04">
              <w:rPr>
                <w:bCs/>
                <w:sz w:val="26"/>
                <w:szCs w:val="26"/>
                <w:lang w:eastAsia="ru-RU"/>
              </w:rPr>
              <w:t>Арендатор</w:t>
            </w:r>
          </w:p>
        </w:tc>
      </w:tr>
      <w:tr w:rsidR="0074767A" w:rsidRPr="00CA1C04" w:rsidTr="005A1734">
        <w:trPr>
          <w:gridBefore w:val="1"/>
          <w:gridAfter w:val="1"/>
          <w:wBefore w:w="13" w:type="dxa"/>
          <w:wAfter w:w="475" w:type="dxa"/>
          <w:trHeight w:val="703"/>
        </w:trPr>
        <w:tc>
          <w:tcPr>
            <w:tcW w:w="4560" w:type="dxa"/>
            <w:vAlign w:val="center"/>
          </w:tcPr>
          <w:p w:rsidR="0074767A" w:rsidRPr="00CA1C04" w:rsidRDefault="0074767A" w:rsidP="005A1734">
            <w:pPr>
              <w:jc w:val="center"/>
              <w:rPr>
                <w:bCs/>
                <w:sz w:val="26"/>
                <w:szCs w:val="26"/>
                <w:lang w:eastAsia="ru-RU"/>
              </w:rPr>
            </w:pPr>
            <w:r w:rsidRPr="00CA1C04">
              <w:rPr>
                <w:bCs/>
                <w:sz w:val="26"/>
                <w:szCs w:val="26"/>
                <w:lang w:eastAsia="ru-RU"/>
              </w:rPr>
              <w:t xml:space="preserve">Глава </w:t>
            </w:r>
            <w:proofErr w:type="spellStart"/>
            <w:r>
              <w:rPr>
                <w:bCs/>
                <w:sz w:val="26"/>
                <w:szCs w:val="26"/>
                <w:lang w:eastAsia="ru-RU"/>
              </w:rPr>
              <w:t>Жемчужненского</w:t>
            </w:r>
            <w:proofErr w:type="spellEnd"/>
            <w:r w:rsidRPr="00CA1C04">
              <w:rPr>
                <w:bCs/>
                <w:sz w:val="26"/>
                <w:szCs w:val="26"/>
                <w:lang w:eastAsia="ru-RU"/>
              </w:rPr>
              <w:t xml:space="preserve"> сельсовета</w:t>
            </w:r>
          </w:p>
        </w:tc>
        <w:tc>
          <w:tcPr>
            <w:tcW w:w="360" w:type="dxa"/>
          </w:tcPr>
          <w:p w:rsidR="0074767A" w:rsidRPr="00CA1C04" w:rsidRDefault="0074767A" w:rsidP="005A1734">
            <w:pPr>
              <w:rPr>
                <w:bCs/>
                <w:sz w:val="26"/>
                <w:szCs w:val="26"/>
                <w:lang w:eastAsia="ru-RU"/>
              </w:rPr>
            </w:pPr>
          </w:p>
        </w:tc>
        <w:tc>
          <w:tcPr>
            <w:tcW w:w="4485" w:type="dxa"/>
            <w:vAlign w:val="center"/>
          </w:tcPr>
          <w:p w:rsidR="0074767A" w:rsidRPr="00CA1C04" w:rsidRDefault="0074767A" w:rsidP="005A1734">
            <w:pPr>
              <w:jc w:val="center"/>
              <w:rPr>
                <w:bCs/>
                <w:sz w:val="26"/>
                <w:szCs w:val="26"/>
                <w:lang w:eastAsia="ru-RU"/>
              </w:rPr>
            </w:pPr>
          </w:p>
        </w:tc>
      </w:tr>
      <w:tr w:rsidR="0074767A" w:rsidRPr="00CA1C04" w:rsidTr="005A1734">
        <w:trPr>
          <w:gridBefore w:val="1"/>
          <w:gridAfter w:val="1"/>
          <w:wBefore w:w="13" w:type="dxa"/>
          <w:wAfter w:w="475" w:type="dxa"/>
          <w:trHeight w:val="1219"/>
        </w:trPr>
        <w:tc>
          <w:tcPr>
            <w:tcW w:w="4560" w:type="dxa"/>
          </w:tcPr>
          <w:p w:rsidR="0074767A" w:rsidRPr="00CA1C04" w:rsidRDefault="0074767A" w:rsidP="005A1734">
            <w:pPr>
              <w:jc w:val="center"/>
              <w:rPr>
                <w:bCs/>
                <w:sz w:val="26"/>
                <w:szCs w:val="26"/>
                <w:lang w:eastAsia="ru-RU"/>
              </w:rPr>
            </w:pPr>
          </w:p>
          <w:p w:rsidR="0074767A" w:rsidRPr="00CA1C04" w:rsidRDefault="0074767A" w:rsidP="005A1734">
            <w:pPr>
              <w:jc w:val="center"/>
              <w:rPr>
                <w:sz w:val="26"/>
                <w:szCs w:val="26"/>
                <w:lang w:eastAsia="ru-RU"/>
              </w:rPr>
            </w:pPr>
            <w:r w:rsidRPr="00CA1C04">
              <w:rPr>
                <w:bCs/>
                <w:sz w:val="26"/>
                <w:szCs w:val="26"/>
                <w:lang w:eastAsia="ru-RU"/>
              </w:rPr>
              <w:t xml:space="preserve">__________________  </w:t>
            </w:r>
            <w:r>
              <w:rPr>
                <w:sz w:val="26"/>
                <w:szCs w:val="26"/>
                <w:lang w:eastAsia="ru-RU"/>
              </w:rPr>
              <w:t xml:space="preserve">С.Е. </w:t>
            </w:r>
            <w:proofErr w:type="spellStart"/>
            <w:r>
              <w:rPr>
                <w:sz w:val="26"/>
                <w:szCs w:val="26"/>
                <w:lang w:eastAsia="ru-RU"/>
              </w:rPr>
              <w:t>Ашуркин</w:t>
            </w:r>
            <w:proofErr w:type="spellEnd"/>
          </w:p>
          <w:p w:rsidR="0074767A" w:rsidRPr="00CA1C04" w:rsidRDefault="0074767A" w:rsidP="005A1734">
            <w:pPr>
              <w:ind w:firstLine="792"/>
              <w:rPr>
                <w:bCs/>
                <w:i/>
                <w:iCs/>
                <w:sz w:val="26"/>
                <w:szCs w:val="26"/>
                <w:lang w:eastAsia="ru-RU"/>
              </w:rPr>
            </w:pPr>
            <w:r w:rsidRPr="00CA1C04">
              <w:rPr>
                <w:bCs/>
                <w:i/>
                <w:iCs/>
                <w:sz w:val="26"/>
                <w:szCs w:val="26"/>
                <w:lang w:eastAsia="ru-RU"/>
              </w:rPr>
              <w:t>(подпись)</w:t>
            </w:r>
          </w:p>
          <w:p w:rsidR="0074767A" w:rsidRPr="00CA1C04" w:rsidRDefault="0074767A" w:rsidP="005A1734">
            <w:pPr>
              <w:ind w:firstLine="792"/>
              <w:rPr>
                <w:bCs/>
                <w:i/>
                <w:iCs/>
                <w:sz w:val="26"/>
                <w:szCs w:val="26"/>
                <w:lang w:eastAsia="ru-RU"/>
              </w:rPr>
            </w:pPr>
          </w:p>
          <w:p w:rsidR="0074767A" w:rsidRPr="00CA1C04" w:rsidRDefault="0074767A" w:rsidP="005A1734">
            <w:pPr>
              <w:ind w:firstLine="792"/>
              <w:rPr>
                <w:bCs/>
                <w:i/>
                <w:iCs/>
                <w:sz w:val="26"/>
                <w:szCs w:val="26"/>
                <w:u w:val="single"/>
                <w:lang w:eastAsia="ru-RU"/>
              </w:rPr>
            </w:pPr>
            <w:r w:rsidRPr="00CA1C04">
              <w:rPr>
                <w:sz w:val="26"/>
                <w:szCs w:val="26"/>
                <w:lang w:eastAsia="ru-RU"/>
              </w:rPr>
              <w:t>М.П.</w:t>
            </w:r>
          </w:p>
        </w:tc>
        <w:tc>
          <w:tcPr>
            <w:tcW w:w="360" w:type="dxa"/>
          </w:tcPr>
          <w:p w:rsidR="0074767A" w:rsidRPr="00CA1C04" w:rsidRDefault="0074767A" w:rsidP="005A1734">
            <w:pPr>
              <w:rPr>
                <w:bCs/>
                <w:sz w:val="26"/>
                <w:szCs w:val="26"/>
                <w:lang w:eastAsia="ru-RU"/>
              </w:rPr>
            </w:pPr>
          </w:p>
        </w:tc>
        <w:tc>
          <w:tcPr>
            <w:tcW w:w="4485" w:type="dxa"/>
          </w:tcPr>
          <w:p w:rsidR="0074767A" w:rsidRPr="00CA1C04" w:rsidRDefault="0074767A" w:rsidP="005A1734">
            <w:pPr>
              <w:jc w:val="center"/>
              <w:rPr>
                <w:bCs/>
                <w:sz w:val="26"/>
                <w:szCs w:val="26"/>
                <w:lang w:eastAsia="ru-RU"/>
              </w:rPr>
            </w:pPr>
          </w:p>
          <w:p w:rsidR="0074767A" w:rsidRPr="00CA1C04" w:rsidRDefault="0074767A" w:rsidP="005A1734">
            <w:pPr>
              <w:jc w:val="center"/>
              <w:rPr>
                <w:sz w:val="26"/>
                <w:szCs w:val="26"/>
                <w:lang w:eastAsia="ru-RU"/>
              </w:rPr>
            </w:pPr>
            <w:r w:rsidRPr="00CA1C04">
              <w:rPr>
                <w:bCs/>
                <w:sz w:val="26"/>
                <w:szCs w:val="26"/>
                <w:lang w:eastAsia="ru-RU"/>
              </w:rPr>
              <w:t>__________________  _____________</w:t>
            </w:r>
          </w:p>
          <w:p w:rsidR="0074767A" w:rsidRPr="00CA1C04" w:rsidRDefault="0074767A" w:rsidP="005A1734">
            <w:pPr>
              <w:ind w:firstLine="792"/>
              <w:rPr>
                <w:bCs/>
                <w:i/>
                <w:iCs/>
                <w:sz w:val="26"/>
                <w:szCs w:val="26"/>
                <w:lang w:eastAsia="ru-RU"/>
              </w:rPr>
            </w:pPr>
            <w:r w:rsidRPr="00CA1C04">
              <w:rPr>
                <w:bCs/>
                <w:i/>
                <w:iCs/>
                <w:sz w:val="26"/>
                <w:szCs w:val="26"/>
                <w:lang w:eastAsia="ru-RU"/>
              </w:rPr>
              <w:t>(подпись)</w:t>
            </w:r>
          </w:p>
          <w:p w:rsidR="0074767A" w:rsidRPr="00CA1C04" w:rsidRDefault="0074767A" w:rsidP="005A1734">
            <w:pPr>
              <w:ind w:firstLine="792"/>
              <w:rPr>
                <w:sz w:val="26"/>
                <w:szCs w:val="26"/>
                <w:lang w:eastAsia="ru-RU"/>
              </w:rPr>
            </w:pPr>
          </w:p>
          <w:p w:rsidR="0074767A" w:rsidRPr="00CA1C04" w:rsidRDefault="0074767A" w:rsidP="005A1734">
            <w:pPr>
              <w:ind w:firstLine="792"/>
              <w:rPr>
                <w:bCs/>
                <w:i/>
                <w:iCs/>
                <w:sz w:val="26"/>
                <w:szCs w:val="26"/>
                <w:lang w:eastAsia="ru-RU"/>
              </w:rPr>
            </w:pPr>
            <w:r w:rsidRPr="00CA1C04">
              <w:rPr>
                <w:sz w:val="26"/>
                <w:szCs w:val="26"/>
                <w:lang w:eastAsia="ru-RU"/>
              </w:rPr>
              <w:t>М.П.</w:t>
            </w:r>
          </w:p>
        </w:tc>
      </w:tr>
    </w:tbl>
    <w:p w:rsidR="00897ED7" w:rsidRDefault="00897ED7" w:rsidP="0074767A">
      <w:pPr>
        <w:tabs>
          <w:tab w:val="left" w:pos="6273"/>
        </w:tabs>
        <w:jc w:val="right"/>
        <w:rPr>
          <w:sz w:val="26"/>
          <w:szCs w:val="26"/>
        </w:rPr>
      </w:pPr>
    </w:p>
    <w:p w:rsidR="00897ED7" w:rsidRDefault="00897ED7" w:rsidP="0074767A">
      <w:pPr>
        <w:tabs>
          <w:tab w:val="left" w:pos="6273"/>
        </w:tabs>
        <w:jc w:val="right"/>
        <w:rPr>
          <w:sz w:val="26"/>
          <w:szCs w:val="26"/>
        </w:rPr>
      </w:pPr>
    </w:p>
    <w:p w:rsidR="00897ED7" w:rsidRDefault="00897ED7" w:rsidP="0074767A">
      <w:pPr>
        <w:tabs>
          <w:tab w:val="left" w:pos="6273"/>
        </w:tabs>
        <w:jc w:val="right"/>
        <w:rPr>
          <w:sz w:val="26"/>
          <w:szCs w:val="26"/>
        </w:rPr>
      </w:pPr>
    </w:p>
    <w:p w:rsidR="00897ED7" w:rsidRDefault="00897ED7" w:rsidP="0074767A">
      <w:pPr>
        <w:tabs>
          <w:tab w:val="left" w:pos="6273"/>
        </w:tabs>
        <w:jc w:val="right"/>
        <w:rPr>
          <w:sz w:val="26"/>
          <w:szCs w:val="26"/>
        </w:rPr>
      </w:pPr>
    </w:p>
    <w:p w:rsidR="00897ED7" w:rsidRDefault="00897ED7" w:rsidP="0074767A">
      <w:pPr>
        <w:tabs>
          <w:tab w:val="left" w:pos="6273"/>
        </w:tabs>
        <w:jc w:val="right"/>
        <w:rPr>
          <w:sz w:val="26"/>
          <w:szCs w:val="26"/>
        </w:rPr>
      </w:pPr>
    </w:p>
    <w:p w:rsidR="00897ED7" w:rsidRDefault="00897ED7" w:rsidP="0074767A">
      <w:pPr>
        <w:tabs>
          <w:tab w:val="left" w:pos="6273"/>
        </w:tabs>
        <w:jc w:val="right"/>
        <w:rPr>
          <w:sz w:val="26"/>
          <w:szCs w:val="26"/>
        </w:rPr>
      </w:pPr>
    </w:p>
    <w:p w:rsidR="0074767A" w:rsidRPr="00CA1C04" w:rsidRDefault="0074767A" w:rsidP="0074767A">
      <w:pPr>
        <w:tabs>
          <w:tab w:val="left" w:pos="6273"/>
        </w:tabs>
        <w:jc w:val="right"/>
        <w:rPr>
          <w:sz w:val="26"/>
          <w:szCs w:val="26"/>
        </w:rPr>
      </w:pPr>
      <w:r w:rsidRPr="00CA1C04">
        <w:rPr>
          <w:sz w:val="26"/>
          <w:szCs w:val="26"/>
        </w:rPr>
        <w:lastRenderedPageBreak/>
        <w:t xml:space="preserve">                                                                                                                               Приложение № 2</w:t>
      </w:r>
    </w:p>
    <w:p w:rsidR="0074767A" w:rsidRPr="00CA1C04" w:rsidRDefault="0074767A" w:rsidP="0074767A">
      <w:pPr>
        <w:jc w:val="right"/>
        <w:rPr>
          <w:sz w:val="26"/>
          <w:szCs w:val="26"/>
        </w:rPr>
      </w:pPr>
      <w:r w:rsidRPr="00CA1C04">
        <w:rPr>
          <w:sz w:val="26"/>
          <w:szCs w:val="26"/>
        </w:rPr>
        <w:t>к договору аренды имущества</w:t>
      </w:r>
    </w:p>
    <w:p w:rsidR="0074767A" w:rsidRPr="00CA1C04" w:rsidRDefault="0074767A" w:rsidP="0074767A">
      <w:pPr>
        <w:jc w:val="right"/>
        <w:rPr>
          <w:sz w:val="26"/>
          <w:szCs w:val="26"/>
        </w:rPr>
      </w:pPr>
      <w:r w:rsidRPr="00CA1C04">
        <w:rPr>
          <w:sz w:val="26"/>
          <w:szCs w:val="26"/>
        </w:rPr>
        <w:t xml:space="preserve">  от __________________</w:t>
      </w:r>
    </w:p>
    <w:p w:rsidR="0074767A" w:rsidRPr="00CA1C04" w:rsidRDefault="0074767A" w:rsidP="0074767A">
      <w:pPr>
        <w:rPr>
          <w:sz w:val="26"/>
          <w:szCs w:val="26"/>
        </w:rPr>
      </w:pPr>
    </w:p>
    <w:p w:rsidR="0074767A" w:rsidRPr="00CA1C04" w:rsidRDefault="0074767A" w:rsidP="0074767A">
      <w:pPr>
        <w:rPr>
          <w:sz w:val="26"/>
          <w:szCs w:val="26"/>
        </w:rPr>
      </w:pPr>
    </w:p>
    <w:p w:rsidR="0074767A" w:rsidRPr="00CA1C04" w:rsidRDefault="0074767A" w:rsidP="0074767A">
      <w:pPr>
        <w:jc w:val="center"/>
        <w:rPr>
          <w:b/>
          <w:sz w:val="26"/>
          <w:szCs w:val="26"/>
        </w:rPr>
      </w:pPr>
      <w:r w:rsidRPr="00CA1C04">
        <w:rPr>
          <w:b/>
          <w:sz w:val="26"/>
          <w:szCs w:val="26"/>
        </w:rPr>
        <w:t>АКТ</w:t>
      </w:r>
    </w:p>
    <w:p w:rsidR="0074767A" w:rsidRPr="00CA1C04" w:rsidRDefault="0074767A" w:rsidP="0074767A">
      <w:pPr>
        <w:jc w:val="center"/>
        <w:rPr>
          <w:b/>
          <w:sz w:val="26"/>
          <w:szCs w:val="26"/>
        </w:rPr>
      </w:pPr>
      <w:r w:rsidRPr="00CA1C04">
        <w:rPr>
          <w:b/>
          <w:sz w:val="26"/>
          <w:szCs w:val="26"/>
        </w:rPr>
        <w:t>приема-передачи имущества</w:t>
      </w:r>
    </w:p>
    <w:p w:rsidR="0074767A" w:rsidRPr="00CA1C04" w:rsidRDefault="0074767A" w:rsidP="0074767A">
      <w:pPr>
        <w:jc w:val="center"/>
        <w:rPr>
          <w:sz w:val="26"/>
          <w:szCs w:val="26"/>
        </w:rPr>
      </w:pPr>
    </w:p>
    <w:p w:rsidR="0074767A" w:rsidRPr="00CA1C04" w:rsidRDefault="0074767A" w:rsidP="0074767A">
      <w:pPr>
        <w:jc w:val="both"/>
        <w:rPr>
          <w:sz w:val="26"/>
          <w:szCs w:val="26"/>
        </w:rPr>
      </w:pPr>
      <w:r>
        <w:rPr>
          <w:sz w:val="26"/>
          <w:szCs w:val="26"/>
        </w:rPr>
        <w:t xml:space="preserve">п. Жемчужный </w:t>
      </w:r>
      <w:r w:rsidRPr="00CA1C04">
        <w:rPr>
          <w:sz w:val="26"/>
          <w:szCs w:val="26"/>
        </w:rPr>
        <w:t xml:space="preserve">                      </w:t>
      </w:r>
      <w:r>
        <w:rPr>
          <w:sz w:val="26"/>
          <w:szCs w:val="26"/>
        </w:rPr>
        <w:t xml:space="preserve">                      </w:t>
      </w:r>
      <w:r w:rsidRPr="00CA1C04">
        <w:rPr>
          <w:sz w:val="26"/>
          <w:szCs w:val="26"/>
        </w:rPr>
        <w:t xml:space="preserve">                </w:t>
      </w:r>
      <w:r>
        <w:rPr>
          <w:sz w:val="26"/>
          <w:szCs w:val="26"/>
        </w:rPr>
        <w:t xml:space="preserve">               «__»         </w:t>
      </w:r>
      <w:r w:rsidRPr="00CA1C04">
        <w:rPr>
          <w:sz w:val="26"/>
          <w:szCs w:val="26"/>
        </w:rPr>
        <w:t xml:space="preserve">______ </w:t>
      </w:r>
      <w:smartTag w:uri="urn:schemas-microsoft-com:office:smarttags" w:element="metricconverter">
        <w:smartTagPr>
          <w:attr w:name="ProductID" w:val="2013 г"/>
        </w:smartTagPr>
        <w:r w:rsidRPr="00CA1C04">
          <w:rPr>
            <w:sz w:val="26"/>
            <w:szCs w:val="26"/>
          </w:rPr>
          <w:t>2013 г</w:t>
        </w:r>
      </w:smartTag>
      <w:r w:rsidRPr="00CA1C04">
        <w:rPr>
          <w:sz w:val="26"/>
          <w:szCs w:val="26"/>
        </w:rPr>
        <w:t>.</w:t>
      </w:r>
    </w:p>
    <w:p w:rsidR="0074767A" w:rsidRPr="00CA1C04" w:rsidRDefault="0074767A" w:rsidP="0074767A">
      <w:pPr>
        <w:jc w:val="both"/>
        <w:rPr>
          <w:sz w:val="26"/>
          <w:szCs w:val="26"/>
        </w:rPr>
      </w:pPr>
    </w:p>
    <w:p w:rsidR="0074767A" w:rsidRPr="00CA1C04" w:rsidRDefault="0074767A" w:rsidP="0074767A">
      <w:pPr>
        <w:ind w:firstLine="284"/>
        <w:jc w:val="both"/>
        <w:rPr>
          <w:sz w:val="26"/>
          <w:szCs w:val="26"/>
        </w:rPr>
      </w:pPr>
      <w:proofErr w:type="gramStart"/>
      <w:r w:rsidRPr="00CA1C04">
        <w:rPr>
          <w:sz w:val="26"/>
          <w:szCs w:val="26"/>
        </w:rPr>
        <w:t xml:space="preserve">Мы, нижеподписавшиеся, Собственник муниципального имущества </w:t>
      </w:r>
      <w:proofErr w:type="spellStart"/>
      <w:r w:rsidRPr="00CA1C04">
        <w:rPr>
          <w:sz w:val="26"/>
          <w:szCs w:val="26"/>
        </w:rPr>
        <w:t>Жемчужненский</w:t>
      </w:r>
      <w:proofErr w:type="spellEnd"/>
      <w:r w:rsidRPr="00CA1C04">
        <w:rPr>
          <w:sz w:val="26"/>
          <w:szCs w:val="26"/>
        </w:rPr>
        <w:t xml:space="preserve"> сельсовет </w:t>
      </w:r>
      <w:proofErr w:type="spellStart"/>
      <w:r w:rsidRPr="00CA1C04">
        <w:rPr>
          <w:sz w:val="26"/>
          <w:szCs w:val="26"/>
        </w:rPr>
        <w:t>Ширинского</w:t>
      </w:r>
      <w:proofErr w:type="spellEnd"/>
      <w:r w:rsidRPr="00CA1C04">
        <w:rPr>
          <w:sz w:val="26"/>
          <w:szCs w:val="26"/>
        </w:rPr>
        <w:t xml:space="preserve"> района Республики Хакасия, в лице Главы муниципального образования </w:t>
      </w:r>
      <w:proofErr w:type="spellStart"/>
      <w:r w:rsidRPr="00CA1C04">
        <w:rPr>
          <w:sz w:val="26"/>
          <w:szCs w:val="26"/>
        </w:rPr>
        <w:t>Жемчужненский</w:t>
      </w:r>
      <w:proofErr w:type="spellEnd"/>
      <w:r w:rsidRPr="00CA1C04">
        <w:rPr>
          <w:sz w:val="26"/>
          <w:szCs w:val="26"/>
        </w:rPr>
        <w:t xml:space="preserve">  сельсовет, </w:t>
      </w:r>
      <w:proofErr w:type="spellStart"/>
      <w:r w:rsidRPr="00CA1C04">
        <w:rPr>
          <w:bCs/>
          <w:sz w:val="26"/>
          <w:szCs w:val="26"/>
        </w:rPr>
        <w:t>Ашуркина</w:t>
      </w:r>
      <w:proofErr w:type="spellEnd"/>
      <w:r w:rsidRPr="00CA1C04">
        <w:rPr>
          <w:bCs/>
          <w:sz w:val="26"/>
          <w:szCs w:val="26"/>
        </w:rPr>
        <w:t xml:space="preserve"> Сергея Евгеньевича</w:t>
      </w:r>
      <w:r w:rsidRPr="00CA1C04">
        <w:rPr>
          <w:sz w:val="26"/>
          <w:szCs w:val="26"/>
        </w:rPr>
        <w:t>, действующего на основании Устава муниципального образования, именуемый в дальнейшем «Арендодатель» с одной стороны и</w:t>
      </w:r>
      <w:proofErr w:type="gramEnd"/>
    </w:p>
    <w:p w:rsidR="0074767A" w:rsidRPr="00CA1C04" w:rsidRDefault="0074767A" w:rsidP="0074767A">
      <w:pPr>
        <w:jc w:val="both"/>
        <w:rPr>
          <w:sz w:val="26"/>
          <w:szCs w:val="26"/>
        </w:rPr>
      </w:pPr>
      <w:r w:rsidRPr="00CA1C04">
        <w:rPr>
          <w:sz w:val="26"/>
          <w:szCs w:val="26"/>
        </w:rPr>
        <w:t>______________________________________________________________________________                                                  (наименование принимающей организации)</w:t>
      </w:r>
    </w:p>
    <w:p w:rsidR="0074767A" w:rsidRPr="00CA1C04" w:rsidRDefault="0074767A" w:rsidP="0074767A">
      <w:pPr>
        <w:jc w:val="both"/>
        <w:rPr>
          <w:sz w:val="26"/>
          <w:szCs w:val="26"/>
        </w:rPr>
      </w:pPr>
      <w:r w:rsidRPr="00CA1C04">
        <w:rPr>
          <w:sz w:val="26"/>
          <w:szCs w:val="26"/>
        </w:rPr>
        <w:t>В лице___________________________________________________________________</w:t>
      </w:r>
    </w:p>
    <w:p w:rsidR="0074767A" w:rsidRPr="00CA1C04" w:rsidRDefault="0074767A" w:rsidP="0074767A">
      <w:pPr>
        <w:jc w:val="both"/>
        <w:rPr>
          <w:sz w:val="26"/>
          <w:szCs w:val="26"/>
        </w:rPr>
      </w:pPr>
      <w:r w:rsidRPr="00CA1C04">
        <w:rPr>
          <w:sz w:val="26"/>
          <w:szCs w:val="26"/>
        </w:rPr>
        <w:t xml:space="preserve">                                                                                                (ФИО руководителя)</w:t>
      </w:r>
    </w:p>
    <w:p w:rsidR="0074767A" w:rsidRPr="00CA1C04" w:rsidRDefault="0074767A" w:rsidP="0074767A">
      <w:pPr>
        <w:jc w:val="both"/>
        <w:rPr>
          <w:sz w:val="26"/>
          <w:szCs w:val="26"/>
        </w:rPr>
      </w:pPr>
      <w:proofErr w:type="gramStart"/>
      <w:r w:rsidRPr="00CA1C04">
        <w:rPr>
          <w:sz w:val="26"/>
          <w:szCs w:val="26"/>
        </w:rPr>
        <w:t>именуемый в дальнейшем «Арендатор» с другой стороны, являющиеся сторонами по договору аренды имущества от _______________ составили акт, подтверждающий следующие обстоятельства:</w:t>
      </w:r>
      <w:proofErr w:type="gramEnd"/>
    </w:p>
    <w:p w:rsidR="0074767A" w:rsidRPr="00CA1C04" w:rsidRDefault="0074767A" w:rsidP="0074767A">
      <w:pPr>
        <w:ind w:firstLine="33"/>
        <w:jc w:val="both"/>
        <w:rPr>
          <w:sz w:val="26"/>
          <w:szCs w:val="26"/>
        </w:rPr>
      </w:pPr>
      <w:r w:rsidRPr="00CA1C04">
        <w:rPr>
          <w:sz w:val="26"/>
          <w:szCs w:val="26"/>
        </w:rPr>
        <w:t>1. «</w:t>
      </w:r>
      <w:r w:rsidRPr="00CA1C04">
        <w:rPr>
          <w:bCs/>
          <w:sz w:val="26"/>
          <w:szCs w:val="26"/>
          <w:lang w:eastAsia="ru-RU"/>
        </w:rPr>
        <w:t>Арендодатель»</w:t>
      </w:r>
      <w:r w:rsidRPr="00CA1C04">
        <w:rPr>
          <w:sz w:val="26"/>
          <w:szCs w:val="26"/>
          <w:lang w:eastAsia="ru-RU"/>
        </w:rPr>
        <w:t xml:space="preserve"> передает «</w:t>
      </w:r>
      <w:r w:rsidRPr="00CA1C04">
        <w:rPr>
          <w:bCs/>
          <w:sz w:val="26"/>
          <w:szCs w:val="26"/>
          <w:lang w:eastAsia="ru-RU"/>
        </w:rPr>
        <w:t>Арендатору»</w:t>
      </w:r>
      <w:r w:rsidRPr="00CA1C04">
        <w:rPr>
          <w:sz w:val="26"/>
          <w:szCs w:val="26"/>
          <w:lang w:eastAsia="ru-RU"/>
        </w:rPr>
        <w:t>, а «</w:t>
      </w:r>
      <w:r w:rsidRPr="00CA1C04">
        <w:rPr>
          <w:bCs/>
          <w:sz w:val="26"/>
          <w:szCs w:val="26"/>
          <w:lang w:eastAsia="ru-RU"/>
        </w:rPr>
        <w:t>Арендатор»</w:t>
      </w:r>
      <w:r w:rsidRPr="00CA1C04">
        <w:rPr>
          <w:sz w:val="26"/>
          <w:szCs w:val="26"/>
          <w:lang w:eastAsia="ru-RU"/>
        </w:rPr>
        <w:t xml:space="preserve"> принимает во временное владение и пользование имущество </w:t>
      </w:r>
      <w:proofErr w:type="gramStart"/>
      <w:r w:rsidRPr="00CA1C04">
        <w:rPr>
          <w:sz w:val="26"/>
          <w:szCs w:val="26"/>
          <w:lang w:eastAsia="ru-RU"/>
        </w:rPr>
        <w:t>согласно приложения</w:t>
      </w:r>
      <w:proofErr w:type="gramEnd"/>
      <w:r w:rsidRPr="00CA1C04">
        <w:rPr>
          <w:sz w:val="26"/>
          <w:szCs w:val="26"/>
          <w:lang w:eastAsia="ru-RU"/>
        </w:rPr>
        <w:t xml:space="preserve"> 1 (далее «Комплекс»),  расположенный по адресу: Республика Хакасия, </w:t>
      </w:r>
      <w:proofErr w:type="spellStart"/>
      <w:r w:rsidRPr="00CA1C04">
        <w:rPr>
          <w:sz w:val="26"/>
          <w:szCs w:val="26"/>
          <w:lang w:eastAsia="ru-RU"/>
        </w:rPr>
        <w:t>Ширинский</w:t>
      </w:r>
      <w:proofErr w:type="spellEnd"/>
      <w:r w:rsidRPr="00CA1C04">
        <w:rPr>
          <w:sz w:val="26"/>
          <w:szCs w:val="26"/>
          <w:lang w:eastAsia="ru-RU"/>
        </w:rPr>
        <w:t xml:space="preserve"> район, муниципальное образование </w:t>
      </w:r>
      <w:proofErr w:type="spellStart"/>
      <w:r w:rsidRPr="00CA1C04">
        <w:rPr>
          <w:sz w:val="26"/>
          <w:szCs w:val="26"/>
          <w:lang w:eastAsia="ru-RU"/>
        </w:rPr>
        <w:t>Жемчужненский</w:t>
      </w:r>
      <w:proofErr w:type="spellEnd"/>
      <w:r w:rsidRPr="00CA1C04">
        <w:rPr>
          <w:sz w:val="26"/>
          <w:szCs w:val="26"/>
          <w:lang w:eastAsia="ru-RU"/>
        </w:rPr>
        <w:t xml:space="preserve"> сельсовет, </w:t>
      </w:r>
      <w:r w:rsidRPr="00CA1C04">
        <w:rPr>
          <w:sz w:val="26"/>
          <w:szCs w:val="26"/>
        </w:rPr>
        <w:t xml:space="preserve"> указанное в приложении №1 к настоящему акту имущество в технически исправном состоянии, общей балансовой стоимостью ______рубля (__________________________________________________________  рубля).</w:t>
      </w:r>
    </w:p>
    <w:p w:rsidR="0074767A" w:rsidRPr="00CA1C04" w:rsidRDefault="0074767A" w:rsidP="0074767A">
      <w:pPr>
        <w:jc w:val="both"/>
        <w:rPr>
          <w:sz w:val="26"/>
          <w:szCs w:val="26"/>
        </w:rPr>
      </w:pPr>
      <w:r w:rsidRPr="00CA1C04">
        <w:rPr>
          <w:sz w:val="26"/>
          <w:szCs w:val="26"/>
        </w:rPr>
        <w:t>2. Переданное имущество соответствует условиям договора, пригодно для эксплуатации, явных недостатков нет.</w:t>
      </w:r>
    </w:p>
    <w:p w:rsidR="0074767A" w:rsidRPr="00CA1C04" w:rsidRDefault="0074767A" w:rsidP="0074767A">
      <w:pPr>
        <w:ind w:left="60"/>
        <w:jc w:val="both"/>
        <w:rPr>
          <w:sz w:val="26"/>
          <w:szCs w:val="26"/>
        </w:rPr>
      </w:pPr>
      <w:r w:rsidRPr="00CA1C04">
        <w:rPr>
          <w:sz w:val="26"/>
          <w:szCs w:val="26"/>
        </w:rPr>
        <w:t>3. Обязательства по договору выполнены полностью, взаимных претензий стороны не имеют.</w:t>
      </w:r>
    </w:p>
    <w:p w:rsidR="0074767A" w:rsidRDefault="0074767A" w:rsidP="0074767A">
      <w:pPr>
        <w:jc w:val="both"/>
        <w:rPr>
          <w:sz w:val="26"/>
          <w:szCs w:val="26"/>
        </w:rPr>
      </w:pPr>
      <w:r w:rsidRPr="00CA1C04">
        <w:rPr>
          <w:sz w:val="26"/>
          <w:szCs w:val="26"/>
        </w:rPr>
        <w:t xml:space="preserve">4. Настоящий акт составлен в 3 (трех) экземплярах, имеющих равную юридическую силу, по одному для каждой из Сторон и органу осуществляющего государственную регистрацию прав и является неотъемлемой частью договора имущества </w:t>
      </w:r>
      <w:proofErr w:type="gramStart"/>
      <w:r w:rsidRPr="00CA1C04">
        <w:rPr>
          <w:sz w:val="26"/>
          <w:szCs w:val="26"/>
        </w:rPr>
        <w:t>от</w:t>
      </w:r>
      <w:proofErr w:type="gramEnd"/>
      <w:r w:rsidRPr="00CA1C04">
        <w:rPr>
          <w:sz w:val="26"/>
          <w:szCs w:val="26"/>
        </w:rPr>
        <w:t xml:space="preserve"> _____________________.</w:t>
      </w:r>
    </w:p>
    <w:p w:rsidR="0074767A" w:rsidRPr="00CA1C04" w:rsidRDefault="0074767A" w:rsidP="0074767A">
      <w:pPr>
        <w:jc w:val="both"/>
        <w:rPr>
          <w:sz w:val="26"/>
          <w:szCs w:val="26"/>
        </w:rPr>
      </w:pPr>
    </w:p>
    <w:p w:rsidR="0074767A" w:rsidRDefault="0074767A" w:rsidP="0074767A">
      <w:pPr>
        <w:jc w:val="right"/>
        <w:rPr>
          <w:sz w:val="26"/>
          <w:szCs w:val="26"/>
        </w:rPr>
      </w:pPr>
      <w:r w:rsidRPr="00CA1C04">
        <w:rPr>
          <w:sz w:val="26"/>
          <w:szCs w:val="26"/>
        </w:rPr>
        <w:tab/>
      </w:r>
    </w:p>
    <w:tbl>
      <w:tblPr>
        <w:tblW w:w="10605" w:type="dxa"/>
        <w:tblInd w:w="-394" w:type="dxa"/>
        <w:tblLook w:val="0000" w:firstRow="0" w:lastRow="0" w:firstColumn="0" w:lastColumn="0" w:noHBand="0" w:noVBand="0"/>
      </w:tblPr>
      <w:tblGrid>
        <w:gridCol w:w="607"/>
        <w:gridCol w:w="3921"/>
        <w:gridCol w:w="1583"/>
        <w:gridCol w:w="4494"/>
      </w:tblGrid>
      <w:tr w:rsidR="00897ED7" w:rsidRPr="00CA1C04" w:rsidTr="005A1734">
        <w:trPr>
          <w:trHeight w:val="765"/>
        </w:trPr>
        <w:tc>
          <w:tcPr>
            <w:tcW w:w="607" w:type="dxa"/>
            <w:tcBorders>
              <w:top w:val="single" w:sz="4" w:space="0" w:color="auto"/>
              <w:left w:val="single" w:sz="4" w:space="0" w:color="auto"/>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 </w:t>
            </w:r>
            <w:proofErr w:type="gramStart"/>
            <w:r w:rsidRPr="00CA1C04">
              <w:rPr>
                <w:rFonts w:eastAsiaTheme="minorEastAsia"/>
                <w:sz w:val="26"/>
                <w:szCs w:val="26"/>
                <w:lang w:eastAsia="ru-RU"/>
              </w:rPr>
              <w:t>п</w:t>
            </w:r>
            <w:proofErr w:type="gramEnd"/>
            <w:r w:rsidRPr="00CA1C04">
              <w:rPr>
                <w:rFonts w:eastAsiaTheme="minorEastAsia"/>
                <w:sz w:val="26"/>
                <w:szCs w:val="26"/>
                <w:lang w:eastAsia="ru-RU"/>
              </w:rPr>
              <w:t>/п</w:t>
            </w:r>
          </w:p>
        </w:tc>
        <w:tc>
          <w:tcPr>
            <w:tcW w:w="3921" w:type="dxa"/>
            <w:tcBorders>
              <w:top w:val="single" w:sz="4" w:space="0" w:color="auto"/>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Наименование объекта</w:t>
            </w:r>
          </w:p>
        </w:tc>
        <w:tc>
          <w:tcPr>
            <w:tcW w:w="1583" w:type="dxa"/>
            <w:tcBorders>
              <w:top w:val="single" w:sz="4" w:space="0" w:color="auto"/>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Балансовая стоимость (тыс. руб.)</w:t>
            </w:r>
          </w:p>
        </w:tc>
        <w:tc>
          <w:tcPr>
            <w:tcW w:w="4494" w:type="dxa"/>
            <w:tcBorders>
              <w:top w:val="single" w:sz="4" w:space="0" w:color="auto"/>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Место нахождения имущества</w:t>
            </w:r>
          </w:p>
        </w:tc>
      </w:tr>
      <w:tr w:rsidR="00897ED7" w:rsidRPr="00CA1C04" w:rsidTr="005A1734">
        <w:trPr>
          <w:trHeight w:val="609"/>
        </w:trPr>
        <w:tc>
          <w:tcPr>
            <w:tcW w:w="607" w:type="dxa"/>
            <w:tcBorders>
              <w:top w:val="nil"/>
              <w:left w:val="single" w:sz="4" w:space="0" w:color="auto"/>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1</w:t>
            </w:r>
          </w:p>
        </w:tc>
        <w:tc>
          <w:tcPr>
            <w:tcW w:w="3921" w:type="dxa"/>
            <w:tcBorders>
              <w:top w:val="nil"/>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Здание КНС 1, в том числе: Щит автоматики; Щит ввода – 2шт</w:t>
            </w:r>
          </w:p>
        </w:tc>
        <w:tc>
          <w:tcPr>
            <w:tcW w:w="1583" w:type="dxa"/>
            <w:tcBorders>
              <w:top w:val="nil"/>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
        </w:tc>
        <w:tc>
          <w:tcPr>
            <w:tcW w:w="4494" w:type="dxa"/>
            <w:tcBorders>
              <w:top w:val="nil"/>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Жемчужный, район детского санатория</w:t>
            </w:r>
          </w:p>
        </w:tc>
      </w:tr>
      <w:tr w:rsidR="00897ED7" w:rsidRPr="00CA1C04" w:rsidTr="005A1734">
        <w:trPr>
          <w:trHeight w:val="519"/>
        </w:trPr>
        <w:tc>
          <w:tcPr>
            <w:tcW w:w="607" w:type="dxa"/>
            <w:tcBorders>
              <w:top w:val="nil"/>
              <w:left w:val="single" w:sz="4" w:space="0" w:color="auto"/>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3</w:t>
            </w:r>
          </w:p>
        </w:tc>
        <w:tc>
          <w:tcPr>
            <w:tcW w:w="3921" w:type="dxa"/>
            <w:tcBorders>
              <w:top w:val="nil"/>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Насос СМ-200-150-500/4мощн. 200кВт 1500 об/</w:t>
            </w:r>
            <w:proofErr w:type="gramStart"/>
            <w:r w:rsidRPr="00CA1C04">
              <w:rPr>
                <w:rFonts w:eastAsiaTheme="minorEastAsia"/>
                <w:sz w:val="26"/>
                <w:szCs w:val="26"/>
                <w:lang w:eastAsia="ru-RU"/>
              </w:rPr>
              <w:t>м</w:t>
            </w:r>
            <w:proofErr w:type="gramEnd"/>
            <w:r w:rsidRPr="00CA1C04">
              <w:rPr>
                <w:rFonts w:eastAsiaTheme="minorEastAsia"/>
                <w:sz w:val="26"/>
                <w:szCs w:val="26"/>
                <w:lang w:eastAsia="ru-RU"/>
              </w:rPr>
              <w:t xml:space="preserve"> – 2шт </w:t>
            </w:r>
          </w:p>
        </w:tc>
        <w:tc>
          <w:tcPr>
            <w:tcW w:w="1583" w:type="dxa"/>
            <w:tcBorders>
              <w:top w:val="nil"/>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
        </w:tc>
        <w:tc>
          <w:tcPr>
            <w:tcW w:w="4494" w:type="dxa"/>
            <w:tcBorders>
              <w:top w:val="nil"/>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Жемчужный, район детского санатория</w:t>
            </w:r>
          </w:p>
        </w:tc>
      </w:tr>
      <w:tr w:rsidR="00897ED7" w:rsidRPr="00CA1C04" w:rsidTr="005A1734">
        <w:trPr>
          <w:trHeight w:val="519"/>
        </w:trPr>
        <w:tc>
          <w:tcPr>
            <w:tcW w:w="607" w:type="dxa"/>
            <w:tcBorders>
              <w:top w:val="nil"/>
              <w:left w:val="single" w:sz="4" w:space="0" w:color="auto"/>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lastRenderedPageBreak/>
              <w:t>4</w:t>
            </w:r>
          </w:p>
        </w:tc>
        <w:tc>
          <w:tcPr>
            <w:tcW w:w="3921" w:type="dxa"/>
            <w:tcBorders>
              <w:top w:val="nil"/>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 xml:space="preserve">Тельфер – 2 </w:t>
            </w:r>
            <w:proofErr w:type="spellStart"/>
            <w:proofErr w:type="gramStart"/>
            <w:r w:rsidRPr="00CA1C04">
              <w:rPr>
                <w:rFonts w:eastAsiaTheme="minorEastAsia"/>
                <w:sz w:val="26"/>
                <w:szCs w:val="26"/>
                <w:lang w:eastAsia="ru-RU"/>
              </w:rPr>
              <w:t>шт</w:t>
            </w:r>
            <w:proofErr w:type="spellEnd"/>
            <w:proofErr w:type="gramEnd"/>
          </w:p>
        </w:tc>
        <w:tc>
          <w:tcPr>
            <w:tcW w:w="1583" w:type="dxa"/>
            <w:tcBorders>
              <w:top w:val="nil"/>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
        </w:tc>
        <w:tc>
          <w:tcPr>
            <w:tcW w:w="4494" w:type="dxa"/>
            <w:tcBorders>
              <w:top w:val="nil"/>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Жемчужный, район детского санатория</w:t>
            </w:r>
          </w:p>
        </w:tc>
      </w:tr>
      <w:tr w:rsidR="00897ED7" w:rsidRPr="00CA1C04" w:rsidTr="005A1734">
        <w:trPr>
          <w:trHeight w:val="519"/>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6</w:t>
            </w:r>
          </w:p>
        </w:tc>
        <w:tc>
          <w:tcPr>
            <w:tcW w:w="3921" w:type="dxa"/>
            <w:tcBorders>
              <w:top w:val="single" w:sz="4" w:space="0" w:color="auto"/>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Канализационные сети п. Колодезный и п. Жемчужный (</w:t>
            </w:r>
            <w:smartTag w:uri="urn:schemas-microsoft-com:office:smarttags" w:element="metricconverter">
              <w:smartTagPr>
                <w:attr w:name="ProductID" w:val="7,5 км"/>
              </w:smartTagPr>
              <w:r w:rsidRPr="00CA1C04">
                <w:rPr>
                  <w:rFonts w:eastAsiaTheme="minorEastAsia"/>
                  <w:sz w:val="26"/>
                  <w:szCs w:val="26"/>
                  <w:lang w:eastAsia="ru-RU"/>
                </w:rPr>
                <w:t>7,5 км</w:t>
              </w:r>
            </w:smartTag>
            <w:r w:rsidRPr="00CA1C04">
              <w:rPr>
                <w:rFonts w:eastAsiaTheme="minorEastAsia"/>
                <w:sz w:val="26"/>
                <w:szCs w:val="26"/>
                <w:lang w:eastAsia="ru-RU"/>
              </w:rPr>
              <w:t xml:space="preserve">), из них: </w:t>
            </w:r>
          </w:p>
        </w:tc>
        <w:tc>
          <w:tcPr>
            <w:tcW w:w="1583" w:type="dxa"/>
            <w:tcBorders>
              <w:top w:val="single" w:sz="4" w:space="0" w:color="auto"/>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
        </w:tc>
        <w:tc>
          <w:tcPr>
            <w:tcW w:w="4494" w:type="dxa"/>
            <w:tcBorders>
              <w:top w:val="single" w:sz="4" w:space="0" w:color="auto"/>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rPr>
                <w:rFonts w:eastAsiaTheme="minorEastAsia"/>
                <w:sz w:val="26"/>
                <w:szCs w:val="26"/>
                <w:lang w:eastAsia="ru-RU"/>
              </w:rPr>
            </w:pPr>
            <w:r w:rsidRPr="00CA1C04">
              <w:rPr>
                <w:rFonts w:eastAsiaTheme="minorEastAsia"/>
                <w:sz w:val="26"/>
                <w:szCs w:val="26"/>
                <w:lang w:eastAsia="ru-RU"/>
              </w:rPr>
              <w:t xml:space="preserve">Республика Хакасия, </w:t>
            </w:r>
            <w:proofErr w:type="spellStart"/>
            <w:r w:rsidRPr="00CA1C04">
              <w:rPr>
                <w:rFonts w:eastAsiaTheme="minorEastAsia"/>
                <w:sz w:val="26"/>
                <w:szCs w:val="26"/>
                <w:lang w:eastAsia="ru-RU"/>
              </w:rPr>
              <w:t>Ширинский</w:t>
            </w:r>
            <w:proofErr w:type="spellEnd"/>
            <w:r w:rsidRPr="00CA1C04">
              <w:rPr>
                <w:rFonts w:eastAsiaTheme="minorEastAsia"/>
                <w:sz w:val="26"/>
                <w:szCs w:val="26"/>
                <w:lang w:eastAsia="ru-RU"/>
              </w:rPr>
              <w:t xml:space="preserve"> район, п. Жемчужный, п. </w:t>
            </w:r>
            <w:proofErr w:type="spellStart"/>
            <w:r w:rsidRPr="00CA1C04">
              <w:rPr>
                <w:rFonts w:eastAsiaTheme="minorEastAsia"/>
                <w:sz w:val="26"/>
                <w:szCs w:val="26"/>
                <w:lang w:eastAsia="ru-RU"/>
              </w:rPr>
              <w:t>Кододезный</w:t>
            </w:r>
            <w:proofErr w:type="spellEnd"/>
          </w:p>
        </w:tc>
      </w:tr>
      <w:tr w:rsidR="00897ED7" w:rsidRPr="00CA1C04" w:rsidTr="005A1734">
        <w:trPr>
          <w:trHeight w:val="519"/>
        </w:trPr>
        <w:tc>
          <w:tcPr>
            <w:tcW w:w="45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Напорный коллектор из полиэтиленовых труб</w:t>
            </w:r>
          </w:p>
        </w:tc>
        <w:tc>
          <w:tcPr>
            <w:tcW w:w="1583" w:type="dxa"/>
            <w:tcBorders>
              <w:top w:val="single" w:sz="4" w:space="0" w:color="auto"/>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
        </w:tc>
        <w:tc>
          <w:tcPr>
            <w:tcW w:w="4494" w:type="dxa"/>
            <w:tcBorders>
              <w:top w:val="single" w:sz="4" w:space="0" w:color="auto"/>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rPr>
                <w:rFonts w:eastAsiaTheme="minorEastAsia"/>
                <w:sz w:val="26"/>
                <w:szCs w:val="26"/>
                <w:lang w:eastAsia="ru-RU"/>
              </w:rPr>
            </w:pPr>
          </w:p>
        </w:tc>
      </w:tr>
      <w:tr w:rsidR="00897ED7" w:rsidRPr="00CA1C04" w:rsidTr="005A1734">
        <w:trPr>
          <w:trHeight w:val="519"/>
        </w:trPr>
        <w:tc>
          <w:tcPr>
            <w:tcW w:w="45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Напорный коллектор из стальных труб</w:t>
            </w:r>
          </w:p>
        </w:tc>
        <w:tc>
          <w:tcPr>
            <w:tcW w:w="1583" w:type="dxa"/>
            <w:tcBorders>
              <w:top w:val="single" w:sz="4" w:space="0" w:color="auto"/>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
        </w:tc>
        <w:tc>
          <w:tcPr>
            <w:tcW w:w="4494" w:type="dxa"/>
            <w:tcBorders>
              <w:top w:val="single" w:sz="4" w:space="0" w:color="auto"/>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rPr>
                <w:rFonts w:eastAsiaTheme="minorEastAsia"/>
                <w:sz w:val="26"/>
                <w:szCs w:val="26"/>
                <w:lang w:eastAsia="ru-RU"/>
              </w:rPr>
            </w:pPr>
          </w:p>
        </w:tc>
      </w:tr>
      <w:tr w:rsidR="00897ED7" w:rsidRPr="00CA1C04" w:rsidTr="005A1734">
        <w:trPr>
          <w:trHeight w:val="519"/>
        </w:trPr>
        <w:tc>
          <w:tcPr>
            <w:tcW w:w="45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r w:rsidRPr="00CA1C04">
              <w:rPr>
                <w:rFonts w:eastAsiaTheme="minorEastAsia"/>
                <w:sz w:val="26"/>
                <w:szCs w:val="26"/>
                <w:lang w:eastAsia="ru-RU"/>
              </w:rPr>
              <w:t>Самотечный коллектор из железобетонных труб</w:t>
            </w:r>
          </w:p>
        </w:tc>
        <w:tc>
          <w:tcPr>
            <w:tcW w:w="1583" w:type="dxa"/>
            <w:tcBorders>
              <w:top w:val="single" w:sz="4" w:space="0" w:color="auto"/>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
        </w:tc>
        <w:tc>
          <w:tcPr>
            <w:tcW w:w="4494" w:type="dxa"/>
            <w:tcBorders>
              <w:top w:val="single" w:sz="4" w:space="0" w:color="auto"/>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rPr>
                <w:rFonts w:eastAsiaTheme="minorEastAsia"/>
                <w:sz w:val="26"/>
                <w:szCs w:val="26"/>
                <w:lang w:eastAsia="ru-RU"/>
              </w:rPr>
            </w:pPr>
          </w:p>
        </w:tc>
      </w:tr>
      <w:tr w:rsidR="00897ED7" w:rsidRPr="00CA1C04" w:rsidTr="005A1734">
        <w:trPr>
          <w:trHeight w:val="519"/>
        </w:trPr>
        <w:tc>
          <w:tcPr>
            <w:tcW w:w="45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roofErr w:type="spellStart"/>
            <w:r w:rsidRPr="00CA1C04">
              <w:rPr>
                <w:rFonts w:eastAsiaTheme="minorEastAsia"/>
                <w:sz w:val="26"/>
                <w:szCs w:val="26"/>
                <w:lang w:eastAsia="ru-RU"/>
              </w:rPr>
              <w:t>Канализациоонно</w:t>
            </w:r>
            <w:proofErr w:type="spellEnd"/>
            <w:r w:rsidRPr="00CA1C04">
              <w:rPr>
                <w:rFonts w:eastAsiaTheme="minorEastAsia"/>
                <w:sz w:val="26"/>
                <w:szCs w:val="26"/>
                <w:lang w:eastAsia="ru-RU"/>
              </w:rPr>
              <w:t>-насосная станция №2А</w:t>
            </w:r>
          </w:p>
        </w:tc>
        <w:tc>
          <w:tcPr>
            <w:tcW w:w="1583" w:type="dxa"/>
            <w:tcBorders>
              <w:top w:val="single" w:sz="4" w:space="0" w:color="auto"/>
              <w:left w:val="nil"/>
              <w:bottom w:val="single" w:sz="4" w:space="0" w:color="auto"/>
              <w:right w:val="single" w:sz="4" w:space="0" w:color="auto"/>
            </w:tcBorders>
            <w:shd w:val="clear" w:color="auto" w:fill="auto"/>
            <w:noWrap/>
            <w:vAlign w:val="center"/>
          </w:tcPr>
          <w:p w:rsidR="00897ED7" w:rsidRPr="00CA1C04" w:rsidRDefault="00897ED7" w:rsidP="005A1734">
            <w:pPr>
              <w:suppressAutoHyphens w:val="0"/>
              <w:spacing w:after="200"/>
              <w:contextualSpacing/>
              <w:jc w:val="center"/>
              <w:rPr>
                <w:rFonts w:eastAsiaTheme="minorEastAsia"/>
                <w:sz w:val="26"/>
                <w:szCs w:val="26"/>
                <w:lang w:eastAsia="ru-RU"/>
              </w:rPr>
            </w:pPr>
          </w:p>
        </w:tc>
        <w:tc>
          <w:tcPr>
            <w:tcW w:w="4494" w:type="dxa"/>
            <w:tcBorders>
              <w:top w:val="single" w:sz="4" w:space="0" w:color="auto"/>
              <w:left w:val="nil"/>
              <w:bottom w:val="single" w:sz="4" w:space="0" w:color="auto"/>
              <w:right w:val="single" w:sz="4" w:space="0" w:color="auto"/>
            </w:tcBorders>
            <w:shd w:val="clear" w:color="auto" w:fill="auto"/>
          </w:tcPr>
          <w:p w:rsidR="00897ED7" w:rsidRPr="00CA1C04" w:rsidRDefault="00897ED7" w:rsidP="005A1734">
            <w:pPr>
              <w:suppressAutoHyphens w:val="0"/>
              <w:spacing w:after="200"/>
              <w:contextualSpacing/>
              <w:rPr>
                <w:rFonts w:eastAsiaTheme="minorEastAsia"/>
                <w:sz w:val="26"/>
                <w:szCs w:val="26"/>
                <w:lang w:eastAsia="ru-RU"/>
              </w:rPr>
            </w:pPr>
          </w:p>
        </w:tc>
      </w:tr>
    </w:tbl>
    <w:p w:rsidR="0074767A" w:rsidRPr="00CA1C04" w:rsidRDefault="0074767A" w:rsidP="0074767A">
      <w:pPr>
        <w:jc w:val="right"/>
        <w:rPr>
          <w:sz w:val="26"/>
          <w:szCs w:val="26"/>
        </w:rPr>
      </w:pPr>
    </w:p>
    <w:tbl>
      <w:tblPr>
        <w:tblW w:w="9893" w:type="dxa"/>
        <w:tblInd w:w="95" w:type="dxa"/>
        <w:tblLayout w:type="fixed"/>
        <w:tblLook w:val="0000" w:firstRow="0" w:lastRow="0" w:firstColumn="0" w:lastColumn="0" w:noHBand="0" w:noVBand="0"/>
      </w:tblPr>
      <w:tblGrid>
        <w:gridCol w:w="13"/>
        <w:gridCol w:w="4560"/>
        <w:gridCol w:w="360"/>
        <w:gridCol w:w="4485"/>
        <w:gridCol w:w="475"/>
      </w:tblGrid>
      <w:tr w:rsidR="0074767A" w:rsidRPr="00CA1C04" w:rsidTr="005A1734">
        <w:trPr>
          <w:trHeight w:val="255"/>
        </w:trPr>
        <w:tc>
          <w:tcPr>
            <w:tcW w:w="9893" w:type="dxa"/>
            <w:gridSpan w:val="5"/>
            <w:tcBorders>
              <w:top w:val="nil"/>
              <w:left w:val="nil"/>
              <w:bottom w:val="nil"/>
              <w:right w:val="nil"/>
            </w:tcBorders>
            <w:shd w:val="clear" w:color="auto" w:fill="auto"/>
            <w:vAlign w:val="center"/>
          </w:tcPr>
          <w:p w:rsidR="0074767A" w:rsidRPr="00CA1C04" w:rsidRDefault="0074767A" w:rsidP="005A1734">
            <w:pPr>
              <w:suppressAutoHyphens w:val="0"/>
              <w:jc w:val="center"/>
              <w:rPr>
                <w:sz w:val="26"/>
                <w:szCs w:val="26"/>
                <w:lang w:eastAsia="ru-RU"/>
              </w:rPr>
            </w:pPr>
            <w:r w:rsidRPr="00CA1C04">
              <w:rPr>
                <w:sz w:val="26"/>
                <w:szCs w:val="26"/>
                <w:lang w:eastAsia="ru-RU"/>
              </w:rPr>
              <w:t xml:space="preserve">Техническое состояние имущества удовлетворительное и позволяет </w:t>
            </w:r>
            <w:proofErr w:type="spellStart"/>
            <w:r w:rsidRPr="00CA1C04">
              <w:rPr>
                <w:sz w:val="26"/>
                <w:szCs w:val="26"/>
                <w:lang w:eastAsia="ru-RU"/>
              </w:rPr>
              <w:t>использователь</w:t>
            </w:r>
            <w:proofErr w:type="spellEnd"/>
            <w:r w:rsidRPr="00CA1C04">
              <w:rPr>
                <w:sz w:val="26"/>
                <w:szCs w:val="26"/>
                <w:lang w:eastAsia="ru-RU"/>
              </w:rPr>
              <w:t xml:space="preserve"> его в соответствии с назначением.</w:t>
            </w:r>
          </w:p>
        </w:tc>
      </w:tr>
      <w:tr w:rsidR="0074767A" w:rsidRPr="00CA1C04" w:rsidTr="005A1734">
        <w:trPr>
          <w:gridBefore w:val="1"/>
          <w:gridAfter w:val="1"/>
          <w:wBefore w:w="13" w:type="dxa"/>
          <w:wAfter w:w="475" w:type="dxa"/>
          <w:trHeight w:val="460"/>
        </w:trPr>
        <w:tc>
          <w:tcPr>
            <w:tcW w:w="4560" w:type="dxa"/>
          </w:tcPr>
          <w:p w:rsidR="0074767A" w:rsidRPr="00CA1C04" w:rsidRDefault="0074767A" w:rsidP="005A1734">
            <w:pPr>
              <w:jc w:val="center"/>
              <w:rPr>
                <w:sz w:val="26"/>
                <w:szCs w:val="26"/>
                <w:lang w:eastAsia="ru-RU"/>
              </w:rPr>
            </w:pPr>
            <w:r w:rsidRPr="00CA1C04">
              <w:rPr>
                <w:bCs/>
                <w:sz w:val="26"/>
                <w:szCs w:val="26"/>
                <w:lang w:eastAsia="ru-RU"/>
              </w:rPr>
              <w:t>Арендодатель</w:t>
            </w:r>
          </w:p>
        </w:tc>
        <w:tc>
          <w:tcPr>
            <w:tcW w:w="360" w:type="dxa"/>
          </w:tcPr>
          <w:p w:rsidR="0074767A" w:rsidRPr="00CA1C04" w:rsidRDefault="0074767A" w:rsidP="005A1734">
            <w:pPr>
              <w:jc w:val="center"/>
              <w:rPr>
                <w:bCs/>
                <w:sz w:val="26"/>
                <w:szCs w:val="26"/>
                <w:lang w:eastAsia="ru-RU"/>
              </w:rPr>
            </w:pPr>
          </w:p>
        </w:tc>
        <w:tc>
          <w:tcPr>
            <w:tcW w:w="4485" w:type="dxa"/>
          </w:tcPr>
          <w:p w:rsidR="0074767A" w:rsidRPr="00CA1C04" w:rsidRDefault="0074767A" w:rsidP="005A1734">
            <w:pPr>
              <w:jc w:val="center"/>
              <w:rPr>
                <w:sz w:val="26"/>
                <w:szCs w:val="26"/>
                <w:lang w:eastAsia="ru-RU"/>
              </w:rPr>
            </w:pPr>
            <w:r w:rsidRPr="00CA1C04">
              <w:rPr>
                <w:bCs/>
                <w:sz w:val="26"/>
                <w:szCs w:val="26"/>
                <w:lang w:eastAsia="ru-RU"/>
              </w:rPr>
              <w:t>Арендатор</w:t>
            </w:r>
          </w:p>
        </w:tc>
      </w:tr>
      <w:tr w:rsidR="0074767A" w:rsidRPr="00CA1C04" w:rsidTr="005A1734">
        <w:trPr>
          <w:gridBefore w:val="1"/>
          <w:gridAfter w:val="1"/>
          <w:wBefore w:w="13" w:type="dxa"/>
          <w:wAfter w:w="475" w:type="dxa"/>
          <w:trHeight w:val="703"/>
        </w:trPr>
        <w:tc>
          <w:tcPr>
            <w:tcW w:w="4560" w:type="dxa"/>
            <w:vAlign w:val="center"/>
          </w:tcPr>
          <w:p w:rsidR="0074767A" w:rsidRPr="00CA1C04" w:rsidRDefault="0074767A" w:rsidP="005A1734">
            <w:pPr>
              <w:jc w:val="center"/>
              <w:rPr>
                <w:bCs/>
                <w:sz w:val="26"/>
                <w:szCs w:val="26"/>
                <w:lang w:eastAsia="ru-RU"/>
              </w:rPr>
            </w:pPr>
            <w:r>
              <w:rPr>
                <w:bCs/>
                <w:sz w:val="26"/>
                <w:szCs w:val="26"/>
                <w:lang w:eastAsia="ru-RU"/>
              </w:rPr>
              <w:t xml:space="preserve">Глава  </w:t>
            </w:r>
            <w:proofErr w:type="spellStart"/>
            <w:r>
              <w:rPr>
                <w:bCs/>
                <w:sz w:val="26"/>
                <w:szCs w:val="26"/>
                <w:lang w:eastAsia="ru-RU"/>
              </w:rPr>
              <w:t>Жемчужненского</w:t>
            </w:r>
            <w:proofErr w:type="spellEnd"/>
            <w:r>
              <w:rPr>
                <w:bCs/>
                <w:sz w:val="26"/>
                <w:szCs w:val="26"/>
                <w:lang w:eastAsia="ru-RU"/>
              </w:rPr>
              <w:t xml:space="preserve"> </w:t>
            </w:r>
            <w:r w:rsidRPr="00CA1C04">
              <w:rPr>
                <w:bCs/>
                <w:sz w:val="26"/>
                <w:szCs w:val="26"/>
                <w:lang w:eastAsia="ru-RU"/>
              </w:rPr>
              <w:t xml:space="preserve"> сельсовета</w:t>
            </w:r>
          </w:p>
        </w:tc>
        <w:tc>
          <w:tcPr>
            <w:tcW w:w="360" w:type="dxa"/>
          </w:tcPr>
          <w:p w:rsidR="0074767A" w:rsidRPr="00CA1C04" w:rsidRDefault="0074767A" w:rsidP="005A1734">
            <w:pPr>
              <w:rPr>
                <w:bCs/>
                <w:sz w:val="26"/>
                <w:szCs w:val="26"/>
                <w:lang w:eastAsia="ru-RU"/>
              </w:rPr>
            </w:pPr>
          </w:p>
        </w:tc>
        <w:tc>
          <w:tcPr>
            <w:tcW w:w="4485" w:type="dxa"/>
            <w:vAlign w:val="center"/>
          </w:tcPr>
          <w:p w:rsidR="0074767A" w:rsidRPr="00CA1C04" w:rsidRDefault="0074767A" w:rsidP="005A1734">
            <w:pPr>
              <w:jc w:val="center"/>
              <w:rPr>
                <w:bCs/>
                <w:sz w:val="26"/>
                <w:szCs w:val="26"/>
                <w:lang w:eastAsia="ru-RU"/>
              </w:rPr>
            </w:pPr>
          </w:p>
        </w:tc>
      </w:tr>
      <w:tr w:rsidR="0074767A" w:rsidRPr="00CA1C04" w:rsidTr="005A1734">
        <w:trPr>
          <w:gridBefore w:val="1"/>
          <w:gridAfter w:val="1"/>
          <w:wBefore w:w="13" w:type="dxa"/>
          <w:wAfter w:w="475" w:type="dxa"/>
          <w:trHeight w:val="1219"/>
        </w:trPr>
        <w:tc>
          <w:tcPr>
            <w:tcW w:w="4560" w:type="dxa"/>
          </w:tcPr>
          <w:p w:rsidR="0074767A" w:rsidRPr="00CA1C04" w:rsidRDefault="0074767A" w:rsidP="005A1734">
            <w:pPr>
              <w:jc w:val="center"/>
              <w:rPr>
                <w:bCs/>
                <w:sz w:val="26"/>
                <w:szCs w:val="26"/>
                <w:lang w:eastAsia="ru-RU"/>
              </w:rPr>
            </w:pPr>
          </w:p>
          <w:p w:rsidR="0074767A" w:rsidRPr="00CA1C04" w:rsidRDefault="0074767A" w:rsidP="005A1734">
            <w:pPr>
              <w:jc w:val="center"/>
              <w:rPr>
                <w:sz w:val="26"/>
                <w:szCs w:val="26"/>
                <w:lang w:eastAsia="ru-RU"/>
              </w:rPr>
            </w:pPr>
            <w:r w:rsidRPr="00CA1C04">
              <w:rPr>
                <w:bCs/>
                <w:sz w:val="26"/>
                <w:szCs w:val="26"/>
                <w:lang w:eastAsia="ru-RU"/>
              </w:rPr>
              <w:t xml:space="preserve">__________________  </w:t>
            </w:r>
            <w:r>
              <w:rPr>
                <w:sz w:val="26"/>
                <w:szCs w:val="26"/>
                <w:lang w:eastAsia="ru-RU"/>
              </w:rPr>
              <w:t xml:space="preserve"> С.Е. </w:t>
            </w:r>
            <w:proofErr w:type="spellStart"/>
            <w:r>
              <w:rPr>
                <w:sz w:val="26"/>
                <w:szCs w:val="26"/>
                <w:lang w:eastAsia="ru-RU"/>
              </w:rPr>
              <w:t>Ашуркин</w:t>
            </w:r>
            <w:proofErr w:type="spellEnd"/>
          </w:p>
          <w:p w:rsidR="0074767A" w:rsidRPr="00CA1C04" w:rsidRDefault="0074767A" w:rsidP="005A1734">
            <w:pPr>
              <w:ind w:firstLine="792"/>
              <w:rPr>
                <w:bCs/>
                <w:i/>
                <w:iCs/>
                <w:sz w:val="26"/>
                <w:szCs w:val="26"/>
                <w:lang w:eastAsia="ru-RU"/>
              </w:rPr>
            </w:pPr>
            <w:r w:rsidRPr="00CA1C04">
              <w:rPr>
                <w:bCs/>
                <w:i/>
                <w:iCs/>
                <w:sz w:val="26"/>
                <w:szCs w:val="26"/>
                <w:lang w:eastAsia="ru-RU"/>
              </w:rPr>
              <w:t>(подпись)</w:t>
            </w:r>
          </w:p>
          <w:p w:rsidR="0074767A" w:rsidRPr="00CA1C04" w:rsidRDefault="0074767A" w:rsidP="005A1734">
            <w:pPr>
              <w:ind w:firstLine="792"/>
              <w:rPr>
                <w:bCs/>
                <w:i/>
                <w:iCs/>
                <w:sz w:val="26"/>
                <w:szCs w:val="26"/>
                <w:lang w:eastAsia="ru-RU"/>
              </w:rPr>
            </w:pPr>
          </w:p>
          <w:p w:rsidR="0074767A" w:rsidRPr="00CA1C04" w:rsidRDefault="0074767A" w:rsidP="005A1734">
            <w:pPr>
              <w:ind w:firstLine="792"/>
              <w:rPr>
                <w:bCs/>
                <w:i/>
                <w:iCs/>
                <w:sz w:val="26"/>
                <w:szCs w:val="26"/>
                <w:u w:val="single"/>
                <w:lang w:eastAsia="ru-RU"/>
              </w:rPr>
            </w:pPr>
            <w:r w:rsidRPr="00CA1C04">
              <w:rPr>
                <w:sz w:val="26"/>
                <w:szCs w:val="26"/>
                <w:lang w:eastAsia="ru-RU"/>
              </w:rPr>
              <w:t>М.П.</w:t>
            </w:r>
          </w:p>
        </w:tc>
        <w:tc>
          <w:tcPr>
            <w:tcW w:w="360" w:type="dxa"/>
          </w:tcPr>
          <w:p w:rsidR="0074767A" w:rsidRPr="00CA1C04" w:rsidRDefault="0074767A" w:rsidP="005A1734">
            <w:pPr>
              <w:rPr>
                <w:bCs/>
                <w:sz w:val="26"/>
                <w:szCs w:val="26"/>
                <w:lang w:eastAsia="ru-RU"/>
              </w:rPr>
            </w:pPr>
          </w:p>
        </w:tc>
        <w:tc>
          <w:tcPr>
            <w:tcW w:w="4485" w:type="dxa"/>
          </w:tcPr>
          <w:p w:rsidR="0074767A" w:rsidRPr="00CA1C04" w:rsidRDefault="0074767A" w:rsidP="005A1734">
            <w:pPr>
              <w:jc w:val="center"/>
              <w:rPr>
                <w:bCs/>
                <w:sz w:val="26"/>
                <w:szCs w:val="26"/>
                <w:lang w:eastAsia="ru-RU"/>
              </w:rPr>
            </w:pPr>
          </w:p>
          <w:p w:rsidR="0074767A" w:rsidRPr="00CA1C04" w:rsidRDefault="0074767A" w:rsidP="005A1734">
            <w:pPr>
              <w:jc w:val="center"/>
              <w:rPr>
                <w:sz w:val="26"/>
                <w:szCs w:val="26"/>
                <w:lang w:eastAsia="ru-RU"/>
              </w:rPr>
            </w:pPr>
            <w:r w:rsidRPr="00CA1C04">
              <w:rPr>
                <w:bCs/>
                <w:sz w:val="26"/>
                <w:szCs w:val="26"/>
                <w:lang w:eastAsia="ru-RU"/>
              </w:rPr>
              <w:t>__________________  _____________</w:t>
            </w:r>
          </w:p>
          <w:p w:rsidR="0074767A" w:rsidRPr="00CA1C04" w:rsidRDefault="0074767A" w:rsidP="005A1734">
            <w:pPr>
              <w:ind w:firstLine="792"/>
              <w:rPr>
                <w:bCs/>
                <w:i/>
                <w:iCs/>
                <w:sz w:val="26"/>
                <w:szCs w:val="26"/>
                <w:lang w:eastAsia="ru-RU"/>
              </w:rPr>
            </w:pPr>
            <w:r w:rsidRPr="00CA1C04">
              <w:rPr>
                <w:bCs/>
                <w:i/>
                <w:iCs/>
                <w:sz w:val="26"/>
                <w:szCs w:val="26"/>
                <w:lang w:eastAsia="ru-RU"/>
              </w:rPr>
              <w:t>(подпись)</w:t>
            </w:r>
          </w:p>
          <w:p w:rsidR="0074767A" w:rsidRPr="00CA1C04" w:rsidRDefault="0074767A" w:rsidP="005A1734">
            <w:pPr>
              <w:ind w:firstLine="792"/>
              <w:rPr>
                <w:sz w:val="26"/>
                <w:szCs w:val="26"/>
                <w:lang w:eastAsia="ru-RU"/>
              </w:rPr>
            </w:pPr>
          </w:p>
          <w:p w:rsidR="0074767A" w:rsidRPr="00CA1C04" w:rsidRDefault="0074767A" w:rsidP="005A1734">
            <w:pPr>
              <w:ind w:firstLine="792"/>
              <w:rPr>
                <w:bCs/>
                <w:i/>
                <w:iCs/>
                <w:sz w:val="26"/>
                <w:szCs w:val="26"/>
                <w:lang w:eastAsia="ru-RU"/>
              </w:rPr>
            </w:pPr>
            <w:r w:rsidRPr="00CA1C04">
              <w:rPr>
                <w:sz w:val="26"/>
                <w:szCs w:val="26"/>
                <w:lang w:eastAsia="ru-RU"/>
              </w:rPr>
              <w:t>М.П.</w:t>
            </w:r>
          </w:p>
        </w:tc>
      </w:tr>
    </w:tbl>
    <w:p w:rsidR="0074767A" w:rsidRPr="00CA1C04" w:rsidRDefault="0074767A" w:rsidP="0074767A">
      <w:pPr>
        <w:rPr>
          <w:sz w:val="26"/>
          <w:szCs w:val="26"/>
        </w:rPr>
      </w:pPr>
    </w:p>
    <w:p w:rsidR="0074767A" w:rsidRPr="00CA1C04" w:rsidRDefault="0074767A">
      <w:pPr>
        <w:rPr>
          <w:sz w:val="26"/>
          <w:szCs w:val="26"/>
        </w:rPr>
      </w:pPr>
    </w:p>
    <w:sectPr w:rsidR="0074767A" w:rsidRPr="00CA1C04" w:rsidSect="00526555">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pgMar w:top="851" w:right="850" w:bottom="851" w:left="15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3E6" w:rsidRDefault="009E63E6">
      <w:r>
        <w:separator/>
      </w:r>
    </w:p>
  </w:endnote>
  <w:endnote w:type="continuationSeparator" w:id="0">
    <w:p w:rsidR="009E63E6" w:rsidRDefault="009E6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MS Mincho"/>
    <w:charset w:val="80"/>
    <w:family w:val="auto"/>
    <w:pitch w:val="default"/>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34" w:rsidRDefault="00DB7E34">
    <w:pPr>
      <w:jc w:val="center"/>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34" w:rsidRDefault="00DB7E3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34" w:rsidRDefault="00DB7E34">
    <w:pPr>
      <w:jc w:val="center"/>
      <w:rPr>
        <w:sz w:val="22"/>
        <w:szCs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34" w:rsidRDefault="00DB7E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3E6" w:rsidRDefault="009E63E6">
      <w:r>
        <w:separator/>
      </w:r>
    </w:p>
  </w:footnote>
  <w:footnote w:type="continuationSeparator" w:id="0">
    <w:p w:rsidR="009E63E6" w:rsidRDefault="009E6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34" w:rsidRDefault="00DB7E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34" w:rsidRDefault="00DB7E3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34" w:rsidRDefault="00DB7E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1209"/>
        </w:tabs>
        <w:ind w:left="1209"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926"/>
        </w:tabs>
        <w:ind w:left="926" w:hanging="360"/>
      </w:pPr>
      <w:rPr>
        <w:rFonts w:ascii="Symbol" w:hAnsi="Symbol"/>
      </w:rPr>
    </w:lvl>
  </w:abstractNum>
  <w:abstractNum w:abstractNumId="3">
    <w:nsid w:val="00000004"/>
    <w:multiLevelType w:val="singleLevel"/>
    <w:tmpl w:val="00000004"/>
    <w:name w:val="WW8Num4"/>
    <w:lvl w:ilvl="0">
      <w:start w:val="2"/>
      <w:numFmt w:val="bullet"/>
      <w:lvlText w:val="-"/>
      <w:lvlJc w:val="left"/>
      <w:pPr>
        <w:tabs>
          <w:tab w:val="num" w:pos="405"/>
        </w:tabs>
        <w:ind w:left="405" w:hanging="405"/>
      </w:pPr>
      <w:rPr>
        <w:rFonts w:ascii="OpenSymbol" w:hAnsi="OpenSymbol"/>
      </w:rPr>
    </w:lvl>
  </w:abstractNum>
  <w:abstractNum w:abstractNumId="4">
    <w:nsid w:val="00000005"/>
    <w:multiLevelType w:val="singleLevel"/>
    <w:tmpl w:val="00000005"/>
    <w:name w:val="WW8Num5"/>
    <w:lvl w:ilvl="0">
      <w:start w:val="1"/>
      <w:numFmt w:val="decimal"/>
      <w:lvlText w:val="%1."/>
      <w:lvlJc w:val="left"/>
      <w:pPr>
        <w:tabs>
          <w:tab w:val="num" w:pos="360"/>
        </w:tabs>
        <w:ind w:left="360" w:hanging="360"/>
      </w:pPr>
    </w:lvl>
  </w:abstractNum>
  <w:abstractNum w:abstractNumId="5">
    <w:nsid w:val="00000006"/>
    <w:multiLevelType w:val="singleLevel"/>
    <w:tmpl w:val="00000006"/>
    <w:name w:val="WW8Num6"/>
    <w:lvl w:ilvl="0">
      <w:start w:val="11"/>
      <w:numFmt w:val="decimal"/>
      <w:lvlText w:val="%1."/>
      <w:lvlJc w:val="left"/>
      <w:pPr>
        <w:tabs>
          <w:tab w:val="num" w:pos="1620"/>
        </w:tabs>
        <w:ind w:left="1620" w:hanging="360"/>
      </w:pPr>
    </w:lvl>
  </w:abstractNum>
  <w:abstractNum w:abstractNumId="6">
    <w:nsid w:val="00000007"/>
    <w:multiLevelType w:val="singleLevel"/>
    <w:tmpl w:val="00000007"/>
    <w:name w:val="WW8Num7"/>
    <w:lvl w:ilvl="0">
      <w:start w:val="13"/>
      <w:numFmt w:val="decimal"/>
      <w:lvlText w:val="%1."/>
      <w:lvlJc w:val="left"/>
      <w:pPr>
        <w:tabs>
          <w:tab w:val="num" w:pos="1620"/>
        </w:tabs>
        <w:ind w:left="1620" w:hanging="360"/>
      </w:pPr>
      <w:rPr>
        <w:color w:val="auto"/>
      </w:rPr>
    </w:lvl>
  </w:abstractNum>
  <w:abstractNum w:abstractNumId="7">
    <w:nsid w:val="00000008"/>
    <w:multiLevelType w:val="singleLevel"/>
    <w:tmpl w:val="00000008"/>
    <w:name w:val="WW8Num9"/>
    <w:lvl w:ilvl="0">
      <w:numFmt w:val="bullet"/>
      <w:lvlText w:val=""/>
      <w:lvlJc w:val="left"/>
      <w:pPr>
        <w:tabs>
          <w:tab w:val="num" w:pos="420"/>
        </w:tabs>
        <w:ind w:left="420" w:hanging="360"/>
      </w:pPr>
      <w:rPr>
        <w:rFonts w:ascii="Symbol" w:hAnsi="Symbol" w:cs="Times New Roman"/>
        <w:b w:val="0"/>
        <w:sz w:val="24"/>
      </w:rPr>
    </w:lvl>
  </w:abstractNum>
  <w:abstractNum w:abstractNumId="8">
    <w:nsid w:val="00000009"/>
    <w:multiLevelType w:val="singleLevel"/>
    <w:tmpl w:val="00000009"/>
    <w:name w:val="WW8Num10"/>
    <w:lvl w:ilvl="0">
      <w:start w:val="1"/>
      <w:numFmt w:val="decimal"/>
      <w:lvlText w:val="%1)"/>
      <w:lvlJc w:val="left"/>
      <w:pPr>
        <w:tabs>
          <w:tab w:val="num" w:pos="180"/>
        </w:tabs>
        <w:ind w:left="180" w:hanging="360"/>
      </w:pPr>
    </w:lvl>
  </w:abstractNum>
  <w:abstractNum w:abstractNumId="9">
    <w:nsid w:val="0000000A"/>
    <w:multiLevelType w:val="multilevel"/>
    <w:tmpl w:val="0000000A"/>
    <w:name w:val="WW8Num1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227"/>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0000000B"/>
    <w:multiLevelType w:val="multilevel"/>
    <w:tmpl w:val="0000000B"/>
    <w:name w:val="WW8Num12"/>
    <w:lvl w:ilvl="0">
      <w:start w:val="2"/>
      <w:numFmt w:val="decimal"/>
      <w:lvlText w:val="%1"/>
      <w:lvlJc w:val="left"/>
      <w:pPr>
        <w:tabs>
          <w:tab w:val="num" w:pos="480"/>
        </w:tabs>
        <w:ind w:left="480" w:hanging="480"/>
      </w:pPr>
    </w:lvl>
    <w:lvl w:ilvl="1">
      <w:start w:val="2"/>
      <w:numFmt w:val="decimal"/>
      <w:lvlText w:val="%1.%2"/>
      <w:lvlJc w:val="left"/>
      <w:pPr>
        <w:tabs>
          <w:tab w:val="num" w:pos="834"/>
        </w:tabs>
        <w:ind w:left="834" w:hanging="480"/>
      </w:pPr>
    </w:lvl>
    <w:lvl w:ilvl="2">
      <w:start w:val="3"/>
      <w:numFmt w:val="decimal"/>
      <w:lvlText w:val="%1.%2.%3"/>
      <w:lvlJc w:val="left"/>
      <w:pPr>
        <w:tabs>
          <w:tab w:val="num" w:pos="1428"/>
        </w:tabs>
        <w:ind w:left="1428" w:hanging="720"/>
      </w:pPr>
    </w:lvl>
    <w:lvl w:ilvl="3">
      <w:start w:val="1"/>
      <w:numFmt w:val="decimal"/>
      <w:lvlText w:val="%1.%2.%3.%4"/>
      <w:lvlJc w:val="left"/>
      <w:pPr>
        <w:tabs>
          <w:tab w:val="num" w:pos="1782"/>
        </w:tabs>
        <w:ind w:left="1782" w:hanging="720"/>
      </w:pPr>
    </w:lvl>
    <w:lvl w:ilvl="4">
      <w:start w:val="1"/>
      <w:numFmt w:val="decimal"/>
      <w:lvlText w:val="%1.%2.%3.%4.%5"/>
      <w:lvlJc w:val="left"/>
      <w:pPr>
        <w:tabs>
          <w:tab w:val="num" w:pos="2496"/>
        </w:tabs>
        <w:ind w:left="2496" w:hanging="1080"/>
      </w:pPr>
    </w:lvl>
    <w:lvl w:ilvl="5">
      <w:start w:val="1"/>
      <w:numFmt w:val="decimal"/>
      <w:lvlText w:val="%1.%2.%3.%4.%5.%6"/>
      <w:lvlJc w:val="left"/>
      <w:pPr>
        <w:tabs>
          <w:tab w:val="num" w:pos="2850"/>
        </w:tabs>
        <w:ind w:left="2850" w:hanging="1080"/>
      </w:pPr>
    </w:lvl>
    <w:lvl w:ilvl="6">
      <w:start w:val="1"/>
      <w:numFmt w:val="decimal"/>
      <w:lvlText w:val="%1.%2.%3.%4.%5.%6.%7"/>
      <w:lvlJc w:val="left"/>
      <w:pPr>
        <w:tabs>
          <w:tab w:val="num" w:pos="3564"/>
        </w:tabs>
        <w:ind w:left="3564" w:hanging="1440"/>
      </w:pPr>
    </w:lvl>
    <w:lvl w:ilvl="7">
      <w:start w:val="1"/>
      <w:numFmt w:val="decimal"/>
      <w:lvlText w:val="%1.%2.%3.%4.%5.%6.%7.%8"/>
      <w:lvlJc w:val="left"/>
      <w:pPr>
        <w:tabs>
          <w:tab w:val="num" w:pos="3918"/>
        </w:tabs>
        <w:ind w:left="3918" w:hanging="1440"/>
      </w:pPr>
    </w:lvl>
    <w:lvl w:ilvl="8">
      <w:start w:val="1"/>
      <w:numFmt w:val="decimal"/>
      <w:lvlText w:val="%1.%2.%3.%4.%5.%6.%7.%8.%9"/>
      <w:lvlJc w:val="left"/>
      <w:pPr>
        <w:tabs>
          <w:tab w:val="num" w:pos="4632"/>
        </w:tabs>
        <w:ind w:left="4632" w:hanging="1800"/>
      </w:pPr>
    </w:lvl>
  </w:abstractNum>
  <w:abstractNum w:abstractNumId="11">
    <w:nsid w:val="08C175B0"/>
    <w:multiLevelType w:val="hybridMultilevel"/>
    <w:tmpl w:val="24A42E74"/>
    <w:lvl w:ilvl="0" w:tplc="BD747D80">
      <w:start w:val="7"/>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abstractNum w:abstractNumId="12">
    <w:nsid w:val="130D7AF5"/>
    <w:multiLevelType w:val="hybridMultilevel"/>
    <w:tmpl w:val="79622DDC"/>
    <w:lvl w:ilvl="0" w:tplc="738C29FE">
      <w:start w:val="10"/>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3">
    <w:nsid w:val="1D2B2A19"/>
    <w:multiLevelType w:val="hybridMultilevel"/>
    <w:tmpl w:val="962E03E2"/>
    <w:lvl w:ilvl="0" w:tplc="F67C81C0">
      <w:start w:val="1"/>
      <w:numFmt w:val="decimal"/>
      <w:lvlText w:val="1.%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5229A1"/>
    <w:multiLevelType w:val="hybridMultilevel"/>
    <w:tmpl w:val="A03A5D54"/>
    <w:lvl w:ilvl="0" w:tplc="0419000F">
      <w:start w:val="1"/>
      <w:numFmt w:val="decimal"/>
      <w:lvlText w:val="%1."/>
      <w:lvlJc w:val="left"/>
      <w:pPr>
        <w:ind w:left="644"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3B6E1AF1"/>
    <w:multiLevelType w:val="hybridMultilevel"/>
    <w:tmpl w:val="BFD6ECBC"/>
    <w:lvl w:ilvl="0" w:tplc="CD70E7CA">
      <w:start w:val="9"/>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6">
    <w:nsid w:val="3C2B0A5A"/>
    <w:multiLevelType w:val="hybridMultilevel"/>
    <w:tmpl w:val="20721562"/>
    <w:lvl w:ilvl="0" w:tplc="2AEAD9E8">
      <w:start w:val="9"/>
      <w:numFmt w:val="decimal"/>
      <w:lvlText w:val="%1."/>
      <w:lvlJc w:val="left"/>
      <w:pPr>
        <w:tabs>
          <w:tab w:val="num" w:pos="2880"/>
        </w:tabs>
        <w:ind w:left="2880" w:hanging="360"/>
      </w:pPr>
      <w:rPr>
        <w:rFonts w:hint="default"/>
      </w:rPr>
    </w:lvl>
    <w:lvl w:ilvl="1" w:tplc="04190019" w:tentative="1">
      <w:start w:val="1"/>
      <w:numFmt w:val="lowerLetter"/>
      <w:lvlText w:val="%2."/>
      <w:lvlJc w:val="left"/>
      <w:pPr>
        <w:tabs>
          <w:tab w:val="num" w:pos="3600"/>
        </w:tabs>
        <w:ind w:left="3600" w:hanging="360"/>
      </w:pPr>
    </w:lvl>
    <w:lvl w:ilvl="2" w:tplc="0419001B" w:tentative="1">
      <w:start w:val="1"/>
      <w:numFmt w:val="lowerRoman"/>
      <w:lvlText w:val="%3."/>
      <w:lvlJc w:val="right"/>
      <w:pPr>
        <w:tabs>
          <w:tab w:val="num" w:pos="4320"/>
        </w:tabs>
        <w:ind w:left="4320" w:hanging="180"/>
      </w:pPr>
    </w:lvl>
    <w:lvl w:ilvl="3" w:tplc="0419000F" w:tentative="1">
      <w:start w:val="1"/>
      <w:numFmt w:val="decimal"/>
      <w:lvlText w:val="%4."/>
      <w:lvlJc w:val="left"/>
      <w:pPr>
        <w:tabs>
          <w:tab w:val="num" w:pos="5040"/>
        </w:tabs>
        <w:ind w:left="5040" w:hanging="360"/>
      </w:pPr>
    </w:lvl>
    <w:lvl w:ilvl="4" w:tplc="04190019" w:tentative="1">
      <w:start w:val="1"/>
      <w:numFmt w:val="lowerLetter"/>
      <w:lvlText w:val="%5."/>
      <w:lvlJc w:val="left"/>
      <w:pPr>
        <w:tabs>
          <w:tab w:val="num" w:pos="5760"/>
        </w:tabs>
        <w:ind w:left="5760" w:hanging="360"/>
      </w:pPr>
    </w:lvl>
    <w:lvl w:ilvl="5" w:tplc="0419001B" w:tentative="1">
      <w:start w:val="1"/>
      <w:numFmt w:val="lowerRoman"/>
      <w:lvlText w:val="%6."/>
      <w:lvlJc w:val="right"/>
      <w:pPr>
        <w:tabs>
          <w:tab w:val="num" w:pos="6480"/>
        </w:tabs>
        <w:ind w:left="6480" w:hanging="180"/>
      </w:pPr>
    </w:lvl>
    <w:lvl w:ilvl="6" w:tplc="0419000F" w:tentative="1">
      <w:start w:val="1"/>
      <w:numFmt w:val="decimal"/>
      <w:lvlText w:val="%7."/>
      <w:lvlJc w:val="left"/>
      <w:pPr>
        <w:tabs>
          <w:tab w:val="num" w:pos="7200"/>
        </w:tabs>
        <w:ind w:left="7200" w:hanging="360"/>
      </w:pPr>
    </w:lvl>
    <w:lvl w:ilvl="7" w:tplc="04190019" w:tentative="1">
      <w:start w:val="1"/>
      <w:numFmt w:val="lowerLetter"/>
      <w:lvlText w:val="%8."/>
      <w:lvlJc w:val="left"/>
      <w:pPr>
        <w:tabs>
          <w:tab w:val="num" w:pos="7920"/>
        </w:tabs>
        <w:ind w:left="7920" w:hanging="360"/>
      </w:pPr>
    </w:lvl>
    <w:lvl w:ilvl="8" w:tplc="0419001B" w:tentative="1">
      <w:start w:val="1"/>
      <w:numFmt w:val="lowerRoman"/>
      <w:lvlText w:val="%9."/>
      <w:lvlJc w:val="right"/>
      <w:pPr>
        <w:tabs>
          <w:tab w:val="num" w:pos="8640"/>
        </w:tabs>
        <w:ind w:left="8640" w:hanging="180"/>
      </w:pPr>
    </w:lvl>
  </w:abstractNum>
  <w:abstractNum w:abstractNumId="17">
    <w:nsid w:val="3E2710B5"/>
    <w:multiLevelType w:val="hybridMultilevel"/>
    <w:tmpl w:val="418C04C8"/>
    <w:lvl w:ilvl="0" w:tplc="672679A6">
      <w:start w:val="1"/>
      <w:numFmt w:val="decimal"/>
      <w:lvlText w:val="1.%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3D2A0C"/>
    <w:multiLevelType w:val="hybridMultilevel"/>
    <w:tmpl w:val="8C82F46C"/>
    <w:lvl w:ilvl="0" w:tplc="2A30D9C0">
      <w:start w:val="1"/>
      <w:numFmt w:val="decimal"/>
      <w:lvlText w:val="1.%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19B0B22"/>
    <w:multiLevelType w:val="hybridMultilevel"/>
    <w:tmpl w:val="8226563C"/>
    <w:lvl w:ilvl="0" w:tplc="A6209764">
      <w:start w:val="6"/>
      <w:numFmt w:val="decimal"/>
      <w:lvlText w:val="%1"/>
      <w:lvlJc w:val="left"/>
      <w:pPr>
        <w:tabs>
          <w:tab w:val="num" w:pos="840"/>
        </w:tabs>
        <w:ind w:left="840" w:hanging="54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0">
    <w:nsid w:val="5DEE3741"/>
    <w:multiLevelType w:val="hybridMultilevel"/>
    <w:tmpl w:val="B86ED1A0"/>
    <w:lvl w:ilvl="0" w:tplc="2A30D9C0">
      <w:start w:val="1"/>
      <w:numFmt w:val="decimal"/>
      <w:lvlText w:val="1.%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4FA06D4"/>
    <w:multiLevelType w:val="hybridMultilevel"/>
    <w:tmpl w:val="78A4BD8E"/>
    <w:lvl w:ilvl="0" w:tplc="2A30D9C0">
      <w:start w:val="1"/>
      <w:numFmt w:val="decimal"/>
      <w:lvlText w:val="1.%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C973D89"/>
    <w:multiLevelType w:val="hybridMultilevel"/>
    <w:tmpl w:val="1CE61AC8"/>
    <w:lvl w:ilvl="0" w:tplc="ED1ABAAC">
      <w:start w:val="1"/>
      <w:numFmt w:val="decimal"/>
      <w:lvlText w:val="%1."/>
      <w:lvlJc w:val="left"/>
      <w:pPr>
        <w:tabs>
          <w:tab w:val="num" w:pos="900"/>
        </w:tabs>
        <w:ind w:left="900" w:hanging="360"/>
      </w:pPr>
      <w:rPr>
        <w:rFonts w:hint="default"/>
      </w:rPr>
    </w:lvl>
    <w:lvl w:ilvl="1" w:tplc="051097E6">
      <w:numFmt w:val="none"/>
      <w:lvlText w:val=""/>
      <w:lvlJc w:val="left"/>
      <w:pPr>
        <w:tabs>
          <w:tab w:val="num" w:pos="360"/>
        </w:tabs>
      </w:pPr>
    </w:lvl>
    <w:lvl w:ilvl="2" w:tplc="CFC2D890">
      <w:numFmt w:val="none"/>
      <w:lvlText w:val=""/>
      <w:lvlJc w:val="left"/>
      <w:pPr>
        <w:tabs>
          <w:tab w:val="num" w:pos="360"/>
        </w:tabs>
      </w:pPr>
    </w:lvl>
    <w:lvl w:ilvl="3" w:tplc="95149FC8">
      <w:numFmt w:val="none"/>
      <w:lvlText w:val=""/>
      <w:lvlJc w:val="left"/>
      <w:pPr>
        <w:tabs>
          <w:tab w:val="num" w:pos="360"/>
        </w:tabs>
      </w:pPr>
    </w:lvl>
    <w:lvl w:ilvl="4" w:tplc="3178252E">
      <w:numFmt w:val="none"/>
      <w:lvlText w:val=""/>
      <w:lvlJc w:val="left"/>
      <w:pPr>
        <w:tabs>
          <w:tab w:val="num" w:pos="360"/>
        </w:tabs>
      </w:pPr>
    </w:lvl>
    <w:lvl w:ilvl="5" w:tplc="A8FC4ACE">
      <w:numFmt w:val="none"/>
      <w:lvlText w:val=""/>
      <w:lvlJc w:val="left"/>
      <w:pPr>
        <w:tabs>
          <w:tab w:val="num" w:pos="360"/>
        </w:tabs>
      </w:pPr>
    </w:lvl>
    <w:lvl w:ilvl="6" w:tplc="41C80226">
      <w:numFmt w:val="none"/>
      <w:lvlText w:val=""/>
      <w:lvlJc w:val="left"/>
      <w:pPr>
        <w:tabs>
          <w:tab w:val="num" w:pos="360"/>
        </w:tabs>
      </w:pPr>
    </w:lvl>
    <w:lvl w:ilvl="7" w:tplc="ED044BCE">
      <w:numFmt w:val="none"/>
      <w:lvlText w:val=""/>
      <w:lvlJc w:val="left"/>
      <w:pPr>
        <w:tabs>
          <w:tab w:val="num" w:pos="360"/>
        </w:tabs>
      </w:pPr>
    </w:lvl>
    <w:lvl w:ilvl="8" w:tplc="A36C0208">
      <w:numFmt w:val="none"/>
      <w:lvlText w:val=""/>
      <w:lvlJc w:val="left"/>
      <w:pPr>
        <w:tabs>
          <w:tab w:val="num" w:pos="360"/>
        </w:tabs>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2"/>
  </w:num>
  <w:num w:numId="13">
    <w:abstractNumId w:val="15"/>
  </w:num>
  <w:num w:numId="14">
    <w:abstractNumId w:val="16"/>
  </w:num>
  <w:num w:numId="15">
    <w:abstractNumId w:val="19"/>
  </w:num>
  <w:num w:numId="16">
    <w:abstractNumId w:val="20"/>
  </w:num>
  <w:num w:numId="17">
    <w:abstractNumId w:val="22"/>
  </w:num>
  <w:num w:numId="18">
    <w:abstractNumId w:val="11"/>
  </w:num>
  <w:num w:numId="19">
    <w:abstractNumId w:val="14"/>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555"/>
    <w:rsid w:val="0000576A"/>
    <w:rsid w:val="00025E83"/>
    <w:rsid w:val="0004225F"/>
    <w:rsid w:val="000445DF"/>
    <w:rsid w:val="00051FC7"/>
    <w:rsid w:val="00096877"/>
    <w:rsid w:val="000A7D33"/>
    <w:rsid w:val="000C0709"/>
    <w:rsid w:val="00123D51"/>
    <w:rsid w:val="00137E0C"/>
    <w:rsid w:val="00142948"/>
    <w:rsid w:val="00156E90"/>
    <w:rsid w:val="00193D38"/>
    <w:rsid w:val="001D1189"/>
    <w:rsid w:val="001E405E"/>
    <w:rsid w:val="00206507"/>
    <w:rsid w:val="00242315"/>
    <w:rsid w:val="00243F59"/>
    <w:rsid w:val="002854F7"/>
    <w:rsid w:val="002934AD"/>
    <w:rsid w:val="002C3B99"/>
    <w:rsid w:val="002C717A"/>
    <w:rsid w:val="002D5131"/>
    <w:rsid w:val="00313278"/>
    <w:rsid w:val="003260DD"/>
    <w:rsid w:val="00340DC8"/>
    <w:rsid w:val="003A77B0"/>
    <w:rsid w:val="003B19FB"/>
    <w:rsid w:val="00402392"/>
    <w:rsid w:val="00406704"/>
    <w:rsid w:val="00487076"/>
    <w:rsid w:val="0049173C"/>
    <w:rsid w:val="004A2719"/>
    <w:rsid w:val="004B1227"/>
    <w:rsid w:val="004C12C7"/>
    <w:rsid w:val="004E7410"/>
    <w:rsid w:val="00526555"/>
    <w:rsid w:val="00542C2F"/>
    <w:rsid w:val="00560BB0"/>
    <w:rsid w:val="005B1A7A"/>
    <w:rsid w:val="005C0660"/>
    <w:rsid w:val="005C43B9"/>
    <w:rsid w:val="005D51FD"/>
    <w:rsid w:val="00612F02"/>
    <w:rsid w:val="00630523"/>
    <w:rsid w:val="0063684D"/>
    <w:rsid w:val="006404B7"/>
    <w:rsid w:val="006619F5"/>
    <w:rsid w:val="0066417A"/>
    <w:rsid w:val="00694363"/>
    <w:rsid w:val="006C3064"/>
    <w:rsid w:val="006D4FB8"/>
    <w:rsid w:val="00717393"/>
    <w:rsid w:val="00732734"/>
    <w:rsid w:val="00745EF2"/>
    <w:rsid w:val="0074767A"/>
    <w:rsid w:val="00763B84"/>
    <w:rsid w:val="007930D1"/>
    <w:rsid w:val="007B36B3"/>
    <w:rsid w:val="007C3A5C"/>
    <w:rsid w:val="007D28B7"/>
    <w:rsid w:val="007D6EFB"/>
    <w:rsid w:val="007E65AE"/>
    <w:rsid w:val="00811B22"/>
    <w:rsid w:val="00827AEF"/>
    <w:rsid w:val="00843B3C"/>
    <w:rsid w:val="00847E03"/>
    <w:rsid w:val="00850C20"/>
    <w:rsid w:val="00852868"/>
    <w:rsid w:val="00860C8F"/>
    <w:rsid w:val="008743C8"/>
    <w:rsid w:val="008747F6"/>
    <w:rsid w:val="00897ED7"/>
    <w:rsid w:val="008B4AE8"/>
    <w:rsid w:val="008C40E9"/>
    <w:rsid w:val="008D5C3B"/>
    <w:rsid w:val="008E71E2"/>
    <w:rsid w:val="00905E1E"/>
    <w:rsid w:val="00917C5E"/>
    <w:rsid w:val="00933C0B"/>
    <w:rsid w:val="00944524"/>
    <w:rsid w:val="00967A04"/>
    <w:rsid w:val="0097018D"/>
    <w:rsid w:val="00973EDF"/>
    <w:rsid w:val="009809C2"/>
    <w:rsid w:val="009A7A71"/>
    <w:rsid w:val="009B63F6"/>
    <w:rsid w:val="009E42EE"/>
    <w:rsid w:val="009E63E6"/>
    <w:rsid w:val="00A17BC6"/>
    <w:rsid w:val="00A30254"/>
    <w:rsid w:val="00A8064F"/>
    <w:rsid w:val="00A94A2B"/>
    <w:rsid w:val="00AD4014"/>
    <w:rsid w:val="00AD6311"/>
    <w:rsid w:val="00AF69E0"/>
    <w:rsid w:val="00B33F20"/>
    <w:rsid w:val="00B538A9"/>
    <w:rsid w:val="00B5592B"/>
    <w:rsid w:val="00B929BE"/>
    <w:rsid w:val="00BA5DA7"/>
    <w:rsid w:val="00BC0501"/>
    <w:rsid w:val="00C634C1"/>
    <w:rsid w:val="00C74617"/>
    <w:rsid w:val="00C77D93"/>
    <w:rsid w:val="00C93A19"/>
    <w:rsid w:val="00CA1C04"/>
    <w:rsid w:val="00CC61DC"/>
    <w:rsid w:val="00CF4859"/>
    <w:rsid w:val="00D24EE4"/>
    <w:rsid w:val="00D85F94"/>
    <w:rsid w:val="00D9469D"/>
    <w:rsid w:val="00DB7E34"/>
    <w:rsid w:val="00DC0F40"/>
    <w:rsid w:val="00DD45B0"/>
    <w:rsid w:val="00DE3053"/>
    <w:rsid w:val="00DE6F45"/>
    <w:rsid w:val="00DF5582"/>
    <w:rsid w:val="00DF5594"/>
    <w:rsid w:val="00DF677E"/>
    <w:rsid w:val="00E00322"/>
    <w:rsid w:val="00E20230"/>
    <w:rsid w:val="00E2680E"/>
    <w:rsid w:val="00E46EF5"/>
    <w:rsid w:val="00E661B4"/>
    <w:rsid w:val="00E76C40"/>
    <w:rsid w:val="00E85DC6"/>
    <w:rsid w:val="00E95ECA"/>
    <w:rsid w:val="00ED652C"/>
    <w:rsid w:val="00F11D7E"/>
    <w:rsid w:val="00F23C99"/>
    <w:rsid w:val="00FA7DC6"/>
    <w:rsid w:val="00FB1AFB"/>
    <w:rsid w:val="00FD1BA6"/>
    <w:rsid w:val="00FF53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405E"/>
    <w:pPr>
      <w:suppressAutoHyphens/>
    </w:pPr>
    <w:rPr>
      <w:sz w:val="24"/>
      <w:szCs w:val="24"/>
      <w:lang w:eastAsia="ar-SA"/>
    </w:rPr>
  </w:style>
  <w:style w:type="paragraph" w:styleId="1">
    <w:name w:val="heading 1"/>
    <w:basedOn w:val="a"/>
    <w:next w:val="a"/>
    <w:qFormat/>
    <w:rsid w:val="00526555"/>
    <w:pPr>
      <w:keepNext/>
      <w:widowControl w:val="0"/>
      <w:tabs>
        <w:tab w:val="num" w:pos="432"/>
      </w:tabs>
      <w:autoSpaceDE w:val="0"/>
      <w:spacing w:before="60"/>
      <w:ind w:left="432" w:hanging="432"/>
      <w:jc w:val="center"/>
      <w:outlineLvl w:val="0"/>
    </w:pPr>
    <w:rPr>
      <w:rFonts w:cs="Arial"/>
      <w:b/>
      <w:szCs w:val="18"/>
    </w:rPr>
  </w:style>
  <w:style w:type="paragraph" w:styleId="2">
    <w:name w:val="heading 2"/>
    <w:basedOn w:val="a"/>
    <w:next w:val="a"/>
    <w:qFormat/>
    <w:rsid w:val="00E46EF5"/>
    <w:pPr>
      <w:keepNext/>
      <w:spacing w:before="240" w:after="60"/>
      <w:outlineLvl w:val="1"/>
    </w:pPr>
    <w:rPr>
      <w:rFonts w:ascii="Arial" w:hAnsi="Arial" w:cs="Arial"/>
      <w:b/>
      <w:bCs/>
      <w:i/>
      <w:iCs/>
      <w:sz w:val="28"/>
      <w:szCs w:val="28"/>
    </w:rPr>
  </w:style>
  <w:style w:type="paragraph" w:styleId="3">
    <w:name w:val="heading 3"/>
    <w:basedOn w:val="a"/>
    <w:next w:val="a"/>
    <w:qFormat/>
    <w:rsid w:val="00526555"/>
    <w:pPr>
      <w:keepNext/>
      <w:tabs>
        <w:tab w:val="num" w:pos="720"/>
      </w:tabs>
      <w:ind w:left="4500"/>
      <w:jc w:val="both"/>
      <w:outlineLvl w:val="2"/>
    </w:pPr>
    <w:rPr>
      <w:sz w:val="28"/>
    </w:rPr>
  </w:style>
  <w:style w:type="paragraph" w:styleId="4">
    <w:name w:val="heading 4"/>
    <w:basedOn w:val="a"/>
    <w:next w:val="a"/>
    <w:qFormat/>
    <w:rsid w:val="00526555"/>
    <w:pPr>
      <w:keepNext/>
      <w:widowControl w:val="0"/>
      <w:tabs>
        <w:tab w:val="num" w:pos="864"/>
      </w:tabs>
      <w:autoSpaceDE w:val="0"/>
      <w:spacing w:before="280"/>
      <w:ind w:right="5379"/>
      <w:outlineLvl w:val="3"/>
    </w:pPr>
    <w:rPr>
      <w:sz w:val="28"/>
    </w:rPr>
  </w:style>
  <w:style w:type="paragraph" w:styleId="5">
    <w:name w:val="heading 5"/>
    <w:basedOn w:val="a"/>
    <w:next w:val="a"/>
    <w:link w:val="50"/>
    <w:qFormat/>
    <w:rsid w:val="008E71E2"/>
    <w:pPr>
      <w:spacing w:before="240" w:after="60"/>
      <w:outlineLvl w:val="4"/>
    </w:pPr>
    <w:rPr>
      <w:b/>
      <w:bCs/>
      <w:i/>
      <w:iCs/>
      <w:sz w:val="26"/>
      <w:szCs w:val="26"/>
    </w:rPr>
  </w:style>
  <w:style w:type="paragraph" w:styleId="6">
    <w:name w:val="heading 6"/>
    <w:basedOn w:val="a"/>
    <w:next w:val="a"/>
    <w:qFormat/>
    <w:rsid w:val="00526555"/>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locked/>
    <w:rsid w:val="008E71E2"/>
    <w:rPr>
      <w:b/>
      <w:bCs/>
      <w:i/>
      <w:iCs/>
      <w:sz w:val="26"/>
      <w:szCs w:val="26"/>
      <w:lang w:val="ru-RU" w:eastAsia="ar-SA" w:bidi="ar-SA"/>
    </w:rPr>
  </w:style>
  <w:style w:type="character" w:customStyle="1" w:styleId="10">
    <w:name w:val="Основной шрифт абзаца1"/>
    <w:rsid w:val="00526555"/>
  </w:style>
  <w:style w:type="character" w:styleId="a3">
    <w:name w:val="Hyperlink"/>
    <w:basedOn w:val="10"/>
    <w:rsid w:val="00526555"/>
    <w:rPr>
      <w:color w:val="0000FF"/>
      <w:u w:val="single"/>
    </w:rPr>
  </w:style>
  <w:style w:type="paragraph" w:customStyle="1" w:styleId="ConsNormal">
    <w:name w:val="ConsNormal"/>
    <w:rsid w:val="00526555"/>
    <w:pPr>
      <w:widowControl w:val="0"/>
      <w:suppressAutoHyphens/>
      <w:autoSpaceDE w:val="0"/>
      <w:ind w:right="19772" w:firstLine="720"/>
    </w:pPr>
    <w:rPr>
      <w:rFonts w:ascii="Arial" w:eastAsia="Arial" w:hAnsi="Arial" w:cs="Arial"/>
      <w:lang w:eastAsia="ar-SA"/>
    </w:rPr>
  </w:style>
  <w:style w:type="paragraph" w:customStyle="1" w:styleId="ConsNonformat">
    <w:name w:val="ConsNonformat"/>
    <w:rsid w:val="00526555"/>
    <w:pPr>
      <w:widowControl w:val="0"/>
      <w:suppressAutoHyphens/>
      <w:autoSpaceDE w:val="0"/>
      <w:ind w:right="19772"/>
    </w:pPr>
    <w:rPr>
      <w:rFonts w:ascii="Courier New" w:eastAsia="Arial" w:hAnsi="Courier New" w:cs="Courier New"/>
      <w:lang w:eastAsia="ar-SA"/>
    </w:rPr>
  </w:style>
  <w:style w:type="paragraph" w:styleId="a4">
    <w:name w:val="Body Text Indent"/>
    <w:basedOn w:val="a"/>
    <w:rsid w:val="00526555"/>
    <w:pPr>
      <w:widowControl w:val="0"/>
      <w:autoSpaceDE w:val="0"/>
      <w:ind w:firstLine="709"/>
      <w:jc w:val="both"/>
    </w:pPr>
    <w:rPr>
      <w:sz w:val="28"/>
    </w:rPr>
  </w:style>
  <w:style w:type="paragraph" w:customStyle="1" w:styleId="21">
    <w:name w:val="Основной текст с отступом 21"/>
    <w:basedOn w:val="a"/>
    <w:rsid w:val="00526555"/>
    <w:pPr>
      <w:ind w:firstLine="567"/>
      <w:jc w:val="center"/>
    </w:pPr>
    <w:rPr>
      <w:b/>
      <w:bCs/>
      <w:sz w:val="28"/>
    </w:rPr>
  </w:style>
  <w:style w:type="paragraph" w:customStyle="1" w:styleId="210">
    <w:name w:val="Основной текст 21"/>
    <w:basedOn w:val="a"/>
    <w:rsid w:val="00526555"/>
    <w:pPr>
      <w:widowControl w:val="0"/>
      <w:jc w:val="both"/>
    </w:pPr>
    <w:rPr>
      <w:rFonts w:cs="Arial"/>
      <w:szCs w:val="18"/>
    </w:rPr>
  </w:style>
  <w:style w:type="paragraph" w:customStyle="1" w:styleId="a5">
    <w:name w:val="a"/>
    <w:basedOn w:val="a"/>
    <w:rsid w:val="00526555"/>
    <w:pPr>
      <w:spacing w:before="280" w:after="280"/>
    </w:pPr>
    <w:rPr>
      <w:color w:val="000000"/>
    </w:rPr>
  </w:style>
  <w:style w:type="paragraph" w:customStyle="1" w:styleId="FR5">
    <w:name w:val="FR5"/>
    <w:rsid w:val="00526555"/>
    <w:pPr>
      <w:widowControl w:val="0"/>
      <w:suppressAutoHyphens/>
      <w:autoSpaceDE w:val="0"/>
      <w:ind w:left="600"/>
    </w:pPr>
    <w:rPr>
      <w:rFonts w:ascii="Arial" w:eastAsia="Arial" w:hAnsi="Arial" w:cs="Arial"/>
      <w:b/>
      <w:bCs/>
      <w:sz w:val="12"/>
      <w:szCs w:val="12"/>
      <w:lang w:eastAsia="ar-SA"/>
    </w:rPr>
  </w:style>
  <w:style w:type="paragraph" w:customStyle="1" w:styleId="ConsPlusNormal">
    <w:name w:val="ConsPlusNormal"/>
    <w:link w:val="ConsPlusNormal0"/>
    <w:rsid w:val="00526555"/>
    <w:pPr>
      <w:suppressAutoHyphens/>
      <w:autoSpaceDE w:val="0"/>
      <w:ind w:firstLine="720"/>
    </w:pPr>
    <w:rPr>
      <w:rFonts w:ascii="Arial" w:eastAsia="Arial" w:hAnsi="Arial" w:cs="Arial"/>
      <w:lang w:eastAsia="ar-SA"/>
    </w:rPr>
  </w:style>
  <w:style w:type="character" w:customStyle="1" w:styleId="ConsPlusNormal0">
    <w:name w:val="ConsPlusNormal Знак"/>
    <w:basedOn w:val="a0"/>
    <w:link w:val="ConsPlusNormal"/>
    <w:locked/>
    <w:rsid w:val="00967A04"/>
    <w:rPr>
      <w:rFonts w:ascii="Arial" w:eastAsia="Arial" w:hAnsi="Arial" w:cs="Arial"/>
      <w:lang w:val="ru-RU" w:eastAsia="ar-SA" w:bidi="ar-SA"/>
    </w:rPr>
  </w:style>
  <w:style w:type="paragraph" w:customStyle="1" w:styleId="ConsPlusNonformat">
    <w:name w:val="ConsPlusNonformat"/>
    <w:rsid w:val="00526555"/>
    <w:pPr>
      <w:suppressAutoHyphens/>
      <w:autoSpaceDE w:val="0"/>
    </w:pPr>
    <w:rPr>
      <w:rFonts w:ascii="Courier New" w:eastAsia="Arial" w:hAnsi="Courier New" w:cs="Courier New"/>
      <w:lang w:eastAsia="ar-SA"/>
    </w:rPr>
  </w:style>
  <w:style w:type="paragraph" w:customStyle="1" w:styleId="31">
    <w:name w:val="Основной текст 31"/>
    <w:basedOn w:val="a"/>
    <w:rsid w:val="00526555"/>
    <w:pPr>
      <w:spacing w:after="120"/>
    </w:pPr>
    <w:rPr>
      <w:sz w:val="16"/>
      <w:szCs w:val="16"/>
    </w:rPr>
  </w:style>
  <w:style w:type="paragraph" w:customStyle="1" w:styleId="11">
    <w:name w:val="заголовок 11"/>
    <w:basedOn w:val="a"/>
    <w:next w:val="a"/>
    <w:rsid w:val="00526555"/>
    <w:pPr>
      <w:keepNext/>
      <w:jc w:val="center"/>
    </w:pPr>
    <w:rPr>
      <w:szCs w:val="20"/>
    </w:rPr>
  </w:style>
  <w:style w:type="paragraph" w:styleId="a6">
    <w:name w:val="Normal (Web)"/>
    <w:basedOn w:val="a"/>
    <w:rsid w:val="00526555"/>
    <w:pPr>
      <w:keepNext/>
    </w:pPr>
  </w:style>
  <w:style w:type="paragraph" w:customStyle="1" w:styleId="12">
    <w:name w:val="1"/>
    <w:basedOn w:val="a"/>
    <w:next w:val="a6"/>
    <w:rsid w:val="00526555"/>
    <w:pPr>
      <w:keepNext/>
    </w:pPr>
  </w:style>
  <w:style w:type="paragraph" w:customStyle="1" w:styleId="13">
    <w:name w:val="Обычный1"/>
    <w:rsid w:val="00526555"/>
    <w:pPr>
      <w:suppressAutoHyphens/>
      <w:jc w:val="both"/>
    </w:pPr>
    <w:rPr>
      <w:rFonts w:ascii="TimesET" w:eastAsia="Arial" w:hAnsi="TimesET"/>
      <w:sz w:val="24"/>
      <w:lang w:eastAsia="ar-SA"/>
    </w:rPr>
  </w:style>
  <w:style w:type="character" w:styleId="a7">
    <w:name w:val="Strong"/>
    <w:basedOn w:val="a0"/>
    <w:qFormat/>
    <w:rsid w:val="00526555"/>
    <w:rPr>
      <w:b/>
      <w:b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E7410"/>
    <w:pPr>
      <w:suppressAutoHyphens w:val="0"/>
      <w:spacing w:before="100" w:beforeAutospacing="1" w:after="100" w:afterAutospacing="1"/>
    </w:pPr>
    <w:rPr>
      <w:rFonts w:ascii="Tahoma" w:hAnsi="Tahoma"/>
      <w:sz w:val="20"/>
      <w:szCs w:val="20"/>
      <w:lang w:val="en-US" w:eastAsia="en-US"/>
    </w:rPr>
  </w:style>
  <w:style w:type="paragraph" w:styleId="a8">
    <w:name w:val="Body Text"/>
    <w:basedOn w:val="a"/>
    <w:rsid w:val="00E46EF5"/>
    <w:pPr>
      <w:spacing w:after="120"/>
    </w:pPr>
  </w:style>
  <w:style w:type="paragraph" w:styleId="20">
    <w:name w:val="Body Text 2"/>
    <w:basedOn w:val="a"/>
    <w:link w:val="22"/>
    <w:rsid w:val="00F23C99"/>
    <w:pPr>
      <w:spacing w:after="120" w:line="480" w:lineRule="auto"/>
    </w:pPr>
  </w:style>
  <w:style w:type="character" w:customStyle="1" w:styleId="22">
    <w:name w:val="Основной текст 2 Знак"/>
    <w:basedOn w:val="a0"/>
    <w:link w:val="20"/>
    <w:locked/>
    <w:rsid w:val="00F23C99"/>
    <w:rPr>
      <w:sz w:val="24"/>
      <w:szCs w:val="24"/>
      <w:lang w:val="ru-RU" w:eastAsia="ar-SA" w:bidi="ar-SA"/>
    </w:rPr>
  </w:style>
  <w:style w:type="paragraph" w:styleId="a9">
    <w:name w:val="header"/>
    <w:basedOn w:val="a"/>
    <w:rsid w:val="008B4AE8"/>
    <w:pPr>
      <w:tabs>
        <w:tab w:val="center" w:pos="4677"/>
        <w:tab w:val="right" w:pos="9355"/>
      </w:tabs>
    </w:pPr>
  </w:style>
  <w:style w:type="paragraph" w:styleId="aa">
    <w:name w:val="footer"/>
    <w:basedOn w:val="a"/>
    <w:rsid w:val="008B4AE8"/>
    <w:pPr>
      <w:tabs>
        <w:tab w:val="center" w:pos="4677"/>
        <w:tab w:val="right" w:pos="9355"/>
      </w:tabs>
    </w:pPr>
  </w:style>
  <w:style w:type="table" w:styleId="ab">
    <w:name w:val="Table Grid"/>
    <w:basedOn w:val="a1"/>
    <w:uiPriority w:val="59"/>
    <w:rsid w:val="00CA1C0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405E"/>
    <w:pPr>
      <w:suppressAutoHyphens/>
    </w:pPr>
    <w:rPr>
      <w:sz w:val="24"/>
      <w:szCs w:val="24"/>
      <w:lang w:eastAsia="ar-SA"/>
    </w:rPr>
  </w:style>
  <w:style w:type="paragraph" w:styleId="1">
    <w:name w:val="heading 1"/>
    <w:basedOn w:val="a"/>
    <w:next w:val="a"/>
    <w:qFormat/>
    <w:rsid w:val="00526555"/>
    <w:pPr>
      <w:keepNext/>
      <w:widowControl w:val="0"/>
      <w:tabs>
        <w:tab w:val="num" w:pos="432"/>
      </w:tabs>
      <w:autoSpaceDE w:val="0"/>
      <w:spacing w:before="60"/>
      <w:ind w:left="432" w:hanging="432"/>
      <w:jc w:val="center"/>
      <w:outlineLvl w:val="0"/>
    </w:pPr>
    <w:rPr>
      <w:rFonts w:cs="Arial"/>
      <w:b/>
      <w:szCs w:val="18"/>
    </w:rPr>
  </w:style>
  <w:style w:type="paragraph" w:styleId="2">
    <w:name w:val="heading 2"/>
    <w:basedOn w:val="a"/>
    <w:next w:val="a"/>
    <w:qFormat/>
    <w:rsid w:val="00E46EF5"/>
    <w:pPr>
      <w:keepNext/>
      <w:spacing w:before="240" w:after="60"/>
      <w:outlineLvl w:val="1"/>
    </w:pPr>
    <w:rPr>
      <w:rFonts w:ascii="Arial" w:hAnsi="Arial" w:cs="Arial"/>
      <w:b/>
      <w:bCs/>
      <w:i/>
      <w:iCs/>
      <w:sz w:val="28"/>
      <w:szCs w:val="28"/>
    </w:rPr>
  </w:style>
  <w:style w:type="paragraph" w:styleId="3">
    <w:name w:val="heading 3"/>
    <w:basedOn w:val="a"/>
    <w:next w:val="a"/>
    <w:qFormat/>
    <w:rsid w:val="00526555"/>
    <w:pPr>
      <w:keepNext/>
      <w:tabs>
        <w:tab w:val="num" w:pos="720"/>
      </w:tabs>
      <w:ind w:left="4500"/>
      <w:jc w:val="both"/>
      <w:outlineLvl w:val="2"/>
    </w:pPr>
    <w:rPr>
      <w:sz w:val="28"/>
    </w:rPr>
  </w:style>
  <w:style w:type="paragraph" w:styleId="4">
    <w:name w:val="heading 4"/>
    <w:basedOn w:val="a"/>
    <w:next w:val="a"/>
    <w:qFormat/>
    <w:rsid w:val="00526555"/>
    <w:pPr>
      <w:keepNext/>
      <w:widowControl w:val="0"/>
      <w:tabs>
        <w:tab w:val="num" w:pos="864"/>
      </w:tabs>
      <w:autoSpaceDE w:val="0"/>
      <w:spacing w:before="280"/>
      <w:ind w:right="5379"/>
      <w:outlineLvl w:val="3"/>
    </w:pPr>
    <w:rPr>
      <w:sz w:val="28"/>
    </w:rPr>
  </w:style>
  <w:style w:type="paragraph" w:styleId="5">
    <w:name w:val="heading 5"/>
    <w:basedOn w:val="a"/>
    <w:next w:val="a"/>
    <w:link w:val="50"/>
    <w:qFormat/>
    <w:rsid w:val="008E71E2"/>
    <w:pPr>
      <w:spacing w:before="240" w:after="60"/>
      <w:outlineLvl w:val="4"/>
    </w:pPr>
    <w:rPr>
      <w:b/>
      <w:bCs/>
      <w:i/>
      <w:iCs/>
      <w:sz w:val="26"/>
      <w:szCs w:val="26"/>
    </w:rPr>
  </w:style>
  <w:style w:type="paragraph" w:styleId="6">
    <w:name w:val="heading 6"/>
    <w:basedOn w:val="a"/>
    <w:next w:val="a"/>
    <w:qFormat/>
    <w:rsid w:val="00526555"/>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locked/>
    <w:rsid w:val="008E71E2"/>
    <w:rPr>
      <w:b/>
      <w:bCs/>
      <w:i/>
      <w:iCs/>
      <w:sz w:val="26"/>
      <w:szCs w:val="26"/>
      <w:lang w:val="ru-RU" w:eastAsia="ar-SA" w:bidi="ar-SA"/>
    </w:rPr>
  </w:style>
  <w:style w:type="character" w:customStyle="1" w:styleId="10">
    <w:name w:val="Основной шрифт абзаца1"/>
    <w:rsid w:val="00526555"/>
  </w:style>
  <w:style w:type="character" w:styleId="a3">
    <w:name w:val="Hyperlink"/>
    <w:basedOn w:val="10"/>
    <w:rsid w:val="00526555"/>
    <w:rPr>
      <w:color w:val="0000FF"/>
      <w:u w:val="single"/>
    </w:rPr>
  </w:style>
  <w:style w:type="paragraph" w:customStyle="1" w:styleId="ConsNormal">
    <w:name w:val="ConsNormal"/>
    <w:rsid w:val="00526555"/>
    <w:pPr>
      <w:widowControl w:val="0"/>
      <w:suppressAutoHyphens/>
      <w:autoSpaceDE w:val="0"/>
      <w:ind w:right="19772" w:firstLine="720"/>
    </w:pPr>
    <w:rPr>
      <w:rFonts w:ascii="Arial" w:eastAsia="Arial" w:hAnsi="Arial" w:cs="Arial"/>
      <w:lang w:eastAsia="ar-SA"/>
    </w:rPr>
  </w:style>
  <w:style w:type="paragraph" w:customStyle="1" w:styleId="ConsNonformat">
    <w:name w:val="ConsNonformat"/>
    <w:rsid w:val="00526555"/>
    <w:pPr>
      <w:widowControl w:val="0"/>
      <w:suppressAutoHyphens/>
      <w:autoSpaceDE w:val="0"/>
      <w:ind w:right="19772"/>
    </w:pPr>
    <w:rPr>
      <w:rFonts w:ascii="Courier New" w:eastAsia="Arial" w:hAnsi="Courier New" w:cs="Courier New"/>
      <w:lang w:eastAsia="ar-SA"/>
    </w:rPr>
  </w:style>
  <w:style w:type="paragraph" w:styleId="a4">
    <w:name w:val="Body Text Indent"/>
    <w:basedOn w:val="a"/>
    <w:rsid w:val="00526555"/>
    <w:pPr>
      <w:widowControl w:val="0"/>
      <w:autoSpaceDE w:val="0"/>
      <w:ind w:firstLine="709"/>
      <w:jc w:val="both"/>
    </w:pPr>
    <w:rPr>
      <w:sz w:val="28"/>
    </w:rPr>
  </w:style>
  <w:style w:type="paragraph" w:customStyle="1" w:styleId="21">
    <w:name w:val="Основной текст с отступом 21"/>
    <w:basedOn w:val="a"/>
    <w:rsid w:val="00526555"/>
    <w:pPr>
      <w:ind w:firstLine="567"/>
      <w:jc w:val="center"/>
    </w:pPr>
    <w:rPr>
      <w:b/>
      <w:bCs/>
      <w:sz w:val="28"/>
    </w:rPr>
  </w:style>
  <w:style w:type="paragraph" w:customStyle="1" w:styleId="210">
    <w:name w:val="Основной текст 21"/>
    <w:basedOn w:val="a"/>
    <w:rsid w:val="00526555"/>
    <w:pPr>
      <w:widowControl w:val="0"/>
      <w:jc w:val="both"/>
    </w:pPr>
    <w:rPr>
      <w:rFonts w:cs="Arial"/>
      <w:szCs w:val="18"/>
    </w:rPr>
  </w:style>
  <w:style w:type="paragraph" w:customStyle="1" w:styleId="a5">
    <w:name w:val="a"/>
    <w:basedOn w:val="a"/>
    <w:rsid w:val="00526555"/>
    <w:pPr>
      <w:spacing w:before="280" w:after="280"/>
    </w:pPr>
    <w:rPr>
      <w:color w:val="000000"/>
    </w:rPr>
  </w:style>
  <w:style w:type="paragraph" w:customStyle="1" w:styleId="FR5">
    <w:name w:val="FR5"/>
    <w:rsid w:val="00526555"/>
    <w:pPr>
      <w:widowControl w:val="0"/>
      <w:suppressAutoHyphens/>
      <w:autoSpaceDE w:val="0"/>
      <w:ind w:left="600"/>
    </w:pPr>
    <w:rPr>
      <w:rFonts w:ascii="Arial" w:eastAsia="Arial" w:hAnsi="Arial" w:cs="Arial"/>
      <w:b/>
      <w:bCs/>
      <w:sz w:val="12"/>
      <w:szCs w:val="12"/>
      <w:lang w:eastAsia="ar-SA"/>
    </w:rPr>
  </w:style>
  <w:style w:type="paragraph" w:customStyle="1" w:styleId="ConsPlusNormal">
    <w:name w:val="ConsPlusNormal"/>
    <w:link w:val="ConsPlusNormal0"/>
    <w:rsid w:val="00526555"/>
    <w:pPr>
      <w:suppressAutoHyphens/>
      <w:autoSpaceDE w:val="0"/>
      <w:ind w:firstLine="720"/>
    </w:pPr>
    <w:rPr>
      <w:rFonts w:ascii="Arial" w:eastAsia="Arial" w:hAnsi="Arial" w:cs="Arial"/>
      <w:lang w:eastAsia="ar-SA"/>
    </w:rPr>
  </w:style>
  <w:style w:type="character" w:customStyle="1" w:styleId="ConsPlusNormal0">
    <w:name w:val="ConsPlusNormal Знак"/>
    <w:basedOn w:val="a0"/>
    <w:link w:val="ConsPlusNormal"/>
    <w:locked/>
    <w:rsid w:val="00967A04"/>
    <w:rPr>
      <w:rFonts w:ascii="Arial" w:eastAsia="Arial" w:hAnsi="Arial" w:cs="Arial"/>
      <w:lang w:val="ru-RU" w:eastAsia="ar-SA" w:bidi="ar-SA"/>
    </w:rPr>
  </w:style>
  <w:style w:type="paragraph" w:customStyle="1" w:styleId="ConsPlusNonformat">
    <w:name w:val="ConsPlusNonformat"/>
    <w:rsid w:val="00526555"/>
    <w:pPr>
      <w:suppressAutoHyphens/>
      <w:autoSpaceDE w:val="0"/>
    </w:pPr>
    <w:rPr>
      <w:rFonts w:ascii="Courier New" w:eastAsia="Arial" w:hAnsi="Courier New" w:cs="Courier New"/>
      <w:lang w:eastAsia="ar-SA"/>
    </w:rPr>
  </w:style>
  <w:style w:type="paragraph" w:customStyle="1" w:styleId="31">
    <w:name w:val="Основной текст 31"/>
    <w:basedOn w:val="a"/>
    <w:rsid w:val="00526555"/>
    <w:pPr>
      <w:spacing w:after="120"/>
    </w:pPr>
    <w:rPr>
      <w:sz w:val="16"/>
      <w:szCs w:val="16"/>
    </w:rPr>
  </w:style>
  <w:style w:type="paragraph" w:customStyle="1" w:styleId="11">
    <w:name w:val="заголовок 11"/>
    <w:basedOn w:val="a"/>
    <w:next w:val="a"/>
    <w:rsid w:val="00526555"/>
    <w:pPr>
      <w:keepNext/>
      <w:jc w:val="center"/>
    </w:pPr>
    <w:rPr>
      <w:szCs w:val="20"/>
    </w:rPr>
  </w:style>
  <w:style w:type="paragraph" w:styleId="a6">
    <w:name w:val="Normal (Web)"/>
    <w:basedOn w:val="a"/>
    <w:rsid w:val="00526555"/>
    <w:pPr>
      <w:keepNext/>
    </w:pPr>
  </w:style>
  <w:style w:type="paragraph" w:customStyle="1" w:styleId="12">
    <w:name w:val="1"/>
    <w:basedOn w:val="a"/>
    <w:next w:val="a6"/>
    <w:rsid w:val="00526555"/>
    <w:pPr>
      <w:keepNext/>
    </w:pPr>
  </w:style>
  <w:style w:type="paragraph" w:customStyle="1" w:styleId="13">
    <w:name w:val="Обычный1"/>
    <w:rsid w:val="00526555"/>
    <w:pPr>
      <w:suppressAutoHyphens/>
      <w:jc w:val="both"/>
    </w:pPr>
    <w:rPr>
      <w:rFonts w:ascii="TimesET" w:eastAsia="Arial" w:hAnsi="TimesET"/>
      <w:sz w:val="24"/>
      <w:lang w:eastAsia="ar-SA"/>
    </w:rPr>
  </w:style>
  <w:style w:type="character" w:styleId="a7">
    <w:name w:val="Strong"/>
    <w:basedOn w:val="a0"/>
    <w:qFormat/>
    <w:rsid w:val="00526555"/>
    <w:rPr>
      <w:b/>
      <w:b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E7410"/>
    <w:pPr>
      <w:suppressAutoHyphens w:val="0"/>
      <w:spacing w:before="100" w:beforeAutospacing="1" w:after="100" w:afterAutospacing="1"/>
    </w:pPr>
    <w:rPr>
      <w:rFonts w:ascii="Tahoma" w:hAnsi="Tahoma"/>
      <w:sz w:val="20"/>
      <w:szCs w:val="20"/>
      <w:lang w:val="en-US" w:eastAsia="en-US"/>
    </w:rPr>
  </w:style>
  <w:style w:type="paragraph" w:styleId="a8">
    <w:name w:val="Body Text"/>
    <w:basedOn w:val="a"/>
    <w:rsid w:val="00E46EF5"/>
    <w:pPr>
      <w:spacing w:after="120"/>
    </w:pPr>
  </w:style>
  <w:style w:type="paragraph" w:styleId="20">
    <w:name w:val="Body Text 2"/>
    <w:basedOn w:val="a"/>
    <w:link w:val="22"/>
    <w:rsid w:val="00F23C99"/>
    <w:pPr>
      <w:spacing w:after="120" w:line="480" w:lineRule="auto"/>
    </w:pPr>
  </w:style>
  <w:style w:type="character" w:customStyle="1" w:styleId="22">
    <w:name w:val="Основной текст 2 Знак"/>
    <w:basedOn w:val="a0"/>
    <w:link w:val="20"/>
    <w:locked/>
    <w:rsid w:val="00F23C99"/>
    <w:rPr>
      <w:sz w:val="24"/>
      <w:szCs w:val="24"/>
      <w:lang w:val="ru-RU" w:eastAsia="ar-SA" w:bidi="ar-SA"/>
    </w:rPr>
  </w:style>
  <w:style w:type="paragraph" w:styleId="a9">
    <w:name w:val="header"/>
    <w:basedOn w:val="a"/>
    <w:rsid w:val="008B4AE8"/>
    <w:pPr>
      <w:tabs>
        <w:tab w:val="center" w:pos="4677"/>
        <w:tab w:val="right" w:pos="9355"/>
      </w:tabs>
    </w:pPr>
  </w:style>
  <w:style w:type="paragraph" w:styleId="aa">
    <w:name w:val="footer"/>
    <w:basedOn w:val="a"/>
    <w:rsid w:val="008B4AE8"/>
    <w:pPr>
      <w:tabs>
        <w:tab w:val="center" w:pos="4677"/>
        <w:tab w:val="right" w:pos="9355"/>
      </w:tabs>
    </w:pPr>
  </w:style>
  <w:style w:type="table" w:styleId="ab">
    <w:name w:val="Table Grid"/>
    <w:basedOn w:val="a1"/>
    <w:uiPriority w:val="59"/>
    <w:rsid w:val="00CA1C0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5C608-2B33-476E-89E0-7BB4CD7B0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86</Pages>
  <Words>24885</Words>
  <Characters>141849</Characters>
  <Application>Microsoft Office Word</Application>
  <DocSecurity>0</DocSecurity>
  <Lines>1182</Lines>
  <Paragraphs>332</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WareZ Provider</Company>
  <LinksUpToDate>false</LinksUpToDate>
  <CharactersWithSpaces>166402</CharactersWithSpaces>
  <SharedDoc>false</SharedDoc>
  <HLinks>
    <vt:vector size="6" baseType="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www.PHILka.RU</dc:creator>
  <cp:lastModifiedBy>Пользователь</cp:lastModifiedBy>
  <cp:revision>9</cp:revision>
  <cp:lastPrinted>2011-06-06T09:19:00Z</cp:lastPrinted>
  <dcterms:created xsi:type="dcterms:W3CDTF">2013-10-31T03:13:00Z</dcterms:created>
  <dcterms:modified xsi:type="dcterms:W3CDTF">2013-10-31T04:37:00Z</dcterms:modified>
</cp:coreProperties>
</file>